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D0" w:rsidRPr="00CA7145" w:rsidRDefault="009A3BD0" w:rsidP="00C82218">
      <w:pPr>
        <w:spacing w:after="0" w:line="240" w:lineRule="auto"/>
        <w:jc w:val="both"/>
      </w:pPr>
    </w:p>
    <w:p w:rsidR="009A3BD0" w:rsidRPr="00CA7145" w:rsidRDefault="009A3BD0" w:rsidP="00C82218">
      <w:pPr>
        <w:spacing w:after="0" w:line="240" w:lineRule="auto"/>
        <w:jc w:val="both"/>
      </w:pPr>
    </w:p>
    <w:p w:rsidR="009A3BD0" w:rsidRPr="00CA7145" w:rsidRDefault="009A3BD0" w:rsidP="00C82218">
      <w:pPr>
        <w:spacing w:after="0" w:line="240" w:lineRule="auto"/>
        <w:jc w:val="both"/>
        <w:rPr>
          <w:b/>
        </w:rPr>
      </w:pPr>
    </w:p>
    <w:p w:rsidR="009A3BD0" w:rsidRPr="005863AC" w:rsidRDefault="009A3BD0" w:rsidP="00C82218">
      <w:pPr>
        <w:spacing w:after="0" w:line="240" w:lineRule="auto"/>
        <w:jc w:val="center"/>
        <w:rPr>
          <w:b/>
          <w:spacing w:val="30"/>
          <w:sz w:val="72"/>
          <w:szCs w:val="40"/>
          <w:lang w:val="es-MX"/>
        </w:rPr>
      </w:pPr>
      <w:r w:rsidRPr="005863AC">
        <w:rPr>
          <w:b/>
          <w:spacing w:val="30"/>
          <w:sz w:val="40"/>
        </w:rPr>
        <w:t>REPÚBLICA DEL PARAGUAY</w:t>
      </w:r>
    </w:p>
    <w:p w:rsidR="009A3BD0" w:rsidRPr="005863AC" w:rsidRDefault="004771BC" w:rsidP="00C82218">
      <w:pPr>
        <w:spacing w:after="0" w:line="240" w:lineRule="auto"/>
        <w:jc w:val="center"/>
        <w:rPr>
          <w:b/>
          <w:i/>
          <w:sz w:val="40"/>
          <w:szCs w:val="40"/>
          <w:lang w:val="es-MX"/>
        </w:rPr>
      </w:pPr>
      <w:r>
        <w:rPr>
          <w:b/>
          <w:i/>
          <w:sz w:val="40"/>
          <w:szCs w:val="40"/>
          <w:lang w:val="es-MX"/>
        </w:rPr>
        <w:t>SECRETARIA DE EMERGENCIA NACIONAL</w:t>
      </w:r>
    </w:p>
    <w:p w:rsidR="00C82218" w:rsidRDefault="00C82218" w:rsidP="004771BC">
      <w:pPr>
        <w:spacing w:after="0" w:line="240" w:lineRule="auto"/>
        <w:rPr>
          <w:b/>
          <w:spacing w:val="20"/>
          <w:sz w:val="52"/>
          <w:szCs w:val="52"/>
        </w:rPr>
      </w:pPr>
    </w:p>
    <w:p w:rsidR="009A3BD0" w:rsidRPr="00C82218" w:rsidRDefault="0092019F" w:rsidP="00C82218">
      <w:pPr>
        <w:spacing w:after="0" w:line="240" w:lineRule="auto"/>
        <w:jc w:val="center"/>
        <w:rPr>
          <w:b/>
          <w:spacing w:val="20"/>
          <w:sz w:val="52"/>
          <w:szCs w:val="52"/>
        </w:rPr>
      </w:pPr>
      <w:r w:rsidRPr="00C82218">
        <w:rPr>
          <w:b/>
          <w:spacing w:val="20"/>
          <w:sz w:val="52"/>
          <w:szCs w:val="52"/>
        </w:rPr>
        <w:t>CARTA DE INVITACION ESTÁNDAR</w:t>
      </w:r>
    </w:p>
    <w:p w:rsidR="009A3BD0" w:rsidRPr="00C82218" w:rsidRDefault="009A3BD0" w:rsidP="00C82218">
      <w:pPr>
        <w:spacing w:after="0" w:line="240" w:lineRule="auto"/>
        <w:jc w:val="both"/>
        <w:rPr>
          <w:b/>
          <w:i/>
          <w:sz w:val="52"/>
          <w:szCs w:val="52"/>
        </w:rPr>
      </w:pPr>
    </w:p>
    <w:p w:rsidR="00F33E0A" w:rsidRDefault="00F33E0A" w:rsidP="00F33E0A">
      <w:pPr>
        <w:pStyle w:val="Ttulo"/>
        <w:rPr>
          <w:rFonts w:ascii="Britannic Bold" w:hAnsi="Britannic Bold"/>
          <w:bCs/>
          <w:sz w:val="44"/>
          <w:szCs w:val="44"/>
        </w:rPr>
      </w:pPr>
      <w:r w:rsidRPr="00F4606C">
        <w:rPr>
          <w:rFonts w:ascii="Britannic Bold" w:hAnsi="Britannic Bold"/>
          <w:bCs/>
          <w:sz w:val="44"/>
          <w:szCs w:val="44"/>
        </w:rPr>
        <w:t xml:space="preserve">CONTRATACION DIRECTA </w:t>
      </w:r>
      <w:r>
        <w:rPr>
          <w:rFonts w:ascii="Britannic Bold" w:hAnsi="Britannic Bold"/>
          <w:bCs/>
          <w:sz w:val="44"/>
          <w:szCs w:val="44"/>
        </w:rPr>
        <w:t>PLURIANUAL</w:t>
      </w:r>
    </w:p>
    <w:p w:rsidR="004771BC" w:rsidRPr="001F3AEB" w:rsidRDefault="00F33E0A" w:rsidP="00F33E0A">
      <w:pPr>
        <w:pStyle w:val="Ttulo"/>
        <w:rPr>
          <w:rFonts w:asciiTheme="minorHAnsi" w:eastAsiaTheme="minorHAnsi" w:hAnsiTheme="minorHAnsi" w:cstheme="minorBidi"/>
          <w:spacing w:val="20"/>
          <w:sz w:val="52"/>
          <w:szCs w:val="52"/>
          <w:lang w:val="es-PY" w:eastAsia="en-US"/>
        </w:rPr>
      </w:pPr>
      <w:r>
        <w:rPr>
          <w:rFonts w:ascii="Britannic Bold" w:hAnsi="Britannic Bold"/>
          <w:bCs/>
          <w:sz w:val="44"/>
          <w:szCs w:val="44"/>
        </w:rPr>
        <w:t>N°  0</w:t>
      </w:r>
      <w:r w:rsidR="001945EC">
        <w:rPr>
          <w:rFonts w:ascii="Britannic Bold" w:hAnsi="Britannic Bold"/>
          <w:bCs/>
          <w:sz w:val="44"/>
          <w:szCs w:val="44"/>
        </w:rPr>
        <w:t>1</w:t>
      </w:r>
      <w:r>
        <w:rPr>
          <w:rFonts w:ascii="Britannic Bold" w:hAnsi="Britannic Bold"/>
          <w:bCs/>
          <w:sz w:val="44"/>
          <w:szCs w:val="44"/>
        </w:rPr>
        <w:t>/2017</w:t>
      </w:r>
      <w:r w:rsidR="004771BC" w:rsidRPr="001F3AEB">
        <w:rPr>
          <w:rFonts w:asciiTheme="minorHAnsi" w:eastAsiaTheme="minorHAnsi" w:hAnsiTheme="minorHAnsi" w:cstheme="minorBidi"/>
          <w:spacing w:val="20"/>
          <w:sz w:val="52"/>
          <w:szCs w:val="52"/>
          <w:lang w:val="es-PY" w:eastAsia="en-US"/>
        </w:rPr>
        <w:t xml:space="preserve"> </w:t>
      </w:r>
    </w:p>
    <w:p w:rsidR="004771BC" w:rsidRPr="00AB280D" w:rsidRDefault="004771BC" w:rsidP="004771BC">
      <w:pPr>
        <w:pStyle w:val="Ttulo"/>
        <w:rPr>
          <w:b w:val="0"/>
          <w:bCs/>
          <w:sz w:val="28"/>
          <w:szCs w:val="24"/>
        </w:rPr>
      </w:pPr>
    </w:p>
    <w:p w:rsidR="001945EC" w:rsidRDefault="001945EC" w:rsidP="001945EC">
      <w:pPr>
        <w:pStyle w:val="Ttulo"/>
        <w:rPr>
          <w:rFonts w:ascii="Britannic Bold" w:hAnsi="Britannic Bold"/>
          <w:bCs/>
          <w:sz w:val="44"/>
          <w:szCs w:val="44"/>
        </w:rPr>
      </w:pPr>
      <w:r>
        <w:rPr>
          <w:rFonts w:ascii="Britannic Bold" w:hAnsi="Britannic Bold"/>
          <w:bCs/>
          <w:sz w:val="44"/>
          <w:szCs w:val="44"/>
        </w:rPr>
        <w:t>AD REFERÉNDUM</w:t>
      </w:r>
    </w:p>
    <w:p w:rsidR="004771BC" w:rsidRDefault="004771BC" w:rsidP="004771BC">
      <w:pPr>
        <w:jc w:val="center"/>
        <w:rPr>
          <w:spacing w:val="60"/>
        </w:rPr>
      </w:pPr>
    </w:p>
    <w:p w:rsidR="00F33E0A" w:rsidRDefault="00F33E0A" w:rsidP="00F33E0A">
      <w:pPr>
        <w:pBdr>
          <w:top w:val="single" w:sz="4" w:space="1" w:color="auto"/>
          <w:left w:val="single" w:sz="4" w:space="4" w:color="auto"/>
          <w:bottom w:val="single" w:sz="4" w:space="1" w:color="auto"/>
          <w:right w:val="single" w:sz="4" w:space="12" w:color="auto"/>
        </w:pBdr>
        <w:jc w:val="center"/>
        <w:rPr>
          <w:b/>
          <w:bCs/>
          <w:i/>
          <w:sz w:val="52"/>
          <w:szCs w:val="52"/>
        </w:rPr>
      </w:pPr>
      <w:r w:rsidRPr="00ED7AA9">
        <w:rPr>
          <w:b/>
          <w:bCs/>
          <w:i/>
          <w:sz w:val="52"/>
          <w:szCs w:val="52"/>
        </w:rPr>
        <w:t>“</w:t>
      </w:r>
      <w:r w:rsidR="001945EC" w:rsidRPr="003029F1">
        <w:rPr>
          <w:b/>
          <w:bCs/>
          <w:i/>
          <w:sz w:val="52"/>
          <w:szCs w:val="52"/>
        </w:rPr>
        <w:t xml:space="preserve">Adquisición de </w:t>
      </w:r>
      <w:r w:rsidR="001945EC">
        <w:rPr>
          <w:b/>
          <w:bCs/>
          <w:i/>
          <w:sz w:val="52"/>
          <w:szCs w:val="52"/>
        </w:rPr>
        <w:t>Obsequios Protocolares</w:t>
      </w:r>
      <w:r>
        <w:rPr>
          <w:b/>
          <w:bCs/>
          <w:i/>
          <w:sz w:val="52"/>
          <w:szCs w:val="52"/>
        </w:rPr>
        <w:t xml:space="preserve">” </w:t>
      </w:r>
    </w:p>
    <w:p w:rsidR="00F33E0A" w:rsidRPr="00706B94" w:rsidRDefault="00F33E0A" w:rsidP="00F33E0A">
      <w:pPr>
        <w:pBdr>
          <w:top w:val="single" w:sz="4" w:space="1" w:color="auto"/>
          <w:left w:val="single" w:sz="4" w:space="4" w:color="auto"/>
          <w:bottom w:val="single" w:sz="4" w:space="1" w:color="auto"/>
          <w:right w:val="single" w:sz="4" w:space="12" w:color="auto"/>
        </w:pBdr>
        <w:jc w:val="center"/>
        <w:rPr>
          <w:rFonts w:ascii="Calibri" w:hAnsi="Calibri"/>
          <w:b/>
          <w:sz w:val="72"/>
          <w:szCs w:val="72"/>
        </w:rPr>
      </w:pPr>
      <w:r w:rsidRPr="00706B94">
        <w:rPr>
          <w:rFonts w:ascii="Calibri" w:hAnsi="Calibri"/>
          <w:b/>
          <w:sz w:val="72"/>
          <w:szCs w:val="72"/>
        </w:rPr>
        <w:t xml:space="preserve">ID Nº </w:t>
      </w:r>
      <w:r w:rsidR="001945EC">
        <w:rPr>
          <w:rFonts w:ascii="Calibri" w:hAnsi="Calibri"/>
          <w:b/>
          <w:sz w:val="72"/>
          <w:szCs w:val="72"/>
        </w:rPr>
        <w:t>329.054</w:t>
      </w:r>
    </w:p>
    <w:p w:rsidR="00F33E0A" w:rsidRPr="00B92ABE" w:rsidRDefault="00F33E0A" w:rsidP="00F33E0A">
      <w:pPr>
        <w:spacing w:after="0" w:line="240" w:lineRule="auto"/>
        <w:jc w:val="center"/>
        <w:rPr>
          <w:b/>
          <w:i/>
          <w:lang w:val="es-MX"/>
        </w:rPr>
      </w:pPr>
    </w:p>
    <w:p w:rsidR="00C82218" w:rsidRDefault="00C82218" w:rsidP="004771BC">
      <w:pPr>
        <w:spacing w:after="0" w:line="240" w:lineRule="auto"/>
        <w:rPr>
          <w:bCs/>
          <w:sz w:val="36"/>
          <w:szCs w:val="36"/>
          <w:lang w:val="es-MX"/>
        </w:rPr>
      </w:pPr>
    </w:p>
    <w:p w:rsidR="00E05202" w:rsidRPr="005C2AD2" w:rsidRDefault="00E05202" w:rsidP="00E05202">
      <w:pPr>
        <w:spacing w:after="0" w:line="240" w:lineRule="auto"/>
        <w:jc w:val="center"/>
        <w:rPr>
          <w:rFonts w:ascii="Arial" w:hAnsi="Arial" w:cs="Arial"/>
          <w:bCs/>
          <w:i/>
          <w:sz w:val="36"/>
          <w:szCs w:val="36"/>
          <w:lang w:val="es-MX"/>
        </w:rPr>
      </w:pPr>
      <w:r w:rsidRPr="005C2AD2">
        <w:rPr>
          <w:rFonts w:ascii="Arial" w:hAnsi="Arial" w:cs="Arial"/>
          <w:bCs/>
          <w:i/>
          <w:sz w:val="36"/>
          <w:szCs w:val="36"/>
          <w:lang w:val="es-MX"/>
        </w:rPr>
        <w:t xml:space="preserve">[Aprobado por Resolución DNCP N° 4371 de fecha 16 de diciembre de 2016] </w:t>
      </w:r>
    </w:p>
    <w:p w:rsidR="00EA3A19" w:rsidRPr="00B92ABE" w:rsidRDefault="00EA3A19" w:rsidP="00C82218">
      <w:pPr>
        <w:spacing w:after="0" w:line="240" w:lineRule="auto"/>
        <w:jc w:val="both"/>
        <w:rPr>
          <w:b/>
          <w:i/>
          <w:lang w:val="es-MX"/>
        </w:rPr>
      </w:pPr>
    </w:p>
    <w:p w:rsidR="00EA3A19" w:rsidRDefault="00EA3A19" w:rsidP="00C82218">
      <w:pPr>
        <w:spacing w:after="0" w:line="240" w:lineRule="auto"/>
        <w:jc w:val="both"/>
        <w:rPr>
          <w:b/>
          <w:i/>
        </w:rPr>
      </w:pPr>
    </w:p>
    <w:p w:rsidR="00846427" w:rsidRDefault="00846427" w:rsidP="00C82218">
      <w:pPr>
        <w:spacing w:after="0" w:line="240" w:lineRule="auto"/>
        <w:jc w:val="both"/>
        <w:rPr>
          <w:b/>
          <w:i/>
        </w:rPr>
      </w:pPr>
    </w:p>
    <w:p w:rsidR="00EA3A19" w:rsidRDefault="00EA3A19" w:rsidP="00C82218">
      <w:pPr>
        <w:spacing w:after="0" w:line="240" w:lineRule="auto"/>
        <w:jc w:val="both"/>
        <w:rPr>
          <w:b/>
          <w:i/>
        </w:rPr>
      </w:pPr>
    </w:p>
    <w:p w:rsidR="00CB3D66" w:rsidRDefault="00CB3D66" w:rsidP="00C82218">
      <w:pPr>
        <w:spacing w:after="0" w:line="240" w:lineRule="auto"/>
        <w:jc w:val="both"/>
        <w:rPr>
          <w:b/>
          <w:i/>
        </w:rPr>
      </w:pPr>
    </w:p>
    <w:p w:rsidR="00CB3D66" w:rsidRDefault="00CB3D66" w:rsidP="00C82218">
      <w:pPr>
        <w:spacing w:after="0" w:line="240" w:lineRule="auto"/>
        <w:jc w:val="both"/>
        <w:rPr>
          <w:b/>
          <w:i/>
        </w:rPr>
      </w:pPr>
    </w:p>
    <w:p w:rsidR="00CB3D66" w:rsidRDefault="00CB3D66" w:rsidP="00C82218">
      <w:pPr>
        <w:spacing w:after="0" w:line="240" w:lineRule="auto"/>
        <w:jc w:val="both"/>
        <w:rPr>
          <w:b/>
          <w:i/>
        </w:rPr>
      </w:pPr>
    </w:p>
    <w:p w:rsidR="001E55FC" w:rsidRDefault="001E55FC" w:rsidP="00C82218">
      <w:pPr>
        <w:spacing w:after="0" w:line="240" w:lineRule="auto"/>
        <w:jc w:val="both"/>
        <w:rPr>
          <w:b/>
          <w:i/>
        </w:rPr>
      </w:pPr>
    </w:p>
    <w:p w:rsidR="001E55FC" w:rsidRDefault="001E55FC" w:rsidP="00C82218">
      <w:pPr>
        <w:spacing w:after="0" w:line="240" w:lineRule="auto"/>
        <w:jc w:val="both"/>
        <w:rPr>
          <w:b/>
          <w:i/>
        </w:rPr>
      </w:pPr>
    </w:p>
    <w:p w:rsidR="00B92ABE" w:rsidRDefault="00B92ABE" w:rsidP="00C82218">
      <w:pPr>
        <w:spacing w:after="0" w:line="240" w:lineRule="auto"/>
        <w:jc w:val="both"/>
        <w:rPr>
          <w:b/>
          <w:i/>
        </w:rPr>
      </w:pPr>
    </w:p>
    <w:p w:rsidR="00AA3AA2" w:rsidRPr="00CC3664" w:rsidRDefault="00AA3AA2" w:rsidP="005863AC">
      <w:pPr>
        <w:suppressAutoHyphens/>
        <w:spacing w:after="0" w:line="100" w:lineRule="atLeast"/>
        <w:jc w:val="center"/>
        <w:rPr>
          <w:b/>
          <w:kern w:val="2"/>
          <w:sz w:val="36"/>
        </w:rPr>
      </w:pPr>
      <w:r w:rsidRPr="00CC3664">
        <w:rPr>
          <w:b/>
          <w:kern w:val="2"/>
          <w:sz w:val="36"/>
        </w:rPr>
        <w:t>PREFACIO</w:t>
      </w:r>
    </w:p>
    <w:p w:rsidR="00AA3AA2" w:rsidRPr="00CC3664" w:rsidRDefault="00AA3AA2" w:rsidP="00C82218">
      <w:pPr>
        <w:spacing w:after="0" w:line="240" w:lineRule="auto"/>
        <w:jc w:val="both"/>
        <w:rPr>
          <w:b/>
          <w:i/>
        </w:rPr>
      </w:pPr>
    </w:p>
    <w:p w:rsidR="00A91DD5" w:rsidRDefault="00A91DD5" w:rsidP="00A91DD5">
      <w:pPr>
        <w:spacing w:before="240" w:after="240" w:line="240" w:lineRule="auto"/>
        <w:jc w:val="both"/>
        <w:rPr>
          <w:rFonts w:cs="Arial"/>
          <w:i/>
          <w:sz w:val="28"/>
          <w:szCs w:val="20"/>
          <w:lang w:val="es-ES"/>
        </w:rPr>
      </w:pPr>
      <w:r>
        <w:rPr>
          <w:rFonts w:cs="Arial"/>
          <w:i/>
          <w:sz w:val="28"/>
          <w:szCs w:val="20"/>
          <w:lang w:val="es-ES"/>
        </w:rPr>
        <w:t xml:space="preserve">[Esta </w:t>
      </w:r>
      <w:r w:rsidRPr="00CC3664">
        <w:rPr>
          <w:rFonts w:cs="Arial"/>
          <w:i/>
          <w:sz w:val="28"/>
          <w:szCs w:val="20"/>
          <w:lang w:val="es-ES"/>
        </w:rPr>
        <w:t xml:space="preserve">Carta de Invitación estándar </w:t>
      </w:r>
      <w:r>
        <w:rPr>
          <w:rFonts w:cs="Arial"/>
          <w:i/>
          <w:sz w:val="28"/>
          <w:szCs w:val="20"/>
          <w:lang w:val="es-ES"/>
        </w:rPr>
        <w:t xml:space="preserve">es de uso obligatorio para la preparación y ejecución de </w:t>
      </w:r>
      <w:r w:rsidRPr="00CC3664">
        <w:rPr>
          <w:rFonts w:cs="Arial"/>
          <w:i/>
          <w:sz w:val="28"/>
          <w:szCs w:val="20"/>
          <w:lang w:val="es-ES"/>
        </w:rPr>
        <w:t xml:space="preserve">procedimientos de Contratación Directa </w:t>
      </w:r>
      <w:r>
        <w:rPr>
          <w:rFonts w:cs="Arial"/>
          <w:i/>
          <w:sz w:val="28"/>
          <w:szCs w:val="20"/>
          <w:lang w:val="es-ES"/>
        </w:rPr>
        <w:t>de a</w:t>
      </w:r>
      <w:r w:rsidRPr="00CC3664">
        <w:rPr>
          <w:rFonts w:cs="Arial"/>
          <w:i/>
          <w:sz w:val="28"/>
          <w:szCs w:val="20"/>
          <w:lang w:val="es-ES"/>
        </w:rPr>
        <w:t xml:space="preserve">dquisición de Bienes y/o </w:t>
      </w:r>
      <w:r>
        <w:rPr>
          <w:rFonts w:cs="Arial"/>
          <w:i/>
          <w:sz w:val="28"/>
          <w:szCs w:val="20"/>
          <w:lang w:val="es-ES"/>
        </w:rPr>
        <w:t>p</w:t>
      </w:r>
      <w:r w:rsidRPr="00CC3664">
        <w:rPr>
          <w:rFonts w:cs="Arial"/>
          <w:i/>
          <w:sz w:val="28"/>
          <w:szCs w:val="20"/>
          <w:lang w:val="es-ES"/>
        </w:rPr>
        <w:t>restación de Servicios</w:t>
      </w:r>
      <w:r>
        <w:rPr>
          <w:rFonts w:cs="Arial"/>
          <w:i/>
          <w:sz w:val="28"/>
          <w:szCs w:val="20"/>
          <w:lang w:val="es-ES"/>
        </w:rPr>
        <w:t xml:space="preserve"> que realicen los Organismos y Entidades</w:t>
      </w:r>
      <w:r w:rsidR="00846427">
        <w:rPr>
          <w:rFonts w:cs="Arial"/>
          <w:i/>
          <w:sz w:val="28"/>
          <w:szCs w:val="20"/>
          <w:lang w:val="es-ES"/>
        </w:rPr>
        <w:t xml:space="preserve"> </w:t>
      </w:r>
      <w:r>
        <w:rPr>
          <w:rFonts w:cs="Arial"/>
          <w:i/>
          <w:sz w:val="28"/>
          <w:szCs w:val="20"/>
          <w:lang w:val="es-ES"/>
        </w:rPr>
        <w:t xml:space="preserve">del Estado y las Municipalidades </w:t>
      </w:r>
      <w:r w:rsidRPr="00CC3664">
        <w:rPr>
          <w:rFonts w:cs="Arial"/>
          <w:i/>
          <w:sz w:val="28"/>
          <w:szCs w:val="20"/>
          <w:lang w:val="es-ES"/>
        </w:rPr>
        <w:t>a través del procedimiento ordinario de contratación</w:t>
      </w:r>
      <w:r>
        <w:rPr>
          <w:rFonts w:cs="Arial"/>
          <w:i/>
          <w:sz w:val="28"/>
          <w:szCs w:val="20"/>
          <w:lang w:val="es-ES"/>
        </w:rPr>
        <w:t xml:space="preserve"> previsto en el artículo 34 de la Ley </w:t>
      </w:r>
      <w:r w:rsidRPr="00CC3664">
        <w:rPr>
          <w:rFonts w:cs="Arial"/>
          <w:i/>
          <w:sz w:val="28"/>
          <w:szCs w:val="20"/>
          <w:lang w:val="es-ES"/>
        </w:rPr>
        <w:t>Nº 2.051/03, su modificatoria, Decretos y Resoluciones reglamentarias,</w:t>
      </w:r>
      <w:r>
        <w:rPr>
          <w:rFonts w:cs="Arial"/>
          <w:i/>
          <w:sz w:val="28"/>
          <w:szCs w:val="20"/>
          <w:lang w:val="es-ES"/>
        </w:rPr>
        <w:t xml:space="preserve"> y cuando sean ejecutados por la vía de excepción conforme al artículo 33 del mismo cuerpo legal.</w:t>
      </w:r>
    </w:p>
    <w:p w:rsidR="00A91DD5" w:rsidRPr="00CC3664" w:rsidRDefault="00A91DD5" w:rsidP="00A91DD5">
      <w:pPr>
        <w:spacing w:before="240" w:after="240" w:line="240" w:lineRule="auto"/>
        <w:jc w:val="both"/>
        <w:rPr>
          <w:rFonts w:cs="Arial"/>
          <w:i/>
          <w:sz w:val="28"/>
          <w:szCs w:val="20"/>
          <w:lang w:val="es-ES"/>
        </w:rPr>
      </w:pPr>
      <w:r w:rsidRPr="00CC3664">
        <w:rPr>
          <w:rFonts w:cs="Arial"/>
          <w:i/>
          <w:sz w:val="28"/>
          <w:szCs w:val="20"/>
          <w:lang w:val="es-ES"/>
        </w:rPr>
        <w:t>Esta Carta de Invitación Estándar proporciona información relevante para la preparación de las ofertas, apertura y evaluación de las mismas, adjudicación y ejecución de los contratos.</w:t>
      </w:r>
      <w:r>
        <w:rPr>
          <w:rFonts w:cs="Arial"/>
          <w:i/>
          <w:sz w:val="28"/>
          <w:szCs w:val="20"/>
          <w:lang w:val="es-ES"/>
        </w:rPr>
        <w:t xml:space="preserve"> Además constituyen </w:t>
      </w:r>
      <w:r w:rsidRPr="00CC3664">
        <w:rPr>
          <w:rFonts w:cs="Arial"/>
          <w:i/>
          <w:sz w:val="28"/>
          <w:szCs w:val="20"/>
          <w:lang w:val="es-ES"/>
        </w:rPr>
        <w:t>reglas generales de participación y el marco conceptual e interpretativo de la contratación.</w:t>
      </w:r>
    </w:p>
    <w:p w:rsidR="00AA3AA2" w:rsidRPr="005863AC" w:rsidRDefault="00AA3AA2" w:rsidP="005863AC">
      <w:pPr>
        <w:spacing w:before="240" w:after="240" w:line="240" w:lineRule="auto"/>
        <w:jc w:val="both"/>
        <w:rPr>
          <w:rFonts w:cs="Arial"/>
          <w:i/>
          <w:sz w:val="28"/>
          <w:szCs w:val="20"/>
          <w:lang w:val="es-ES"/>
        </w:rPr>
      </w:pPr>
      <w:r w:rsidRPr="00CC3664">
        <w:rPr>
          <w:rFonts w:cs="Arial"/>
          <w:i/>
          <w:sz w:val="28"/>
          <w:szCs w:val="20"/>
          <w:lang w:val="es-ES"/>
        </w:rPr>
        <w:t>En la preparación de la carta de invitación</w:t>
      </w:r>
      <w:r w:rsidR="00A91DD5">
        <w:rPr>
          <w:rFonts w:cs="Arial"/>
          <w:i/>
          <w:sz w:val="28"/>
          <w:szCs w:val="20"/>
          <w:lang w:val="es-ES"/>
        </w:rPr>
        <w:t xml:space="preserve"> particular</w:t>
      </w:r>
      <w:r w:rsidRPr="00CC3664">
        <w:rPr>
          <w:rFonts w:cs="Arial"/>
          <w:i/>
          <w:sz w:val="28"/>
          <w:szCs w:val="20"/>
          <w:lang w:val="es-ES"/>
        </w:rPr>
        <w:t xml:space="preserve">, la Convocante no podrá eliminar o modificar las cláusulas </w:t>
      </w:r>
      <w:r w:rsidR="00A91DD5">
        <w:rPr>
          <w:rFonts w:cs="Arial"/>
          <w:i/>
          <w:sz w:val="28"/>
          <w:szCs w:val="20"/>
          <w:lang w:val="es-ES"/>
        </w:rPr>
        <w:t xml:space="preserve">estándar contenidas </w:t>
      </w:r>
      <w:r w:rsidRPr="00CC3664">
        <w:rPr>
          <w:rFonts w:cs="Arial"/>
          <w:i/>
          <w:sz w:val="28"/>
          <w:szCs w:val="20"/>
          <w:lang w:val="es-ES"/>
        </w:rPr>
        <w:t xml:space="preserve">en este documento, sino completarlas conforme a las indicaciones en cursiva y corchetes. Si no se utilizará alguna de ellas debe indicarse que no aplican. </w:t>
      </w:r>
      <w:r w:rsidR="00A91DD5">
        <w:rPr>
          <w:rFonts w:cs="Arial"/>
          <w:i/>
          <w:sz w:val="28"/>
          <w:szCs w:val="20"/>
          <w:lang w:val="es-ES"/>
        </w:rPr>
        <w:t xml:space="preserve">Todo el contenido estándar </w:t>
      </w:r>
      <w:r w:rsidRPr="00CC3664">
        <w:rPr>
          <w:rFonts w:cs="Arial"/>
          <w:i/>
          <w:sz w:val="28"/>
          <w:szCs w:val="20"/>
          <w:lang w:val="es-ES"/>
        </w:rPr>
        <w:t>únicamente puede ser modificad</w:t>
      </w:r>
      <w:r w:rsidR="00A91DD5">
        <w:rPr>
          <w:rFonts w:cs="Arial"/>
          <w:i/>
          <w:sz w:val="28"/>
          <w:szCs w:val="20"/>
          <w:lang w:val="es-ES"/>
        </w:rPr>
        <w:t>o</w:t>
      </w:r>
      <w:r w:rsidRPr="00CC3664">
        <w:rPr>
          <w:rFonts w:cs="Arial"/>
          <w:i/>
          <w:sz w:val="28"/>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Pr>
          <w:rFonts w:cs="Arial"/>
          <w:i/>
          <w:sz w:val="28"/>
          <w:szCs w:val="20"/>
          <w:lang w:val="es-ES"/>
        </w:rPr>
        <w:t>]</w:t>
      </w:r>
    </w:p>
    <w:p w:rsidR="00AA3AA2" w:rsidRPr="005863AC" w:rsidRDefault="00AA3AA2" w:rsidP="00C82218">
      <w:pPr>
        <w:spacing w:after="0" w:line="240" w:lineRule="auto"/>
        <w:jc w:val="both"/>
        <w:rPr>
          <w:b/>
          <w:i/>
          <w:sz w:val="24"/>
          <w:lang w:val="es-ES"/>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112CA" w:rsidRDefault="00A112CA"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CB3D66" w:rsidRDefault="00CB3D66" w:rsidP="00C82218">
      <w:pPr>
        <w:spacing w:after="0" w:line="240" w:lineRule="auto"/>
        <w:jc w:val="both"/>
        <w:rPr>
          <w:b/>
          <w:i/>
        </w:rPr>
      </w:pPr>
    </w:p>
    <w:p w:rsidR="00AA3AA2" w:rsidRPr="00CC3664" w:rsidRDefault="00AA3AA2" w:rsidP="00CC3664">
      <w:pPr>
        <w:suppressAutoHyphens/>
        <w:spacing w:after="0" w:line="100" w:lineRule="atLeast"/>
        <w:jc w:val="center"/>
        <w:rPr>
          <w:b/>
          <w:kern w:val="2"/>
          <w:sz w:val="36"/>
          <w:szCs w:val="36"/>
        </w:rPr>
      </w:pPr>
      <w:r w:rsidRPr="00CC3664">
        <w:rPr>
          <w:b/>
          <w:kern w:val="2"/>
          <w:sz w:val="36"/>
          <w:szCs w:val="36"/>
        </w:rPr>
        <w:t>CARTA DE INVITACIÓN Y ANEXOS</w:t>
      </w:r>
    </w:p>
    <w:p w:rsidR="00AA3AA2" w:rsidRPr="00DF547D" w:rsidRDefault="00AA3AA2" w:rsidP="00C82218">
      <w:pPr>
        <w:spacing w:after="0" w:line="240" w:lineRule="auto"/>
        <w:jc w:val="both"/>
        <w:rPr>
          <w:b/>
          <w:i/>
        </w:rPr>
      </w:pPr>
    </w:p>
    <w:p w:rsidR="00AA3AA2" w:rsidRPr="00DF547D" w:rsidRDefault="00AA3AA2" w:rsidP="00AA3AA2">
      <w:pPr>
        <w:suppressAutoHyphens/>
        <w:spacing w:after="0" w:line="100" w:lineRule="atLeast"/>
        <w:jc w:val="right"/>
        <w:rPr>
          <w:kern w:val="2"/>
        </w:rPr>
      </w:pPr>
    </w:p>
    <w:p w:rsidR="00AA3AA2" w:rsidRPr="00DF547D" w:rsidRDefault="00846427" w:rsidP="00AA3AA2">
      <w:pPr>
        <w:suppressAutoHyphens/>
        <w:spacing w:after="0" w:line="100" w:lineRule="atLeast"/>
        <w:jc w:val="right"/>
        <w:rPr>
          <w:kern w:val="2"/>
        </w:rPr>
      </w:pPr>
      <w:r>
        <w:rPr>
          <w:kern w:val="2"/>
        </w:rPr>
        <w:t xml:space="preserve">Asunción, </w:t>
      </w:r>
      <w:r w:rsidR="00EC2E35">
        <w:rPr>
          <w:kern w:val="2"/>
        </w:rPr>
        <w:t xml:space="preserve">     </w:t>
      </w:r>
      <w:r>
        <w:rPr>
          <w:kern w:val="2"/>
        </w:rPr>
        <w:t xml:space="preserve"> de </w:t>
      </w:r>
      <w:r w:rsidR="0021124A">
        <w:rPr>
          <w:kern w:val="2"/>
        </w:rPr>
        <w:t xml:space="preserve">abril </w:t>
      </w:r>
      <w:r>
        <w:rPr>
          <w:kern w:val="2"/>
        </w:rPr>
        <w:t>de 2</w:t>
      </w:r>
      <w:r w:rsidR="007B6E1A">
        <w:rPr>
          <w:kern w:val="2"/>
        </w:rPr>
        <w:t>.</w:t>
      </w:r>
      <w:r>
        <w:rPr>
          <w:kern w:val="2"/>
        </w:rPr>
        <w:t>01</w:t>
      </w:r>
      <w:r w:rsidR="0021124A">
        <w:rPr>
          <w:kern w:val="2"/>
        </w:rPr>
        <w:t>7</w:t>
      </w:r>
    </w:p>
    <w:p w:rsidR="00AA3AA2" w:rsidRPr="00DF547D" w:rsidRDefault="00AA3AA2" w:rsidP="00AA3AA2">
      <w:pPr>
        <w:suppressAutoHyphens/>
        <w:spacing w:after="0" w:line="100" w:lineRule="atLeast"/>
        <w:rPr>
          <w:kern w:val="2"/>
        </w:rPr>
      </w:pPr>
    </w:p>
    <w:p w:rsidR="00AA3AA2" w:rsidRPr="00DF547D" w:rsidRDefault="00AA3AA2" w:rsidP="00AA3AA2">
      <w:pPr>
        <w:suppressAutoHyphens/>
        <w:spacing w:after="0" w:line="100" w:lineRule="atLeast"/>
        <w:rPr>
          <w:kern w:val="2"/>
        </w:rPr>
      </w:pPr>
      <w:r w:rsidRPr="00DF547D">
        <w:rPr>
          <w:kern w:val="2"/>
        </w:rPr>
        <w:t>Señor</w:t>
      </w:r>
      <w:r w:rsidR="004771BC">
        <w:rPr>
          <w:kern w:val="2"/>
        </w:rPr>
        <w:t>es</w:t>
      </w:r>
    </w:p>
    <w:p w:rsidR="00AA3AA2" w:rsidRPr="004771BC" w:rsidRDefault="00AA3AA2" w:rsidP="00AA3AA2">
      <w:pPr>
        <w:suppressAutoHyphens/>
        <w:spacing w:after="0" w:line="100" w:lineRule="atLeast"/>
        <w:rPr>
          <w:b/>
          <w:i/>
          <w:kern w:val="2"/>
        </w:rPr>
      </w:pPr>
      <w:r w:rsidRPr="004771BC">
        <w:rPr>
          <w:b/>
          <w:i/>
          <w:kern w:val="2"/>
        </w:rPr>
        <w:t xml:space="preserve"> </w:t>
      </w:r>
      <w:r w:rsidR="004771BC" w:rsidRPr="004771BC">
        <w:rPr>
          <w:b/>
          <w:i/>
          <w:kern w:val="2"/>
        </w:rPr>
        <w:t>OFERENTES</w:t>
      </w:r>
    </w:p>
    <w:p w:rsidR="00AA3AA2" w:rsidRPr="00DF547D" w:rsidRDefault="00AA3AA2" w:rsidP="00AA3AA2">
      <w:pPr>
        <w:suppressAutoHyphens/>
        <w:spacing w:after="0" w:line="100" w:lineRule="atLeast"/>
        <w:rPr>
          <w:kern w:val="2"/>
          <w:u w:val="single"/>
        </w:rPr>
      </w:pPr>
      <w:r w:rsidRPr="00DF547D">
        <w:rPr>
          <w:kern w:val="2"/>
          <w:u w:val="single"/>
        </w:rPr>
        <w:t>Presente</w:t>
      </w:r>
    </w:p>
    <w:p w:rsidR="00AA3AA2" w:rsidRPr="00DF547D" w:rsidRDefault="00AA3AA2" w:rsidP="00AA3AA2">
      <w:pPr>
        <w:suppressAutoHyphens/>
        <w:spacing w:after="0" w:line="100" w:lineRule="atLeast"/>
        <w:rPr>
          <w:kern w:val="2"/>
          <w:u w:val="single"/>
        </w:rPr>
      </w:pPr>
    </w:p>
    <w:p w:rsidR="00AA3AA2" w:rsidRPr="004771BC" w:rsidRDefault="00AA3AA2" w:rsidP="00BF3298">
      <w:pPr>
        <w:jc w:val="both"/>
        <w:rPr>
          <w:rFonts w:ascii="Calibri" w:hAnsi="Calibri" w:cs="Calibri"/>
          <w:b/>
          <w:lang w:val="es-MX"/>
        </w:rPr>
      </w:pPr>
      <w:r w:rsidRPr="00DF547D">
        <w:rPr>
          <w:kern w:val="2"/>
        </w:rPr>
        <w:t xml:space="preserve">Tenemos el agrado de dirigirnos a Ud. con el objeto de invitarlo a participar en el procedimiento de Contratación Directa </w:t>
      </w:r>
      <w:r w:rsidR="002A54D9">
        <w:rPr>
          <w:kern w:val="2"/>
        </w:rPr>
        <w:t xml:space="preserve">Plurianual </w:t>
      </w:r>
      <w:r w:rsidR="00757622">
        <w:rPr>
          <w:kern w:val="2"/>
        </w:rPr>
        <w:t xml:space="preserve">Ad Referéndum </w:t>
      </w:r>
      <w:r w:rsidRPr="00DF547D">
        <w:rPr>
          <w:kern w:val="2"/>
        </w:rPr>
        <w:t>N°</w:t>
      </w:r>
      <w:r w:rsidR="00400BD2">
        <w:rPr>
          <w:kern w:val="2"/>
        </w:rPr>
        <w:t xml:space="preserve"> </w:t>
      </w:r>
      <w:r w:rsidR="00757622">
        <w:rPr>
          <w:kern w:val="2"/>
        </w:rPr>
        <w:t>01</w:t>
      </w:r>
      <w:r w:rsidR="00707D8B">
        <w:rPr>
          <w:kern w:val="2"/>
        </w:rPr>
        <w:t>/201</w:t>
      </w:r>
      <w:r w:rsidR="0021124A">
        <w:rPr>
          <w:kern w:val="2"/>
        </w:rPr>
        <w:t>7</w:t>
      </w:r>
      <w:r w:rsidR="00EA3A19">
        <w:rPr>
          <w:kern w:val="2"/>
        </w:rPr>
        <w:t xml:space="preserve"> con ID N° </w:t>
      </w:r>
      <w:r w:rsidR="00757622">
        <w:rPr>
          <w:kern w:val="2"/>
        </w:rPr>
        <w:t>329.054</w:t>
      </w:r>
      <w:r w:rsidR="00EA3A19">
        <w:rPr>
          <w:kern w:val="2"/>
        </w:rPr>
        <w:t xml:space="preserve"> </w:t>
      </w:r>
      <w:r w:rsidRPr="00DF547D">
        <w:rPr>
          <w:kern w:val="2"/>
        </w:rPr>
        <w:t xml:space="preserve">para </w:t>
      </w:r>
      <w:r w:rsidR="00400BD2">
        <w:rPr>
          <w:kern w:val="2"/>
        </w:rPr>
        <w:t xml:space="preserve">el </w:t>
      </w:r>
      <w:r w:rsidR="004771BC" w:rsidRPr="00F34798">
        <w:rPr>
          <w:rFonts w:ascii="Calibri" w:hAnsi="Calibri" w:cs="Calibri"/>
          <w:b/>
          <w:lang w:val="es-MX"/>
        </w:rPr>
        <w:t>“</w:t>
      </w:r>
      <w:r w:rsidR="00757622">
        <w:rPr>
          <w:rFonts w:ascii="Calibri" w:hAnsi="Calibri" w:cs="Calibri"/>
          <w:b/>
          <w:lang w:val="es-MX"/>
        </w:rPr>
        <w:t>Adquisición de Obsequios protocolares</w:t>
      </w:r>
      <w:r w:rsidR="004771BC">
        <w:rPr>
          <w:rFonts w:ascii="Calibri" w:hAnsi="Calibri" w:cs="Calibri"/>
          <w:b/>
          <w:lang w:val="es-MX"/>
        </w:rPr>
        <w:t>”</w:t>
      </w:r>
      <w:r w:rsidR="004771BC" w:rsidRPr="00F34798">
        <w:rPr>
          <w:rFonts w:ascii="Calibri" w:hAnsi="Calibri" w:cs="Calibri"/>
          <w:b/>
          <w:lang w:val="es-MX"/>
        </w:rPr>
        <w:t>-</w:t>
      </w:r>
    </w:p>
    <w:p w:rsidR="00AA3AA2" w:rsidRPr="00DF547D" w:rsidRDefault="00AA3AA2" w:rsidP="00BF3298">
      <w:pPr>
        <w:suppressAutoHyphens/>
        <w:spacing w:after="0" w:line="100" w:lineRule="atLeast"/>
        <w:jc w:val="both"/>
        <w:rPr>
          <w:kern w:val="2"/>
        </w:rPr>
      </w:pPr>
      <w:r w:rsidRPr="00DF547D">
        <w:rPr>
          <w:kern w:val="2"/>
        </w:rPr>
        <w:t xml:space="preserve">La oferta deberá ajustarse a las condiciones del presente procedimiento de contratación, establecidas en los siguientes documentos que se adjuntan: </w:t>
      </w:r>
    </w:p>
    <w:p w:rsidR="00AA3AA2" w:rsidRPr="00DF547D" w:rsidRDefault="00AA3AA2" w:rsidP="00AA3AA2">
      <w:pPr>
        <w:suppressAutoHyphens/>
        <w:spacing w:after="0" w:line="100" w:lineRule="atLeast"/>
        <w:jc w:val="both"/>
        <w:rPr>
          <w:kern w:val="2"/>
        </w:rPr>
      </w:pPr>
    </w:p>
    <w:p w:rsidR="00AA3AA2" w:rsidRPr="00626F10" w:rsidRDefault="00AA3AA2" w:rsidP="00AA3AA2">
      <w:pPr>
        <w:suppressAutoHyphens/>
        <w:spacing w:after="0" w:line="100" w:lineRule="atLeast"/>
        <w:ind w:left="1134" w:hanging="1134"/>
        <w:jc w:val="both"/>
        <w:rPr>
          <w:b/>
          <w:kern w:val="2"/>
        </w:rPr>
      </w:pPr>
      <w:r w:rsidRPr="00626F10">
        <w:rPr>
          <w:b/>
          <w:kern w:val="2"/>
        </w:rPr>
        <w:t xml:space="preserve">Anexo A. </w:t>
      </w:r>
      <w:r w:rsidRPr="00626F10">
        <w:rPr>
          <w:b/>
          <w:kern w:val="2"/>
        </w:rPr>
        <w:tab/>
        <w:t>Generalidades.</w:t>
      </w:r>
    </w:p>
    <w:p w:rsidR="00AA3AA2" w:rsidRPr="00626F10" w:rsidRDefault="00AA3AA2" w:rsidP="00AA3AA2">
      <w:pPr>
        <w:suppressAutoHyphens/>
        <w:spacing w:after="0" w:line="100" w:lineRule="atLeast"/>
        <w:ind w:left="1134" w:hanging="1134"/>
        <w:jc w:val="both"/>
        <w:rPr>
          <w:b/>
          <w:kern w:val="2"/>
        </w:rPr>
      </w:pPr>
      <w:r w:rsidRPr="00626F10">
        <w:rPr>
          <w:b/>
          <w:kern w:val="2"/>
        </w:rPr>
        <w:t xml:space="preserve">Anexo B. </w:t>
      </w:r>
      <w:r w:rsidRPr="00626F10">
        <w:rPr>
          <w:b/>
          <w:kern w:val="2"/>
        </w:rPr>
        <w:tab/>
        <w:t>Datos de l</w:t>
      </w:r>
      <w:r w:rsidR="007D2766" w:rsidRPr="00626F10">
        <w:rPr>
          <w:b/>
          <w:kern w:val="2"/>
        </w:rPr>
        <w:t>a Contratación (DDL</w:t>
      </w:r>
      <w:r w:rsidR="00A040A2" w:rsidRPr="00626F10">
        <w:rPr>
          <w:b/>
          <w:kern w:val="2"/>
        </w:rPr>
        <w:t>C</w:t>
      </w:r>
      <w:r w:rsidRPr="00626F10">
        <w:rPr>
          <w:b/>
          <w:kern w:val="2"/>
        </w:rPr>
        <w:t>)</w:t>
      </w:r>
    </w:p>
    <w:p w:rsidR="00AA3AA2" w:rsidRPr="00626F10" w:rsidRDefault="00AA3AA2" w:rsidP="00AA3AA2">
      <w:pPr>
        <w:suppressAutoHyphens/>
        <w:spacing w:after="0" w:line="100" w:lineRule="atLeast"/>
        <w:ind w:left="1134" w:hanging="1134"/>
        <w:jc w:val="both"/>
        <w:rPr>
          <w:b/>
          <w:kern w:val="2"/>
        </w:rPr>
      </w:pPr>
      <w:r w:rsidRPr="00626F10">
        <w:rPr>
          <w:b/>
          <w:kern w:val="2"/>
        </w:rPr>
        <w:t xml:space="preserve">Anexo C. </w:t>
      </w:r>
      <w:r w:rsidRPr="00626F10">
        <w:rPr>
          <w:b/>
          <w:kern w:val="2"/>
        </w:rPr>
        <w:tab/>
        <w:t>Especificaciones técnicas de los bienes o servicios a ser adquiridos.</w:t>
      </w:r>
    </w:p>
    <w:p w:rsidR="00AA3AA2" w:rsidRPr="00626F10" w:rsidRDefault="00AA3AA2" w:rsidP="00AA3AA2">
      <w:pPr>
        <w:suppressAutoHyphens/>
        <w:spacing w:after="0" w:line="100" w:lineRule="atLeast"/>
        <w:ind w:left="1134" w:hanging="1134"/>
        <w:jc w:val="both"/>
        <w:rPr>
          <w:b/>
          <w:kern w:val="2"/>
        </w:rPr>
      </w:pPr>
      <w:r w:rsidRPr="00626F10">
        <w:rPr>
          <w:b/>
          <w:kern w:val="2"/>
        </w:rPr>
        <w:t xml:space="preserve">Anexo D. </w:t>
      </w:r>
      <w:r w:rsidRPr="00626F10">
        <w:rPr>
          <w:b/>
          <w:kern w:val="2"/>
        </w:rPr>
        <w:tab/>
        <w:t>Formularios.</w:t>
      </w:r>
    </w:p>
    <w:p w:rsidR="00173C9E" w:rsidRPr="00626F10" w:rsidRDefault="00173C9E" w:rsidP="00AA3AA2">
      <w:pPr>
        <w:suppressAutoHyphens/>
        <w:spacing w:after="0" w:line="100" w:lineRule="atLeast"/>
        <w:ind w:left="1134" w:hanging="1134"/>
        <w:jc w:val="both"/>
        <w:rPr>
          <w:b/>
          <w:kern w:val="2"/>
        </w:rPr>
      </w:pPr>
      <w:r w:rsidRPr="00626F10">
        <w:rPr>
          <w:b/>
          <w:kern w:val="2"/>
        </w:rPr>
        <w:t>Anexo E.</w:t>
      </w:r>
      <w:r w:rsidRPr="00626F10">
        <w:rPr>
          <w:b/>
          <w:kern w:val="2"/>
        </w:rPr>
        <w:tab/>
        <w:t>Documentos de la Oferta y para firma del contrato o emisión de Orden de Compra.</w:t>
      </w:r>
    </w:p>
    <w:p w:rsidR="00AA3AA2" w:rsidRPr="00DF547D" w:rsidRDefault="00AA3AA2" w:rsidP="00AA3AA2">
      <w:pPr>
        <w:suppressAutoHyphens/>
        <w:spacing w:after="0" w:line="100" w:lineRule="atLeast"/>
        <w:ind w:left="960" w:hanging="960"/>
        <w:jc w:val="both"/>
        <w:rPr>
          <w:kern w:val="2"/>
        </w:rPr>
      </w:pPr>
    </w:p>
    <w:p w:rsidR="00BF3298" w:rsidRDefault="00BF3298" w:rsidP="00AA3AA2">
      <w:pPr>
        <w:suppressAutoHyphens/>
        <w:spacing w:after="0" w:line="100" w:lineRule="atLeast"/>
        <w:jc w:val="both"/>
        <w:rPr>
          <w:kern w:val="2"/>
        </w:rPr>
      </w:pPr>
    </w:p>
    <w:p w:rsidR="00AA3AA2" w:rsidRPr="00DF547D" w:rsidRDefault="00AA3AA2" w:rsidP="00AA3AA2">
      <w:pPr>
        <w:suppressAutoHyphens/>
        <w:spacing w:after="0" w:line="100" w:lineRule="atLeast"/>
        <w:jc w:val="both"/>
        <w:rPr>
          <w:kern w:val="2"/>
        </w:rPr>
      </w:pPr>
      <w:r w:rsidRPr="00DF547D">
        <w:rPr>
          <w:kern w:val="2"/>
        </w:rPr>
        <w:t>Atentamente,</w:t>
      </w:r>
    </w:p>
    <w:p w:rsidR="00AA3AA2" w:rsidRPr="00DF547D" w:rsidRDefault="00AA3AA2" w:rsidP="00AA3AA2">
      <w:pPr>
        <w:suppressAutoHyphens/>
        <w:spacing w:after="0" w:line="100" w:lineRule="atLeast"/>
        <w:ind w:left="720"/>
        <w:jc w:val="both"/>
        <w:rPr>
          <w:kern w:val="2"/>
        </w:rPr>
      </w:pPr>
    </w:p>
    <w:p w:rsidR="004B59A6" w:rsidRDefault="004B59A6" w:rsidP="00C82218">
      <w:pPr>
        <w:spacing w:after="0" w:line="240" w:lineRule="auto"/>
        <w:jc w:val="both"/>
        <w:rPr>
          <w:kern w:val="2"/>
        </w:rPr>
      </w:pPr>
    </w:p>
    <w:p w:rsidR="004771BC" w:rsidRPr="00BF3298" w:rsidRDefault="00F609E9" w:rsidP="004771BC">
      <w:pPr>
        <w:pStyle w:val="Sinespaciado"/>
        <w:ind w:left="4248" w:firstLine="708"/>
        <w:rPr>
          <w:lang w:val="es-ES"/>
        </w:rPr>
      </w:pPr>
      <w:r>
        <w:rPr>
          <w:b/>
          <w:lang w:val="es-ES"/>
        </w:rPr>
        <w:t xml:space="preserve">           </w:t>
      </w:r>
      <w:r w:rsidRPr="00BF3298">
        <w:rPr>
          <w:lang w:val="es-ES"/>
        </w:rPr>
        <w:t>Lic. Reinaldo Maciel</w:t>
      </w:r>
    </w:p>
    <w:p w:rsidR="004771BC" w:rsidRPr="00BF3298" w:rsidRDefault="00F609E9" w:rsidP="004771BC">
      <w:pPr>
        <w:pStyle w:val="Sinespaciado"/>
        <w:ind w:left="4956" w:firstLine="708"/>
      </w:pPr>
      <w:r w:rsidRPr="00BF3298">
        <w:t xml:space="preserve">        </w:t>
      </w:r>
      <w:r w:rsidR="004771BC" w:rsidRPr="00BF3298">
        <w:t>Director</w:t>
      </w:r>
    </w:p>
    <w:p w:rsidR="004771BC" w:rsidRPr="00BF3298" w:rsidRDefault="004771BC" w:rsidP="004771BC">
      <w:pPr>
        <w:pStyle w:val="Sinespaciado"/>
        <w:ind w:left="4248" w:firstLine="708"/>
      </w:pPr>
      <w:r w:rsidRPr="00BF3298">
        <w:t>Unidad Operativa de Contrataciones</w:t>
      </w:r>
    </w:p>
    <w:p w:rsidR="004771BC" w:rsidRPr="00BF3298" w:rsidRDefault="004771BC" w:rsidP="004771BC">
      <w:pPr>
        <w:spacing w:after="0" w:line="240" w:lineRule="auto"/>
        <w:rPr>
          <w:i/>
        </w:rPr>
      </w:pPr>
    </w:p>
    <w:p w:rsidR="004B59A6" w:rsidRPr="00CA7145" w:rsidRDefault="004B59A6" w:rsidP="00C82218">
      <w:pPr>
        <w:spacing w:after="0" w:line="240" w:lineRule="auto"/>
        <w:jc w:val="both"/>
        <w:rPr>
          <w:b/>
          <w:i/>
        </w:rPr>
      </w:pPr>
    </w:p>
    <w:p w:rsidR="00C82218" w:rsidRDefault="00C82218" w:rsidP="00C82218">
      <w:pPr>
        <w:spacing w:after="0" w:line="240" w:lineRule="auto"/>
        <w:jc w:val="center"/>
        <w:rPr>
          <w:rFonts w:cs="Arial"/>
          <w:u w:val="single"/>
          <w:lang w:val="es-ES"/>
        </w:rPr>
      </w:pPr>
    </w:p>
    <w:p w:rsidR="0099500D" w:rsidRPr="005863AC" w:rsidRDefault="0099500D" w:rsidP="005863AC">
      <w:pPr>
        <w:spacing w:after="0" w:line="240" w:lineRule="auto"/>
        <w:rPr>
          <w:rFonts w:cs="Arial"/>
          <w:b/>
          <w:sz w:val="40"/>
          <w:szCs w:val="40"/>
        </w:rPr>
      </w:pPr>
    </w:p>
    <w:p w:rsidR="0099500D" w:rsidRDefault="0099500D" w:rsidP="00C82218">
      <w:pPr>
        <w:spacing w:after="0" w:line="240" w:lineRule="auto"/>
        <w:jc w:val="center"/>
        <w:rPr>
          <w:rFonts w:cs="Arial"/>
          <w:b/>
          <w:sz w:val="40"/>
          <w:szCs w:val="40"/>
          <w:lang w:val="es-ES"/>
        </w:rPr>
      </w:pPr>
    </w:p>
    <w:p w:rsidR="0099500D" w:rsidRDefault="0099500D" w:rsidP="00C82218">
      <w:pPr>
        <w:spacing w:after="0" w:line="240" w:lineRule="auto"/>
        <w:jc w:val="center"/>
        <w:rPr>
          <w:rFonts w:cs="Arial"/>
          <w:b/>
          <w:sz w:val="40"/>
          <w:szCs w:val="40"/>
          <w:lang w:val="es-ES"/>
        </w:rPr>
      </w:pPr>
    </w:p>
    <w:p w:rsidR="00D921D3" w:rsidRDefault="00D921D3" w:rsidP="00DC1A29">
      <w:pPr>
        <w:spacing w:before="120" w:after="120" w:line="240" w:lineRule="auto"/>
        <w:jc w:val="center"/>
        <w:rPr>
          <w:rFonts w:cs="Arial"/>
          <w:b/>
          <w:sz w:val="40"/>
          <w:szCs w:val="40"/>
          <w:lang w:val="es-ES"/>
        </w:rPr>
      </w:pPr>
      <w:r>
        <w:rPr>
          <w:rFonts w:cs="Arial"/>
          <w:b/>
          <w:sz w:val="40"/>
          <w:szCs w:val="40"/>
          <w:lang w:val="es-ES"/>
        </w:rPr>
        <w:lastRenderedPageBreak/>
        <w:t xml:space="preserve">Anexo </w:t>
      </w:r>
      <w:r w:rsidR="0099500D">
        <w:rPr>
          <w:rFonts w:cs="Arial"/>
          <w:b/>
          <w:sz w:val="40"/>
          <w:szCs w:val="40"/>
          <w:lang w:val="es-ES"/>
        </w:rPr>
        <w:t>A</w:t>
      </w:r>
    </w:p>
    <w:p w:rsidR="00EF1548" w:rsidRDefault="00814337" w:rsidP="005863AC">
      <w:pPr>
        <w:spacing w:before="120" w:after="120" w:line="240" w:lineRule="auto"/>
        <w:jc w:val="center"/>
        <w:rPr>
          <w:rFonts w:cs="Arial"/>
          <w:b/>
          <w:sz w:val="40"/>
          <w:szCs w:val="40"/>
          <w:lang w:val="es-ES"/>
        </w:rPr>
      </w:pPr>
      <w:r w:rsidRPr="006B0D43">
        <w:rPr>
          <w:rFonts w:cs="Arial"/>
          <w:b/>
          <w:sz w:val="40"/>
          <w:szCs w:val="40"/>
          <w:lang w:val="es-ES"/>
        </w:rPr>
        <w:t>Generalidades</w:t>
      </w:r>
    </w:p>
    <w:p w:rsidR="00626F10" w:rsidRDefault="00626F10" w:rsidP="00E7573F">
      <w:pPr>
        <w:pStyle w:val="Prrafodelista"/>
        <w:numPr>
          <w:ilvl w:val="0"/>
          <w:numId w:val="5"/>
        </w:numPr>
        <w:tabs>
          <w:tab w:val="left" w:pos="426"/>
        </w:tabs>
        <w:spacing w:before="120" w:after="120"/>
        <w:ind w:left="0" w:firstLine="0"/>
        <w:contextualSpacing w:val="0"/>
        <w:jc w:val="both"/>
        <w:rPr>
          <w:sz w:val="20"/>
          <w:lang w:val="es-ES"/>
        </w:rPr>
      </w:pPr>
      <w:r w:rsidRPr="00AE233C">
        <w:rPr>
          <w:b/>
          <w:sz w:val="20"/>
          <w:u w:val="single"/>
          <w:lang w:val="es-ES"/>
        </w:rPr>
        <w:t>Fraude y Corrupción:</w:t>
      </w:r>
    </w:p>
    <w:p w:rsidR="00C82218" w:rsidRPr="005863AC"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5863AC"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Si se comprueba que un funcionario público, o quien actúe en su lugar, y/o el Oferente o adjudicatario propuesto en un proceso de contratación, ha incurrido en prácticas fraudulentas o corruptas, la Convocante deberá:</w:t>
      </w:r>
      <w:r w:rsidR="00F609E9">
        <w:rPr>
          <w:sz w:val="20"/>
          <w:lang w:val="es-ES"/>
        </w:rPr>
        <w:t xml:space="preserve"> </w:t>
      </w:r>
      <w:r w:rsidRPr="005863AC">
        <w:rPr>
          <w:sz w:val="20"/>
          <w:lang w:val="es-ES"/>
        </w:rPr>
        <w:t>a) Descalificar cualquier oferta y/o rechazar cualquier propuesta de adjudicación relacionada con el proceso de adquisición o contratación de que se trate; y/o;</w:t>
      </w:r>
      <w:r w:rsidR="00F609E9">
        <w:rPr>
          <w:sz w:val="20"/>
          <w:lang w:val="es-ES"/>
        </w:rPr>
        <w:t xml:space="preserve"> </w:t>
      </w:r>
      <w:r w:rsidRPr="005863AC">
        <w:rPr>
          <w:sz w:val="20"/>
          <w:lang w:val="es-ES"/>
        </w:rPr>
        <w:t>b) Remitir los antecedentes del oferente directamente involucrado en las prácticas fraudulentas o corruptivas, a la Dirección Nacional de Contrataciones Públicas, a los efectos de la aplicación de las sanciones previstas.</w:t>
      </w:r>
      <w:r w:rsidR="00F609E9">
        <w:rPr>
          <w:sz w:val="20"/>
          <w:lang w:val="es-ES"/>
        </w:rPr>
        <w:t xml:space="preserve"> </w:t>
      </w:r>
      <w:r w:rsidRPr="005863AC">
        <w:rPr>
          <w:sz w:val="20"/>
          <w:lang w:val="es-ES"/>
        </w:rPr>
        <w:t>c) Presentar la denuncia penal ante las instancias correspondientes si el hecho conocido se encontrare tipificado en la legislación penal.</w:t>
      </w:r>
    </w:p>
    <w:p w:rsidR="00C82218" w:rsidRPr="005863AC" w:rsidRDefault="00AB53A6" w:rsidP="009F536E">
      <w:pPr>
        <w:pStyle w:val="Prrafodelista"/>
        <w:tabs>
          <w:tab w:val="left" w:pos="426"/>
        </w:tabs>
        <w:spacing w:before="120" w:after="120"/>
        <w:ind w:left="0"/>
        <w:contextualSpacing w:val="0"/>
        <w:jc w:val="both"/>
        <w:rPr>
          <w:sz w:val="20"/>
          <w:lang w:val="es-ES"/>
        </w:rPr>
      </w:pPr>
      <w:r w:rsidRPr="005863AC">
        <w:rPr>
          <w:sz w:val="20"/>
          <w:lang w:val="es-ES"/>
        </w:rPr>
        <w:t>Los hechos de f</w:t>
      </w:r>
      <w:r w:rsidR="00C82218" w:rsidRPr="005863AC">
        <w:rPr>
          <w:sz w:val="20"/>
          <w:lang w:val="es-ES"/>
        </w:rPr>
        <w:t>raude y corrupción comprenden actos como:</w:t>
      </w:r>
    </w:p>
    <w:p w:rsidR="00AA3AA2" w:rsidRPr="005863AC" w:rsidRDefault="00C82218" w:rsidP="00E7573F">
      <w:pPr>
        <w:pStyle w:val="Prrafodelista"/>
        <w:numPr>
          <w:ilvl w:val="0"/>
          <w:numId w:val="6"/>
        </w:numPr>
        <w:spacing w:before="120" w:after="120"/>
        <w:ind w:left="567" w:hanging="283"/>
        <w:contextualSpacing w:val="0"/>
        <w:jc w:val="both"/>
        <w:rPr>
          <w:sz w:val="20"/>
          <w:lang w:val="es-ES"/>
        </w:rPr>
      </w:pPr>
      <w:r w:rsidRPr="005863AC">
        <w:rPr>
          <w:sz w:val="20"/>
          <w:lang w:val="es-ES"/>
        </w:rPr>
        <w:t>ofrecer, dar, recibir o solicitar, directa o indirectamente, cualquier cosa de valor para influenciar las acciones de otra parte;</w:t>
      </w:r>
    </w:p>
    <w:p w:rsidR="00AA3AA2" w:rsidRPr="005863AC" w:rsidRDefault="005B153B" w:rsidP="00E7573F">
      <w:pPr>
        <w:pStyle w:val="Prrafodelista"/>
        <w:numPr>
          <w:ilvl w:val="0"/>
          <w:numId w:val="6"/>
        </w:numPr>
        <w:spacing w:before="120" w:after="120"/>
        <w:ind w:left="567" w:hanging="283"/>
        <w:contextualSpacing w:val="0"/>
        <w:jc w:val="both"/>
        <w:rPr>
          <w:sz w:val="20"/>
          <w:lang w:val="es-ES"/>
        </w:rPr>
      </w:pPr>
      <w:r w:rsidRPr="005863AC">
        <w:rPr>
          <w:sz w:val="20"/>
          <w:lang w:val="es-ES"/>
        </w:rPr>
        <w:t>Cualquier</w:t>
      </w:r>
      <w:r w:rsidR="00C82218" w:rsidRPr="005863AC">
        <w:rPr>
          <w:sz w:val="20"/>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5863AC" w:rsidRDefault="005B153B" w:rsidP="00E7573F">
      <w:pPr>
        <w:pStyle w:val="Prrafodelista"/>
        <w:numPr>
          <w:ilvl w:val="0"/>
          <w:numId w:val="6"/>
        </w:numPr>
        <w:spacing w:before="120" w:after="120"/>
        <w:ind w:left="567" w:hanging="283"/>
        <w:contextualSpacing w:val="0"/>
        <w:jc w:val="both"/>
        <w:rPr>
          <w:sz w:val="20"/>
          <w:lang w:val="es-ES"/>
        </w:rPr>
      </w:pPr>
      <w:r w:rsidRPr="005863AC">
        <w:rPr>
          <w:sz w:val="20"/>
          <w:lang w:val="es-ES"/>
        </w:rPr>
        <w:t>Perjudicar</w:t>
      </w:r>
      <w:r w:rsidR="00C82218" w:rsidRPr="005863AC">
        <w:rPr>
          <w:sz w:val="20"/>
          <w:lang w:val="es-ES"/>
        </w:rPr>
        <w:t xml:space="preserve"> o causar daño, o amenazar con perjudicar o causar daño, directa o indirectamente, a cualquier parte o a sus bienes para influenciar las acciones de una parte;</w:t>
      </w:r>
    </w:p>
    <w:p w:rsidR="00AA3AA2" w:rsidRPr="005863AC" w:rsidRDefault="005B153B" w:rsidP="00E7573F">
      <w:pPr>
        <w:pStyle w:val="Prrafodelista"/>
        <w:numPr>
          <w:ilvl w:val="0"/>
          <w:numId w:val="6"/>
        </w:numPr>
        <w:spacing w:before="120" w:after="120"/>
        <w:ind w:left="567" w:hanging="283"/>
        <w:contextualSpacing w:val="0"/>
        <w:jc w:val="both"/>
        <w:rPr>
          <w:sz w:val="20"/>
          <w:lang w:val="es-ES"/>
        </w:rPr>
      </w:pPr>
      <w:r w:rsidRPr="005863AC">
        <w:rPr>
          <w:sz w:val="20"/>
          <w:lang w:val="es-ES"/>
        </w:rPr>
        <w:t>Colusión</w:t>
      </w:r>
      <w:r w:rsidR="00C82218" w:rsidRPr="005863AC">
        <w:rPr>
          <w:sz w:val="20"/>
          <w:lang w:val="es-ES"/>
        </w:rPr>
        <w:t xml:space="preserve"> o acuerdo entre dos o más partes realizado con la intención de alcanzar un propósito inapropiado, incluyendo influenciar en forma inapropiada las acciones de otra parte</w:t>
      </w:r>
      <w:r w:rsidR="0057393C" w:rsidRPr="005863AC">
        <w:rPr>
          <w:sz w:val="20"/>
          <w:lang w:val="es-ES"/>
        </w:rPr>
        <w:t xml:space="preserve">; </w:t>
      </w:r>
    </w:p>
    <w:p w:rsidR="00C82218" w:rsidRPr="005863AC" w:rsidRDefault="00C82218" w:rsidP="00E7573F">
      <w:pPr>
        <w:pStyle w:val="Prrafodelista"/>
        <w:numPr>
          <w:ilvl w:val="0"/>
          <w:numId w:val="6"/>
        </w:numPr>
        <w:spacing w:before="120" w:after="120"/>
        <w:ind w:left="567" w:hanging="283"/>
        <w:contextualSpacing w:val="0"/>
        <w:jc w:val="both"/>
        <w:rPr>
          <w:sz w:val="20"/>
          <w:lang w:val="es-ES"/>
        </w:rPr>
      </w:pPr>
      <w:r w:rsidRPr="005863AC">
        <w:rPr>
          <w:sz w:val="20"/>
          <w:lang w:val="es-ES"/>
        </w:rPr>
        <w:t>Cualquier otro acto considerado como tal en la legislación vigente.</w:t>
      </w:r>
    </w:p>
    <w:p w:rsidR="00626F10" w:rsidRPr="00CB7FF9"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CB7FF9">
        <w:rPr>
          <w:b/>
          <w:sz w:val="20"/>
          <w:u w:val="single"/>
          <w:lang w:val="es-ES"/>
        </w:rPr>
        <w:t>Integridad</w:t>
      </w:r>
    </w:p>
    <w:p w:rsidR="00C82218" w:rsidRPr="005863AC"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Los Oferentes deberán declarar que por sí mismos o a través de interpósita persona, se abstendrán de adoptar conductas orientadas a que los funcionarios o empleados de la</w:t>
      </w:r>
      <w:r w:rsidR="00B92ABE">
        <w:rPr>
          <w:sz w:val="20"/>
          <w:lang w:val="es-ES"/>
        </w:rPr>
        <w:t xml:space="preserve"> </w:t>
      </w:r>
      <w:r w:rsidRPr="005863AC">
        <w:rPr>
          <w:sz w:val="20"/>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B7FF9" w:rsidRDefault="00626F10" w:rsidP="00E7573F">
      <w:pPr>
        <w:pStyle w:val="Prrafodelista"/>
        <w:numPr>
          <w:ilvl w:val="0"/>
          <w:numId w:val="5"/>
        </w:numPr>
        <w:tabs>
          <w:tab w:val="left" w:pos="426"/>
        </w:tabs>
        <w:spacing w:before="120" w:after="120"/>
        <w:ind w:left="0" w:firstLine="0"/>
        <w:contextualSpacing w:val="0"/>
        <w:jc w:val="both"/>
        <w:rPr>
          <w:b/>
          <w:sz w:val="20"/>
          <w:lang w:val="es-ES"/>
        </w:rPr>
      </w:pPr>
      <w:r w:rsidRPr="00CB7FF9">
        <w:rPr>
          <w:b/>
          <w:sz w:val="20"/>
          <w:u w:val="single"/>
          <w:lang w:val="es-ES"/>
        </w:rPr>
        <w:t>Condiciones de Participación</w:t>
      </w:r>
    </w:p>
    <w:p w:rsidR="00C82218"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D34891" w:rsidRPr="005863AC" w:rsidRDefault="00D34891" w:rsidP="00626F10">
      <w:pPr>
        <w:pStyle w:val="Prrafodelista"/>
        <w:tabs>
          <w:tab w:val="left" w:pos="426"/>
        </w:tabs>
        <w:spacing w:before="120" w:after="120"/>
        <w:ind w:left="0"/>
        <w:contextualSpacing w:val="0"/>
        <w:jc w:val="both"/>
        <w:rPr>
          <w:sz w:val="20"/>
          <w:lang w:val="es-ES"/>
        </w:rPr>
      </w:pPr>
    </w:p>
    <w:p w:rsidR="00626F10" w:rsidRPr="008626FA"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8626FA">
        <w:rPr>
          <w:b/>
          <w:sz w:val="20"/>
          <w:u w:val="single"/>
          <w:lang w:val="es-ES"/>
        </w:rPr>
        <w:lastRenderedPageBreak/>
        <w:t>Prohibición de Negociar</w:t>
      </w:r>
      <w:r>
        <w:rPr>
          <w:b/>
          <w:sz w:val="20"/>
          <w:u w:val="single"/>
          <w:lang w:val="es-ES"/>
        </w:rPr>
        <w:t xml:space="preserve"> (Art. 20, inciso f, Ley N° 2051/03)</w:t>
      </w:r>
    </w:p>
    <w:p w:rsidR="00C82218"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 xml:space="preserve">Ninguna de las condiciones contenidas en las bases y condiciones de la Contratación Directa, así como en las ofertas presentadas por los participantes </w:t>
      </w:r>
      <w:r w:rsidR="005B153B" w:rsidRPr="005863AC">
        <w:rPr>
          <w:sz w:val="20"/>
          <w:lang w:val="es-ES"/>
        </w:rPr>
        <w:t>podrá</w:t>
      </w:r>
      <w:r w:rsidRPr="005863AC">
        <w:rPr>
          <w:sz w:val="20"/>
          <w:lang w:val="es-ES"/>
        </w:rPr>
        <w:t xml:space="preserve"> ser </w:t>
      </w:r>
      <w:r w:rsidR="005B153B" w:rsidRPr="005863AC">
        <w:rPr>
          <w:sz w:val="20"/>
          <w:lang w:val="es-ES"/>
        </w:rPr>
        <w:t>negociada</w:t>
      </w:r>
      <w:r w:rsidRPr="005863AC">
        <w:rPr>
          <w:sz w:val="20"/>
          <w:lang w:val="es-ES"/>
        </w:rPr>
        <w:t>.</w:t>
      </w:r>
    </w:p>
    <w:p w:rsidR="00626F10" w:rsidRPr="008626FA"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8626FA">
        <w:rPr>
          <w:b/>
          <w:sz w:val="20"/>
          <w:u w:val="single"/>
          <w:lang w:val="es-ES"/>
        </w:rPr>
        <w:t>Protestas</w:t>
      </w:r>
    </w:p>
    <w:p w:rsidR="00C82218" w:rsidRPr="005863AC"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Las personas interesadas podrán protestar por escrito ante la Dirección Nacional de</w:t>
      </w:r>
      <w:r w:rsidR="00B92ABE">
        <w:rPr>
          <w:sz w:val="20"/>
          <w:lang w:val="es-ES"/>
        </w:rPr>
        <w:t xml:space="preserve"> </w:t>
      </w:r>
      <w:r w:rsidRPr="005863AC">
        <w:rPr>
          <w:sz w:val="20"/>
          <w:lang w:val="es-ES"/>
        </w:rPr>
        <w:t>Contrataciones Públicas, contra los actos que contravengan las disposiciones que rijan la materia objeto de este documento, dentro de los diez (10) días hábiles siguientes a aquél en que éste ocurra o el Oferente tenga o deba haber tenido conocimiento del acto impugnado.</w:t>
      </w:r>
    </w:p>
    <w:p w:rsidR="00626F10" w:rsidRPr="008626FA"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8626FA">
        <w:rPr>
          <w:b/>
          <w:sz w:val="20"/>
          <w:u w:val="single"/>
          <w:lang w:val="es-ES"/>
        </w:rPr>
        <w:t>Denuncias</w:t>
      </w:r>
    </w:p>
    <w:p w:rsidR="00C82218"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8626FA"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8626FA">
        <w:rPr>
          <w:b/>
          <w:sz w:val="20"/>
          <w:u w:val="single"/>
          <w:lang w:val="es-ES"/>
        </w:rPr>
        <w:t>Solución de Controversias</w:t>
      </w:r>
    </w:p>
    <w:p w:rsidR="000B3799" w:rsidRPr="000B3799" w:rsidRDefault="000B3799" w:rsidP="00626F10">
      <w:pPr>
        <w:pStyle w:val="Prrafodelista"/>
        <w:tabs>
          <w:tab w:val="left" w:pos="426"/>
        </w:tabs>
        <w:spacing w:before="120" w:after="120"/>
        <w:ind w:left="0"/>
        <w:contextualSpacing w:val="0"/>
        <w:jc w:val="both"/>
        <w:rPr>
          <w:sz w:val="20"/>
          <w:lang w:val="es-ES"/>
        </w:rPr>
      </w:pPr>
      <w:r>
        <w:rPr>
          <w:sz w:val="20"/>
          <w:lang w:val="es-ES"/>
        </w:rPr>
        <w:t xml:space="preserve">Los interesados podrán recurrir al procedimiento de Avenimiento, </w:t>
      </w:r>
      <w:r w:rsidRPr="000B3799">
        <w:rPr>
          <w:sz w:val="20"/>
          <w:lang w:val="es-ES"/>
        </w:rPr>
        <w:t>previsto en el Título Octavo, Capítulo Segundo de la Ley N° 2051/03 “De Contrataciones Públicas”</w:t>
      </w:r>
      <w:r>
        <w:rPr>
          <w:sz w:val="20"/>
          <w:lang w:val="es-ES"/>
        </w:rPr>
        <w:t>, como mecanismo de solución de diferendos.</w:t>
      </w:r>
    </w:p>
    <w:p w:rsidR="000B3799" w:rsidRPr="005863AC" w:rsidRDefault="000B3799" w:rsidP="00626F10">
      <w:pPr>
        <w:pStyle w:val="Prrafodelista"/>
        <w:tabs>
          <w:tab w:val="left" w:pos="426"/>
        </w:tabs>
        <w:spacing w:before="120" w:after="120"/>
        <w:ind w:left="0"/>
        <w:contextualSpacing w:val="0"/>
        <w:jc w:val="both"/>
        <w:rPr>
          <w:sz w:val="20"/>
          <w:lang w:val="es-ES"/>
        </w:rPr>
      </w:pPr>
      <w:r>
        <w:rPr>
          <w:sz w:val="20"/>
          <w:lang w:val="es-ES"/>
        </w:rPr>
        <w:t xml:space="preserve">Como resultado del procedimiento de contratación derivado del presente documento, las partes someterán sus diferendos, además, a </w:t>
      </w:r>
      <w:r w:rsidR="00E537CA">
        <w:rPr>
          <w:sz w:val="20"/>
          <w:lang w:val="es-ES"/>
        </w:rPr>
        <w:t xml:space="preserve">la jurisdicción de </w:t>
      </w:r>
      <w:r>
        <w:rPr>
          <w:sz w:val="20"/>
          <w:lang w:val="es-ES"/>
        </w:rPr>
        <w:t>los Tribunales de la República del Paraguay.</w:t>
      </w:r>
    </w:p>
    <w:p w:rsidR="00626F10" w:rsidRPr="000D31E8" w:rsidRDefault="00626F10" w:rsidP="00E7573F">
      <w:pPr>
        <w:pStyle w:val="Prrafodelista"/>
        <w:numPr>
          <w:ilvl w:val="0"/>
          <w:numId w:val="5"/>
        </w:numPr>
        <w:tabs>
          <w:tab w:val="left" w:pos="426"/>
        </w:tabs>
        <w:spacing w:before="120" w:after="120"/>
        <w:ind w:left="0" w:firstLine="0"/>
        <w:contextualSpacing w:val="0"/>
        <w:jc w:val="both"/>
        <w:rPr>
          <w:b/>
          <w:sz w:val="20"/>
          <w:szCs w:val="20"/>
          <w:u w:val="single"/>
          <w:lang w:val="es-ES"/>
        </w:rPr>
      </w:pPr>
      <w:r>
        <w:rPr>
          <w:b/>
          <w:sz w:val="20"/>
          <w:szCs w:val="20"/>
          <w:u w:val="single"/>
          <w:lang w:val="es-ES"/>
        </w:rPr>
        <w:t>Documentos complementarios</w:t>
      </w:r>
    </w:p>
    <w:p w:rsidR="00626F10" w:rsidRDefault="006761E4" w:rsidP="00626F10">
      <w:pPr>
        <w:pStyle w:val="Prrafodelista"/>
        <w:tabs>
          <w:tab w:val="left" w:pos="426"/>
        </w:tabs>
        <w:spacing w:before="120" w:after="120"/>
        <w:ind w:left="0"/>
        <w:contextualSpacing w:val="0"/>
        <w:jc w:val="both"/>
        <w:rPr>
          <w:sz w:val="20"/>
          <w:lang w:val="es-ES"/>
        </w:rPr>
      </w:pPr>
      <w:r>
        <w:rPr>
          <w:sz w:val="20"/>
          <w:lang w:val="es-ES"/>
        </w:rPr>
        <w:t>En</w:t>
      </w:r>
      <w:r w:rsidR="005F6D7A">
        <w:rPr>
          <w:sz w:val="20"/>
          <w:lang w:val="es-ES"/>
        </w:rPr>
        <w:t xml:space="preserve"> todo lo que </w:t>
      </w:r>
      <w:r>
        <w:rPr>
          <w:sz w:val="20"/>
          <w:lang w:val="es-ES"/>
        </w:rPr>
        <w:t xml:space="preserve">no </w:t>
      </w:r>
      <w:r w:rsidR="005F6D7A">
        <w:rPr>
          <w:sz w:val="20"/>
          <w:lang w:val="es-ES"/>
        </w:rPr>
        <w:t>esté expresamente indicado</w:t>
      </w:r>
      <w:r>
        <w:rPr>
          <w:sz w:val="20"/>
          <w:lang w:val="es-ES"/>
        </w:rPr>
        <w:t xml:space="preserve"> en esta Carta de Invitación</w:t>
      </w:r>
      <w:r w:rsidR="005F6D7A">
        <w:rPr>
          <w:sz w:val="20"/>
          <w:lang w:val="es-ES"/>
        </w:rPr>
        <w:t xml:space="preserve"> sobre preparación, presentación, evaluación y adjudicación de ofertas</w:t>
      </w:r>
      <w:r>
        <w:rPr>
          <w:sz w:val="20"/>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Default="00626F10" w:rsidP="00626F10">
      <w:pPr>
        <w:pStyle w:val="Prrafodelista"/>
        <w:tabs>
          <w:tab w:val="left" w:pos="426"/>
        </w:tabs>
        <w:spacing w:before="120" w:after="120"/>
        <w:ind w:left="0"/>
        <w:contextualSpacing w:val="0"/>
        <w:jc w:val="both"/>
        <w:rPr>
          <w:sz w:val="20"/>
          <w:lang w:val="es-ES"/>
        </w:rPr>
      </w:pPr>
      <w:r w:rsidRPr="005863AC">
        <w:rPr>
          <w:sz w:val="20"/>
          <w:lang w:val="es-ES"/>
        </w:rPr>
        <w:t xml:space="preserve">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w:t>
      </w:r>
      <w:r>
        <w:rPr>
          <w:sz w:val="20"/>
          <w:lang w:val="es-ES"/>
        </w:rPr>
        <w:t>contratación públicas vigentes.</w:t>
      </w:r>
    </w:p>
    <w:p w:rsidR="00626F10" w:rsidRPr="00CB7FF9"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CB7FF9">
        <w:rPr>
          <w:b/>
          <w:sz w:val="20"/>
          <w:u w:val="single"/>
          <w:lang w:val="es-ES"/>
        </w:rPr>
        <w:t xml:space="preserve">Ausencia del </w:t>
      </w:r>
      <w:r>
        <w:rPr>
          <w:b/>
          <w:sz w:val="20"/>
          <w:u w:val="single"/>
          <w:lang w:val="es-ES"/>
        </w:rPr>
        <w:t>m</w:t>
      </w:r>
      <w:r w:rsidRPr="00CB7FF9">
        <w:rPr>
          <w:b/>
          <w:sz w:val="20"/>
          <w:u w:val="single"/>
          <w:lang w:val="es-ES"/>
        </w:rPr>
        <w:t>ínimo de Ofertas</w:t>
      </w:r>
    </w:p>
    <w:p w:rsidR="000D5C09" w:rsidRDefault="009C5465" w:rsidP="00626F10">
      <w:pPr>
        <w:pStyle w:val="Prrafodelista"/>
        <w:tabs>
          <w:tab w:val="left" w:pos="426"/>
        </w:tabs>
        <w:spacing w:before="120" w:after="120"/>
        <w:ind w:left="0"/>
        <w:contextualSpacing w:val="0"/>
        <w:jc w:val="both"/>
        <w:rPr>
          <w:sz w:val="20"/>
          <w:lang w:val="es-ES"/>
        </w:rPr>
      </w:pPr>
      <w:r>
        <w:rPr>
          <w:sz w:val="20"/>
          <w:lang w:val="es-ES"/>
        </w:rPr>
        <w:t xml:space="preserve">El procedimiento de prórroga de </w:t>
      </w:r>
      <w:r w:rsidR="000D5C09">
        <w:rPr>
          <w:sz w:val="20"/>
          <w:lang w:val="es-ES"/>
        </w:rPr>
        <w:t xml:space="preserve">presentación y apertura de ofertas </w:t>
      </w:r>
      <w:r>
        <w:rPr>
          <w:sz w:val="20"/>
          <w:lang w:val="es-ES"/>
        </w:rPr>
        <w:t xml:space="preserve">por ausencia del mínimo de ofertas requeridas, </w:t>
      </w:r>
      <w:r w:rsidR="000D5C09">
        <w:rPr>
          <w:sz w:val="20"/>
          <w:lang w:val="es-ES"/>
        </w:rPr>
        <w:t xml:space="preserve">estará sujeta a la reglamentación vigente dispuesta por la DNCP.   </w:t>
      </w:r>
    </w:p>
    <w:p w:rsidR="00626F10" w:rsidRPr="00CB7FF9"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CB7FF9">
        <w:rPr>
          <w:b/>
          <w:sz w:val="20"/>
          <w:u w:val="single"/>
          <w:lang w:val="es-ES"/>
        </w:rPr>
        <w:t>Declaración Jurada</w:t>
      </w:r>
    </w:p>
    <w:p w:rsidR="006B3670" w:rsidRPr="00ED7AA9" w:rsidRDefault="006B3670" w:rsidP="00626F10">
      <w:pPr>
        <w:pStyle w:val="Prrafodelista"/>
        <w:tabs>
          <w:tab w:val="left" w:pos="426"/>
        </w:tabs>
        <w:spacing w:before="120" w:after="120"/>
        <w:ind w:left="0"/>
        <w:contextualSpacing w:val="0"/>
        <w:jc w:val="both"/>
        <w:rPr>
          <w:sz w:val="20"/>
          <w:lang w:val="es-ES"/>
        </w:rPr>
      </w:pPr>
      <w:r w:rsidRPr="00ED7AA9">
        <w:rPr>
          <w:sz w:val="20"/>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ED7AA9">
        <w:rPr>
          <w:sz w:val="20"/>
          <w:lang w:val="es-ES"/>
        </w:rPr>
        <w:t>/o</w:t>
      </w:r>
      <w:r w:rsidRPr="00ED7AA9">
        <w:rPr>
          <w:sz w:val="20"/>
          <w:lang w:val="es-ES"/>
        </w:rPr>
        <w:t xml:space="preserve"> 3. En este caso, no será necesario que el Oferente presente además la misma garantía a través de póliza de caución y/o garantía bancaria.   </w:t>
      </w:r>
    </w:p>
    <w:p w:rsidR="00D921D3" w:rsidRDefault="00D921D3" w:rsidP="00DC1A29">
      <w:pPr>
        <w:spacing w:before="120" w:after="120" w:line="240" w:lineRule="auto"/>
        <w:jc w:val="center"/>
        <w:rPr>
          <w:rFonts w:cs="Arial"/>
          <w:b/>
          <w:sz w:val="40"/>
          <w:szCs w:val="40"/>
          <w:lang w:val="es-ES"/>
        </w:rPr>
      </w:pPr>
      <w:r w:rsidRPr="005863AC">
        <w:rPr>
          <w:rFonts w:cs="Arial"/>
          <w:b/>
          <w:sz w:val="40"/>
          <w:szCs w:val="40"/>
          <w:lang w:val="es-ES"/>
        </w:rPr>
        <w:lastRenderedPageBreak/>
        <w:t xml:space="preserve">Anexo </w:t>
      </w:r>
      <w:r w:rsidR="006B0D43" w:rsidRPr="006B0D43">
        <w:rPr>
          <w:rFonts w:cs="Arial"/>
          <w:b/>
          <w:sz w:val="40"/>
          <w:szCs w:val="40"/>
          <w:lang w:val="es-ES"/>
        </w:rPr>
        <w:t>B</w:t>
      </w:r>
    </w:p>
    <w:p w:rsidR="00814337" w:rsidRPr="006B0D43" w:rsidRDefault="0088453E" w:rsidP="0057393C">
      <w:pPr>
        <w:spacing w:after="0" w:line="240" w:lineRule="auto"/>
        <w:jc w:val="center"/>
        <w:rPr>
          <w:rFonts w:cs="Arial"/>
          <w:b/>
          <w:sz w:val="40"/>
          <w:szCs w:val="40"/>
          <w:lang w:val="es-ES"/>
        </w:rPr>
      </w:pPr>
      <w:r>
        <w:rPr>
          <w:rFonts w:cs="Arial"/>
          <w:b/>
          <w:sz w:val="40"/>
          <w:szCs w:val="40"/>
          <w:lang w:val="es-ES"/>
        </w:rPr>
        <w:t>Datos de la Contratación (DDL</w:t>
      </w:r>
      <w:r w:rsidR="00A040A2">
        <w:rPr>
          <w:rFonts w:cs="Arial"/>
          <w:b/>
          <w:sz w:val="40"/>
          <w:szCs w:val="40"/>
          <w:lang w:val="es-ES"/>
        </w:rPr>
        <w:t>C</w:t>
      </w:r>
      <w:r w:rsidR="00814337" w:rsidRPr="006B0D43">
        <w:rPr>
          <w:rFonts w:cs="Arial"/>
          <w:b/>
          <w:sz w:val="40"/>
          <w:szCs w:val="40"/>
          <w:lang w:val="es-ES"/>
        </w:rPr>
        <w:t>)</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i/>
          <w:sz w:val="20"/>
        </w:rPr>
      </w:pPr>
      <w:r w:rsidRPr="005863AC">
        <w:rPr>
          <w:rFonts w:cstheme="minorHAnsi"/>
          <w:b/>
          <w:sz w:val="20"/>
        </w:rPr>
        <w:t>La convocante es:</w:t>
      </w:r>
      <w:r w:rsidR="004771BC">
        <w:rPr>
          <w:rFonts w:cstheme="minorHAnsi"/>
          <w:i/>
          <w:sz w:val="20"/>
        </w:rPr>
        <w:t xml:space="preserve"> </w:t>
      </w:r>
      <w:r w:rsidR="004771BC" w:rsidRPr="004771BC">
        <w:rPr>
          <w:rFonts w:cstheme="minorHAnsi"/>
          <w:i/>
          <w:sz w:val="24"/>
          <w:szCs w:val="24"/>
        </w:rPr>
        <w:t>Secretaria de Emergencia Nacional</w:t>
      </w:r>
      <w:r w:rsidR="004771BC">
        <w:rPr>
          <w:rFonts w:cstheme="minorHAnsi"/>
          <w:i/>
          <w:sz w:val="20"/>
        </w:rPr>
        <w:t xml:space="preserve"> </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i/>
          <w:sz w:val="20"/>
        </w:rPr>
      </w:pPr>
      <w:r w:rsidRPr="004E69A3">
        <w:rPr>
          <w:rFonts w:cstheme="minorHAnsi"/>
          <w:b/>
          <w:sz w:val="20"/>
        </w:rPr>
        <w:t>La descripción y el número del llamado a Contratación Directa</w:t>
      </w:r>
      <w:r w:rsidR="00EA3A19">
        <w:rPr>
          <w:rFonts w:cstheme="minorHAnsi"/>
          <w:b/>
          <w:sz w:val="20"/>
        </w:rPr>
        <w:t xml:space="preserve"> </w:t>
      </w:r>
      <w:r w:rsidR="002A54D9">
        <w:rPr>
          <w:rFonts w:cstheme="minorHAnsi"/>
          <w:b/>
          <w:sz w:val="20"/>
        </w:rPr>
        <w:t>Plurianual</w:t>
      </w:r>
      <w:r w:rsidR="00F25A93">
        <w:rPr>
          <w:rFonts w:cstheme="minorHAnsi"/>
          <w:b/>
          <w:sz w:val="20"/>
        </w:rPr>
        <w:t xml:space="preserve">  Ad Referéndum</w:t>
      </w:r>
      <w:r w:rsidR="002A54D9">
        <w:rPr>
          <w:rFonts w:cstheme="minorHAnsi"/>
          <w:b/>
          <w:sz w:val="20"/>
        </w:rPr>
        <w:t xml:space="preserve"> </w:t>
      </w:r>
      <w:r w:rsidR="00EA3A19">
        <w:rPr>
          <w:rFonts w:cstheme="minorHAnsi"/>
          <w:b/>
          <w:sz w:val="20"/>
        </w:rPr>
        <w:t>N</w:t>
      </w:r>
      <w:r w:rsidR="00B92ABE">
        <w:rPr>
          <w:rFonts w:cstheme="minorHAnsi"/>
          <w:b/>
          <w:sz w:val="20"/>
        </w:rPr>
        <w:t xml:space="preserve">º </w:t>
      </w:r>
      <w:r w:rsidR="00F25A93">
        <w:rPr>
          <w:rFonts w:cstheme="minorHAnsi"/>
          <w:b/>
          <w:sz w:val="20"/>
        </w:rPr>
        <w:t>01</w:t>
      </w:r>
      <w:r w:rsidR="004771BC">
        <w:rPr>
          <w:rFonts w:cstheme="minorHAnsi"/>
          <w:b/>
          <w:sz w:val="20"/>
        </w:rPr>
        <w:t>/201</w:t>
      </w:r>
      <w:r w:rsidR="00186E87">
        <w:rPr>
          <w:rFonts w:cstheme="minorHAnsi"/>
          <w:b/>
          <w:sz w:val="20"/>
        </w:rPr>
        <w:t>7</w:t>
      </w:r>
      <w:r w:rsidR="004771BC">
        <w:rPr>
          <w:rFonts w:cstheme="minorHAnsi"/>
          <w:i/>
          <w:sz w:val="20"/>
        </w:rPr>
        <w:t xml:space="preserve"> </w:t>
      </w:r>
      <w:r w:rsidR="00DD63F8">
        <w:rPr>
          <w:rFonts w:cstheme="minorHAnsi"/>
          <w:i/>
          <w:sz w:val="20"/>
        </w:rPr>
        <w:t>“</w:t>
      </w:r>
      <w:r w:rsidR="00F25A93">
        <w:rPr>
          <w:rFonts w:cstheme="minorHAnsi"/>
          <w:i/>
          <w:sz w:val="20"/>
        </w:rPr>
        <w:t>Adquisición de obsequios protocolares</w:t>
      </w:r>
      <w:r w:rsidR="00DD63F8">
        <w:rPr>
          <w:rFonts w:cstheme="minorHAnsi"/>
          <w:i/>
          <w:sz w:val="20"/>
        </w:rPr>
        <w:t>”</w:t>
      </w:r>
      <w:r w:rsidR="00950E16">
        <w:rPr>
          <w:rFonts w:cstheme="minorHAnsi"/>
          <w:i/>
          <w:sz w:val="20"/>
        </w:rPr>
        <w:t>.</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4E69A3">
        <w:rPr>
          <w:rFonts w:cstheme="minorHAnsi"/>
          <w:b/>
          <w:sz w:val="20"/>
        </w:rPr>
        <w:t>El identificador del llamado en el Sistema de Información de las Contrataciones Públicas  (ID) es:</w:t>
      </w:r>
      <w:r w:rsidR="00492490">
        <w:rPr>
          <w:rFonts w:cstheme="minorHAnsi"/>
          <w:i/>
          <w:sz w:val="20"/>
        </w:rPr>
        <w:t xml:space="preserve"> </w:t>
      </w:r>
      <w:r w:rsidR="00F25A93">
        <w:rPr>
          <w:rFonts w:cstheme="minorHAnsi"/>
          <w:i/>
          <w:sz w:val="20"/>
        </w:rPr>
        <w:t>329.054</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4E69A3">
        <w:rPr>
          <w:rFonts w:cstheme="minorHAnsi"/>
          <w:b/>
          <w:sz w:val="20"/>
        </w:rPr>
        <w:t>El sistema de adjudicación de la presente licitación:</w:t>
      </w:r>
      <w:r w:rsidRPr="005863AC">
        <w:rPr>
          <w:rFonts w:cstheme="minorHAnsi"/>
          <w:i/>
          <w:sz w:val="20"/>
        </w:rPr>
        <w:t xml:space="preserve"> </w:t>
      </w:r>
      <w:r w:rsidR="00492490" w:rsidRPr="00492490">
        <w:rPr>
          <w:rFonts w:cstheme="minorHAnsi"/>
          <w:i/>
          <w:sz w:val="20"/>
        </w:rPr>
        <w:t xml:space="preserve">Por </w:t>
      </w:r>
      <w:r w:rsidR="00C45837">
        <w:rPr>
          <w:rFonts w:cstheme="minorHAnsi"/>
          <w:i/>
          <w:sz w:val="20"/>
        </w:rPr>
        <w:t>el TOTAL</w:t>
      </w:r>
      <w:r w:rsidR="00083987">
        <w:rPr>
          <w:rFonts w:cstheme="minorHAnsi"/>
          <w:i/>
          <w:sz w:val="20"/>
        </w:rPr>
        <w:t xml:space="preserve"> </w:t>
      </w:r>
      <w:r w:rsidR="00D61758">
        <w:rPr>
          <w:rFonts w:cstheme="minorHAnsi"/>
          <w:i/>
          <w:sz w:val="20"/>
        </w:rPr>
        <w:t xml:space="preserve"> </w:t>
      </w:r>
    </w:p>
    <w:p w:rsidR="00F25A93" w:rsidRPr="004457F2" w:rsidRDefault="004E69A3" w:rsidP="00F25A93">
      <w:pPr>
        <w:pStyle w:val="Prrafodelista"/>
        <w:numPr>
          <w:ilvl w:val="0"/>
          <w:numId w:val="7"/>
        </w:numPr>
        <w:spacing w:before="240" w:after="240" w:line="240" w:lineRule="auto"/>
        <w:ind w:left="284" w:hanging="284"/>
        <w:contextualSpacing w:val="0"/>
        <w:jc w:val="both"/>
        <w:rPr>
          <w:rFonts w:cstheme="minorHAnsi"/>
          <w:b/>
          <w:sz w:val="20"/>
        </w:rPr>
      </w:pPr>
      <w:r w:rsidRPr="00F25A93">
        <w:rPr>
          <w:rFonts w:cstheme="minorHAnsi"/>
          <w:b/>
          <w:sz w:val="20"/>
        </w:rPr>
        <w:t>Los rubros para esta Contratación Directa corresponden a la partida presupuestaria</w:t>
      </w:r>
      <w:r w:rsidR="00F25A93" w:rsidRPr="00F25A93">
        <w:rPr>
          <w:sz w:val="20"/>
          <w:szCs w:val="20"/>
        </w:rPr>
        <w:t xml:space="preserve"> </w:t>
      </w:r>
      <w:r w:rsidR="00F25A93" w:rsidRPr="004457F2">
        <w:rPr>
          <w:sz w:val="20"/>
          <w:szCs w:val="20"/>
        </w:rPr>
        <w:t>Los fondos para la presente Contratación, se encuentra supeditado a la reprogramación solicitada  en el rubro: 280  “</w:t>
      </w:r>
      <w:r w:rsidR="00F25A93" w:rsidRPr="004457F2">
        <w:rPr>
          <w:rFonts w:cstheme="minorHAnsi"/>
          <w:b/>
          <w:sz w:val="20"/>
        </w:rPr>
        <w:t xml:space="preserve">Otros Servicios en General” </w:t>
      </w:r>
      <w:r w:rsidR="00F25A93" w:rsidRPr="004457F2">
        <w:rPr>
          <w:sz w:val="20"/>
          <w:szCs w:val="20"/>
        </w:rPr>
        <w:t xml:space="preserve"> del Presupuesto General de la Nación con  </w:t>
      </w:r>
      <w:r w:rsidR="00F25A93" w:rsidRPr="004457F2">
        <w:rPr>
          <w:rFonts w:cstheme="minorHAnsi"/>
          <w:sz w:val="20"/>
        </w:rPr>
        <w:t>Fuente de financiamiento 10 “Recursos del Tesoro</w:t>
      </w:r>
      <w:r w:rsidR="00F25A93" w:rsidRPr="004457F2">
        <w:rPr>
          <w:sz w:val="20"/>
          <w:szCs w:val="20"/>
        </w:rPr>
        <w:t xml:space="preserve"> 2017. </w:t>
      </w:r>
    </w:p>
    <w:p w:rsidR="00960370" w:rsidRPr="00F25A93" w:rsidRDefault="00960370" w:rsidP="00F25A93">
      <w:pPr>
        <w:pStyle w:val="Prrafodelista"/>
        <w:spacing w:before="240" w:after="240" w:line="240" w:lineRule="auto"/>
        <w:ind w:left="284"/>
        <w:contextualSpacing w:val="0"/>
        <w:jc w:val="both"/>
        <w:rPr>
          <w:rFonts w:cstheme="minorHAnsi"/>
          <w:b/>
          <w:sz w:val="20"/>
        </w:rPr>
      </w:pPr>
      <w:r w:rsidRPr="00F25A93">
        <w:rPr>
          <w:rFonts w:ascii="Calibri" w:hAnsi="Calibri"/>
          <w:b/>
        </w:rPr>
        <w:t>Y la partida correspondiente al ejercicio 2018, estará sujeta a la aprobación del Presupuesto General de la Nación, una vez aprobada dicha partida se realizara una orden por la totalidad.</w:t>
      </w:r>
    </w:p>
    <w:p w:rsidR="000F2731" w:rsidRPr="000471DD" w:rsidRDefault="004E69A3" w:rsidP="00E7573F">
      <w:pPr>
        <w:pStyle w:val="Prrafodelista"/>
        <w:numPr>
          <w:ilvl w:val="0"/>
          <w:numId w:val="7"/>
        </w:numPr>
        <w:spacing w:before="240" w:after="240" w:line="240" w:lineRule="auto"/>
        <w:ind w:left="284" w:hanging="284"/>
        <w:contextualSpacing w:val="0"/>
        <w:jc w:val="both"/>
        <w:rPr>
          <w:rFonts w:cstheme="minorHAnsi"/>
          <w:sz w:val="20"/>
        </w:rPr>
      </w:pPr>
      <w:r w:rsidRPr="00D921D3">
        <w:rPr>
          <w:rFonts w:cstheme="minorHAnsi"/>
          <w:b/>
          <w:sz w:val="20"/>
        </w:rPr>
        <w:t>Para aclaraciones sobre los documentos que forman parte de la Carta de Invitación, la dirección y contacto de la Convocante es la siguiente</w:t>
      </w:r>
      <w:r w:rsidRPr="005863AC">
        <w:rPr>
          <w:rFonts w:cstheme="minorHAnsi"/>
          <w:b/>
          <w:i/>
          <w:sz w:val="20"/>
        </w:rPr>
        <w:t>:</w:t>
      </w:r>
      <w:r w:rsidRPr="005863AC">
        <w:rPr>
          <w:rFonts w:cstheme="minorHAnsi"/>
          <w:i/>
          <w:sz w:val="20"/>
        </w:rPr>
        <w:t xml:space="preserve"> </w:t>
      </w:r>
    </w:p>
    <w:p w:rsidR="000471DD" w:rsidRPr="00F921C9" w:rsidRDefault="000471DD" w:rsidP="000471DD">
      <w:pPr>
        <w:pStyle w:val="Sinespaciado"/>
        <w:rPr>
          <w:rFonts w:cstheme="minorHAnsi"/>
          <w:sz w:val="20"/>
        </w:rPr>
      </w:pPr>
      <w:r w:rsidRPr="000471DD">
        <w:rPr>
          <w:b/>
        </w:rPr>
        <w:t xml:space="preserve"> </w:t>
      </w:r>
      <w:r>
        <w:rPr>
          <w:b/>
        </w:rPr>
        <w:t>Nombre y Apellido</w:t>
      </w:r>
      <w:r w:rsidRPr="000471DD">
        <w:t>:</w:t>
      </w:r>
      <w:r>
        <w:t xml:space="preserve">    </w:t>
      </w:r>
      <w:r w:rsidR="00D73601" w:rsidRPr="00F921C9">
        <w:rPr>
          <w:rFonts w:cstheme="minorHAnsi"/>
          <w:sz w:val="20"/>
        </w:rPr>
        <w:t>Lic. Reinaldo Maciel O</w:t>
      </w:r>
      <w:r w:rsidRPr="00F921C9">
        <w:rPr>
          <w:rFonts w:cstheme="minorHAnsi"/>
          <w:sz w:val="20"/>
        </w:rPr>
        <w:t xml:space="preserve"> – Director de la Unidad Operativa de Contrataciones – SEN</w:t>
      </w:r>
    </w:p>
    <w:p w:rsidR="000471DD" w:rsidRPr="00F921C9" w:rsidRDefault="000471DD" w:rsidP="000471DD">
      <w:pPr>
        <w:pStyle w:val="Sinespaciado"/>
        <w:rPr>
          <w:rFonts w:cstheme="minorHAnsi"/>
          <w:sz w:val="20"/>
        </w:rPr>
      </w:pPr>
      <w:r>
        <w:rPr>
          <w:b/>
        </w:rPr>
        <w:t>Dirección:</w:t>
      </w:r>
      <w:r>
        <w:t xml:space="preserve"> </w:t>
      </w:r>
      <w:r w:rsidRPr="00F921C9">
        <w:rPr>
          <w:rFonts w:cstheme="minorHAnsi"/>
          <w:sz w:val="20"/>
        </w:rPr>
        <w:t>Fulgencio R. Moreno y Parapiti  1</w:t>
      </w:r>
      <w:r w:rsidR="00D73601" w:rsidRPr="00F921C9">
        <w:rPr>
          <w:rFonts w:cstheme="minorHAnsi"/>
          <w:sz w:val="20"/>
        </w:rPr>
        <w:t>er.</w:t>
      </w:r>
      <w:r w:rsidRPr="00F921C9">
        <w:rPr>
          <w:rFonts w:cstheme="minorHAnsi"/>
          <w:sz w:val="20"/>
        </w:rPr>
        <w:t xml:space="preserve"> Piso  </w:t>
      </w:r>
    </w:p>
    <w:p w:rsidR="000471DD" w:rsidRDefault="000471DD" w:rsidP="000471DD">
      <w:pPr>
        <w:pStyle w:val="Sinespaciado"/>
      </w:pPr>
      <w:r w:rsidRPr="000471DD">
        <w:rPr>
          <w:b/>
        </w:rPr>
        <w:t>Teléfono:</w:t>
      </w:r>
      <w:r>
        <w:t xml:space="preserve"> </w:t>
      </w:r>
      <w:r w:rsidRPr="00F921C9">
        <w:rPr>
          <w:rFonts w:cstheme="minorHAnsi"/>
          <w:sz w:val="20"/>
        </w:rPr>
        <w:t>021-440</w:t>
      </w:r>
      <w:r w:rsidR="00F921C9">
        <w:rPr>
          <w:rFonts w:cstheme="minorHAnsi"/>
          <w:sz w:val="20"/>
        </w:rPr>
        <w:t>.</w:t>
      </w:r>
      <w:r w:rsidRPr="00F921C9">
        <w:rPr>
          <w:rFonts w:cstheme="minorHAnsi"/>
          <w:sz w:val="20"/>
        </w:rPr>
        <w:t>289</w:t>
      </w:r>
    </w:p>
    <w:p w:rsidR="000471DD" w:rsidRPr="00F921C9" w:rsidRDefault="000471DD" w:rsidP="000471DD">
      <w:pPr>
        <w:pStyle w:val="Sinespaciado"/>
        <w:rPr>
          <w:rFonts w:cstheme="minorHAnsi"/>
          <w:sz w:val="20"/>
        </w:rPr>
      </w:pPr>
      <w:r w:rsidRPr="00F921C9">
        <w:rPr>
          <w:rFonts w:cstheme="minorHAnsi"/>
          <w:sz w:val="20"/>
        </w:rPr>
        <w:t>Correo Electrónico</w:t>
      </w:r>
      <w:r w:rsidR="00770C54" w:rsidRPr="00F921C9">
        <w:rPr>
          <w:rFonts w:cstheme="minorHAnsi"/>
          <w:sz w:val="20"/>
        </w:rPr>
        <w:t>: remao</w:t>
      </w:r>
      <w:r w:rsidR="00DD63F8" w:rsidRPr="00F921C9">
        <w:rPr>
          <w:rFonts w:cstheme="minorHAnsi"/>
          <w:sz w:val="20"/>
        </w:rPr>
        <w:t>_19@hotamil.com</w:t>
      </w:r>
    </w:p>
    <w:p w:rsidR="004E69A3" w:rsidRPr="001F2ED3"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E35C81">
        <w:rPr>
          <w:rFonts w:cstheme="minorHAnsi"/>
          <w:b/>
          <w:sz w:val="20"/>
        </w:rPr>
        <w:t>Fecha y hora límites</w:t>
      </w:r>
      <w:r w:rsidRPr="00D921D3">
        <w:rPr>
          <w:rFonts w:cstheme="minorHAnsi"/>
          <w:b/>
          <w:sz w:val="20"/>
        </w:rPr>
        <w:t xml:space="preserve"> para realizar consultas:</w:t>
      </w:r>
      <w:r w:rsidR="008B66EC">
        <w:rPr>
          <w:rFonts w:cstheme="minorHAnsi"/>
          <w:b/>
          <w:sz w:val="20"/>
        </w:rPr>
        <w:t xml:space="preserve"> </w:t>
      </w:r>
      <w:r w:rsidR="00E72427">
        <w:rPr>
          <w:rFonts w:cstheme="minorHAnsi"/>
          <w:b/>
          <w:sz w:val="20"/>
        </w:rPr>
        <w:t xml:space="preserve">   </w:t>
      </w:r>
      <w:r w:rsidR="006A154C">
        <w:rPr>
          <w:rFonts w:cstheme="minorHAnsi"/>
          <w:b/>
          <w:sz w:val="20"/>
        </w:rPr>
        <w:t>05</w:t>
      </w:r>
      <w:r w:rsidR="00E72427">
        <w:rPr>
          <w:rFonts w:cstheme="minorHAnsi"/>
          <w:b/>
          <w:sz w:val="20"/>
        </w:rPr>
        <w:t xml:space="preserve"> </w:t>
      </w:r>
      <w:r w:rsidR="007D474E">
        <w:rPr>
          <w:rFonts w:cstheme="minorHAnsi"/>
          <w:b/>
          <w:sz w:val="20"/>
        </w:rPr>
        <w:t xml:space="preserve">  </w:t>
      </w:r>
      <w:r w:rsidR="00DD63F8" w:rsidRPr="00A828B0">
        <w:rPr>
          <w:rFonts w:cstheme="minorHAnsi"/>
          <w:b/>
          <w:sz w:val="20"/>
        </w:rPr>
        <w:t xml:space="preserve">de </w:t>
      </w:r>
      <w:r w:rsidR="007D474E">
        <w:rPr>
          <w:rFonts w:cstheme="minorHAnsi"/>
          <w:b/>
          <w:sz w:val="20"/>
        </w:rPr>
        <w:t xml:space="preserve">mayo </w:t>
      </w:r>
      <w:r w:rsidR="00C85A1C">
        <w:rPr>
          <w:rFonts w:cstheme="minorHAnsi"/>
          <w:b/>
          <w:sz w:val="20"/>
        </w:rPr>
        <w:t xml:space="preserve"> </w:t>
      </w:r>
      <w:r w:rsidR="00DD63F8" w:rsidRPr="00A828B0">
        <w:rPr>
          <w:rFonts w:cstheme="minorHAnsi"/>
          <w:b/>
          <w:sz w:val="20"/>
        </w:rPr>
        <w:t>de 201</w:t>
      </w:r>
      <w:r w:rsidR="00C85A1C">
        <w:rPr>
          <w:rFonts w:cstheme="minorHAnsi"/>
          <w:b/>
          <w:sz w:val="20"/>
        </w:rPr>
        <w:t>7</w:t>
      </w:r>
      <w:r w:rsidR="00DD63F8">
        <w:rPr>
          <w:rFonts w:cstheme="minorHAnsi"/>
          <w:b/>
          <w:sz w:val="20"/>
        </w:rPr>
        <w:t xml:space="preserve"> </w:t>
      </w:r>
      <w:r w:rsidR="000471DD" w:rsidRPr="001F2ED3">
        <w:rPr>
          <w:rFonts w:cstheme="minorHAnsi"/>
          <w:b/>
          <w:i/>
          <w:sz w:val="20"/>
        </w:rPr>
        <w:t xml:space="preserve">HASTA LAS </w:t>
      </w:r>
      <w:r w:rsidR="00D73601">
        <w:rPr>
          <w:rFonts w:cstheme="minorHAnsi"/>
          <w:b/>
          <w:i/>
          <w:sz w:val="20"/>
        </w:rPr>
        <w:t>1</w:t>
      </w:r>
      <w:r w:rsidR="006A154C">
        <w:rPr>
          <w:rFonts w:cstheme="minorHAnsi"/>
          <w:b/>
          <w:i/>
          <w:sz w:val="20"/>
        </w:rPr>
        <w:t>5</w:t>
      </w:r>
      <w:r w:rsidR="00D73601">
        <w:rPr>
          <w:rFonts w:cstheme="minorHAnsi"/>
          <w:b/>
          <w:i/>
          <w:sz w:val="20"/>
        </w:rPr>
        <w:t>:</w:t>
      </w:r>
      <w:r w:rsidR="000471DD" w:rsidRPr="001F2ED3">
        <w:rPr>
          <w:rFonts w:cstheme="minorHAnsi"/>
          <w:b/>
          <w:i/>
          <w:sz w:val="20"/>
        </w:rPr>
        <w:t>00 HS</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D921D3">
        <w:rPr>
          <w:rFonts w:cstheme="minorHAnsi"/>
          <w:b/>
          <w:sz w:val="20"/>
        </w:rPr>
        <w:t>La Convocante realizará una Junta de Acl</w:t>
      </w:r>
      <w:bookmarkStart w:id="0" w:name="_GoBack"/>
      <w:bookmarkEnd w:id="0"/>
      <w:r w:rsidRPr="00D921D3">
        <w:rPr>
          <w:rFonts w:cstheme="minorHAnsi"/>
          <w:b/>
          <w:sz w:val="20"/>
        </w:rPr>
        <w:t xml:space="preserve">araciones: </w:t>
      </w:r>
      <w:r w:rsidR="002E72C6">
        <w:rPr>
          <w:rFonts w:cstheme="minorHAnsi"/>
          <w:sz w:val="20"/>
        </w:rPr>
        <w:t>NO APLICA</w:t>
      </w:r>
    </w:p>
    <w:p w:rsidR="002E72C6" w:rsidRPr="002E72C6"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D921D3">
        <w:rPr>
          <w:rFonts w:cstheme="minorHAnsi"/>
          <w:b/>
          <w:sz w:val="20"/>
        </w:rPr>
        <w:t xml:space="preserve">Se permitirán catálogos y/o folletos en idioma distinto al Castellano: </w:t>
      </w:r>
      <w:r w:rsidRPr="00D921D3">
        <w:rPr>
          <w:rFonts w:cstheme="minorHAnsi"/>
          <w:i/>
          <w:sz w:val="20"/>
        </w:rPr>
        <w:t>NO</w:t>
      </w:r>
      <w:r w:rsidR="00456DBB">
        <w:rPr>
          <w:rFonts w:cstheme="minorHAnsi"/>
          <w:i/>
          <w:sz w:val="20"/>
        </w:rPr>
        <w:t xml:space="preserve"> </w:t>
      </w:r>
      <w:r w:rsidR="002E72C6">
        <w:rPr>
          <w:rFonts w:cstheme="minorHAnsi"/>
          <w:i/>
          <w:sz w:val="20"/>
        </w:rPr>
        <w:t>APLICA</w:t>
      </w:r>
    </w:p>
    <w:p w:rsidR="002E72C6" w:rsidRDefault="00E72427" w:rsidP="00E7573F">
      <w:pPr>
        <w:pStyle w:val="Prrafodelista"/>
        <w:numPr>
          <w:ilvl w:val="0"/>
          <w:numId w:val="7"/>
        </w:numPr>
        <w:spacing w:before="240" w:after="240" w:line="240" w:lineRule="auto"/>
        <w:ind w:left="284" w:hanging="284"/>
        <w:contextualSpacing w:val="0"/>
        <w:jc w:val="both"/>
        <w:rPr>
          <w:rFonts w:cstheme="minorHAnsi"/>
          <w:b/>
          <w:sz w:val="20"/>
        </w:rPr>
      </w:pPr>
      <w:r w:rsidRPr="002E72C6">
        <w:rPr>
          <w:rFonts w:cstheme="minorHAnsi"/>
          <w:b/>
          <w:sz w:val="20"/>
        </w:rPr>
        <w:t>Se utilizará la</w:t>
      </w:r>
      <w:r>
        <w:rPr>
          <w:rFonts w:cstheme="minorHAnsi"/>
          <w:b/>
          <w:sz w:val="20"/>
        </w:rPr>
        <w:t xml:space="preserve"> modalidad de Contrato Abierto: Si. </w:t>
      </w:r>
      <w:r w:rsidRPr="001F0AD7">
        <w:rPr>
          <w:rFonts w:cstheme="minorHAnsi"/>
          <w:sz w:val="20"/>
        </w:rPr>
        <w:t>El monto mínimo</w:t>
      </w:r>
      <w:r>
        <w:rPr>
          <w:rFonts w:cstheme="minorHAnsi"/>
          <w:sz w:val="20"/>
        </w:rPr>
        <w:t xml:space="preserve"> </w:t>
      </w:r>
      <w:r w:rsidRPr="001F0AD7">
        <w:rPr>
          <w:rFonts w:cstheme="minorHAnsi"/>
          <w:sz w:val="20"/>
        </w:rPr>
        <w:t xml:space="preserve">para el presente contrato </w:t>
      </w:r>
      <w:r>
        <w:rPr>
          <w:rFonts w:cstheme="minorHAnsi"/>
          <w:sz w:val="20"/>
        </w:rPr>
        <w:t xml:space="preserve">es de Gs. 70.000.000 (Guaraníes, setenta millones) y un monto máximo de Gs. 140.000.000 (Guaraníes, ciento cuarenta  millones).- </w:t>
      </w:r>
      <w:r w:rsidR="00546C1D">
        <w:rPr>
          <w:rFonts w:cstheme="minorHAnsi"/>
          <w:b/>
          <w:sz w:val="20"/>
        </w:rPr>
        <w:t xml:space="preserve"> </w:t>
      </w:r>
      <w:r w:rsidR="002E72C6">
        <w:rPr>
          <w:rFonts w:cstheme="minorHAnsi"/>
          <w:b/>
          <w:sz w:val="20"/>
        </w:rPr>
        <w:t xml:space="preserve"> </w:t>
      </w:r>
    </w:p>
    <w:p w:rsidR="004E69A3" w:rsidRPr="002E72C6"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2E72C6">
        <w:rPr>
          <w:rFonts w:cstheme="minorHAnsi"/>
          <w:b/>
          <w:sz w:val="20"/>
        </w:rPr>
        <w:t xml:space="preserve">El período de tiempo estimado de funcionamiento de los Bienes: </w:t>
      </w:r>
      <w:r w:rsidR="002E72C6">
        <w:rPr>
          <w:rFonts w:cstheme="minorHAnsi"/>
          <w:i/>
          <w:sz w:val="20"/>
        </w:rPr>
        <w:t>NO APLICA</w:t>
      </w:r>
    </w:p>
    <w:p w:rsidR="002E72C6"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2E72C6">
        <w:rPr>
          <w:rFonts w:cstheme="minorHAnsi"/>
          <w:b/>
          <w:sz w:val="20"/>
        </w:rPr>
        <w:t xml:space="preserve">Autorización del Fabricante, Representante o Distribuidor: </w:t>
      </w:r>
      <w:r w:rsidR="002E72C6">
        <w:rPr>
          <w:rFonts w:cstheme="minorHAnsi"/>
          <w:b/>
          <w:sz w:val="20"/>
        </w:rPr>
        <w:t xml:space="preserve"> </w:t>
      </w:r>
      <w:r w:rsidR="003B2AA2">
        <w:rPr>
          <w:rFonts w:cstheme="minorHAnsi"/>
          <w:b/>
          <w:sz w:val="20"/>
        </w:rPr>
        <w:t>No</w:t>
      </w:r>
    </w:p>
    <w:p w:rsidR="00BB45B9" w:rsidRDefault="00BB45B9" w:rsidP="00BB45B9">
      <w:pPr>
        <w:pStyle w:val="Prrafodelista"/>
        <w:spacing w:before="240" w:after="240" w:line="240" w:lineRule="auto"/>
        <w:ind w:left="284"/>
        <w:contextualSpacing w:val="0"/>
        <w:jc w:val="both"/>
        <w:rPr>
          <w:rFonts w:cstheme="minorHAnsi"/>
          <w:b/>
          <w:sz w:val="20"/>
        </w:rPr>
      </w:pPr>
    </w:p>
    <w:p w:rsidR="004E69A3" w:rsidRPr="002E72C6"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2E72C6">
        <w:rPr>
          <w:rFonts w:cstheme="minorHAnsi"/>
          <w:b/>
          <w:sz w:val="20"/>
        </w:rPr>
        <w:lastRenderedPageBreak/>
        <w:t xml:space="preserve">Plazo de validez de las ofertas, contado desde la fecha y hora límite de presentación de ofertas: </w:t>
      </w:r>
      <w:r w:rsidR="002E72C6">
        <w:rPr>
          <w:rFonts w:cstheme="minorHAnsi"/>
          <w:i/>
          <w:sz w:val="20"/>
        </w:rPr>
        <w:t xml:space="preserve">90 (noventa) </w:t>
      </w:r>
      <w:r w:rsidR="00DD343E">
        <w:rPr>
          <w:rFonts w:cstheme="minorHAnsi"/>
          <w:i/>
          <w:sz w:val="20"/>
        </w:rPr>
        <w:t>días</w:t>
      </w:r>
    </w:p>
    <w:p w:rsidR="00DD343E" w:rsidRPr="00DD343E"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DD343E">
        <w:rPr>
          <w:rFonts w:cstheme="minorHAnsi"/>
          <w:b/>
          <w:sz w:val="20"/>
        </w:rPr>
        <w:t xml:space="preserve">El porcentaje de garantía de mantenimiento de ofertas deberá ser del: </w:t>
      </w:r>
      <w:r w:rsidR="00900F2C">
        <w:rPr>
          <w:rFonts w:cstheme="minorHAnsi"/>
          <w:b/>
          <w:sz w:val="20"/>
        </w:rPr>
        <w:t>3</w:t>
      </w:r>
      <w:r w:rsidR="00DD343E">
        <w:rPr>
          <w:rFonts w:cstheme="minorHAnsi"/>
          <w:b/>
          <w:sz w:val="20"/>
        </w:rPr>
        <w:t xml:space="preserve">% </w:t>
      </w:r>
      <w:r w:rsidR="00DD343E" w:rsidRPr="00DD343E">
        <w:rPr>
          <w:rFonts w:cstheme="minorHAnsi"/>
          <w:sz w:val="20"/>
        </w:rPr>
        <w:t>(</w:t>
      </w:r>
      <w:r w:rsidR="00900F2C">
        <w:rPr>
          <w:rFonts w:cstheme="minorHAnsi"/>
          <w:sz w:val="20"/>
        </w:rPr>
        <w:t>tres</w:t>
      </w:r>
      <w:r w:rsidR="00DD343E" w:rsidRPr="00DD343E">
        <w:rPr>
          <w:rFonts w:cstheme="minorHAnsi"/>
          <w:sz w:val="20"/>
        </w:rPr>
        <w:t xml:space="preserve"> por ciento</w:t>
      </w:r>
      <w:r w:rsidR="00DD343E">
        <w:rPr>
          <w:rFonts w:cstheme="minorHAnsi"/>
          <w:b/>
          <w:sz w:val="20"/>
        </w:rPr>
        <w:t>)</w:t>
      </w:r>
      <w:r w:rsidR="00FF435A">
        <w:rPr>
          <w:rFonts w:cstheme="minorHAnsi"/>
          <w:b/>
          <w:sz w:val="20"/>
        </w:rPr>
        <w:t xml:space="preserve">. </w:t>
      </w:r>
      <w:r w:rsidR="00FF435A" w:rsidRPr="00FF435A">
        <w:rPr>
          <w:rFonts w:cstheme="minorHAnsi"/>
          <w:sz w:val="20"/>
        </w:rPr>
        <w:t xml:space="preserve">Éste </w:t>
      </w:r>
      <w:r w:rsidR="00FF435A">
        <w:rPr>
          <w:rFonts w:cstheme="minorHAnsi"/>
          <w:sz w:val="20"/>
        </w:rPr>
        <w:t xml:space="preserve">porcentaje se realizará </w:t>
      </w:r>
      <w:r w:rsidR="000F012D" w:rsidRPr="00900F2C">
        <w:rPr>
          <w:rFonts w:cstheme="minorHAnsi"/>
          <w:sz w:val="20"/>
        </w:rPr>
        <w:t>sobre el monto</w:t>
      </w:r>
      <w:r w:rsidR="00900F2C" w:rsidRPr="00900F2C">
        <w:rPr>
          <w:rFonts w:cstheme="minorHAnsi"/>
          <w:sz w:val="20"/>
        </w:rPr>
        <w:t xml:space="preserve"> máximo del llamado</w:t>
      </w:r>
      <w:r w:rsidR="00900F2C">
        <w:rPr>
          <w:rFonts w:ascii="Arial" w:hAnsi="Arial" w:cs="Arial"/>
          <w:color w:val="000000" w:themeColor="text1"/>
        </w:rPr>
        <w:t>.</w:t>
      </w:r>
    </w:p>
    <w:p w:rsidR="004E69A3" w:rsidRPr="00DD343E"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DD343E">
        <w:rPr>
          <w:rFonts w:cstheme="minorHAnsi"/>
          <w:b/>
          <w:sz w:val="20"/>
        </w:rPr>
        <w:t xml:space="preserve">La </w:t>
      </w:r>
      <w:r w:rsidR="005F6D7A" w:rsidRPr="00DD343E">
        <w:rPr>
          <w:rFonts w:cstheme="minorHAnsi"/>
          <w:b/>
          <w:sz w:val="20"/>
        </w:rPr>
        <w:t>C</w:t>
      </w:r>
      <w:r w:rsidRPr="00DD343E">
        <w:rPr>
          <w:rFonts w:cstheme="minorHAnsi"/>
          <w:b/>
          <w:sz w:val="20"/>
        </w:rPr>
        <w:t xml:space="preserve">onvocante </w:t>
      </w:r>
      <w:r w:rsidR="009C5465" w:rsidRPr="00DD343E">
        <w:rPr>
          <w:rFonts w:cstheme="minorHAnsi"/>
          <w:b/>
          <w:sz w:val="20"/>
        </w:rPr>
        <w:t>aceptará la presentación de la G</w:t>
      </w:r>
      <w:r w:rsidRPr="00DD343E">
        <w:rPr>
          <w:rFonts w:cstheme="minorHAnsi"/>
          <w:b/>
          <w:sz w:val="20"/>
        </w:rPr>
        <w:t xml:space="preserve">arantía de </w:t>
      </w:r>
      <w:r w:rsidR="009C5465" w:rsidRPr="00DD343E">
        <w:rPr>
          <w:rFonts w:cstheme="minorHAnsi"/>
          <w:b/>
          <w:sz w:val="20"/>
        </w:rPr>
        <w:t>M</w:t>
      </w:r>
      <w:r w:rsidRPr="00DD343E">
        <w:rPr>
          <w:rFonts w:cstheme="minorHAnsi"/>
          <w:b/>
          <w:sz w:val="20"/>
        </w:rPr>
        <w:t xml:space="preserve">antenimiento de </w:t>
      </w:r>
      <w:r w:rsidR="009C5465" w:rsidRPr="00DD343E">
        <w:rPr>
          <w:rFonts w:cstheme="minorHAnsi"/>
          <w:b/>
          <w:sz w:val="20"/>
        </w:rPr>
        <w:t>O</w:t>
      </w:r>
      <w:r w:rsidRPr="00DD343E">
        <w:rPr>
          <w:rFonts w:cstheme="minorHAnsi"/>
          <w:b/>
          <w:sz w:val="20"/>
        </w:rPr>
        <w:t xml:space="preserve">ferta </w:t>
      </w:r>
      <w:r w:rsidR="00D73601">
        <w:rPr>
          <w:rFonts w:cstheme="minorHAnsi"/>
          <w:b/>
          <w:sz w:val="20"/>
        </w:rPr>
        <w:t>a través de Declaración Jurada: (</w:t>
      </w:r>
      <w:r w:rsidR="00DD343E">
        <w:rPr>
          <w:rFonts w:cstheme="minorHAnsi"/>
          <w:i/>
          <w:sz w:val="20"/>
        </w:rPr>
        <w:t>S</w:t>
      </w:r>
      <w:r w:rsidR="00D73601">
        <w:rPr>
          <w:rFonts w:cstheme="minorHAnsi"/>
          <w:i/>
          <w:sz w:val="20"/>
        </w:rPr>
        <w:t xml:space="preserve">i, </w:t>
      </w:r>
      <w:r w:rsidR="00DD343E">
        <w:rPr>
          <w:rFonts w:cstheme="minorHAnsi"/>
          <w:i/>
          <w:sz w:val="20"/>
        </w:rPr>
        <w:t>de acuerdo a lo estipulado en el</w:t>
      </w:r>
      <w:r w:rsidR="005F6D7A" w:rsidRPr="00DD343E">
        <w:rPr>
          <w:rFonts w:cstheme="minorHAnsi"/>
          <w:i/>
          <w:sz w:val="20"/>
        </w:rPr>
        <w:t xml:space="preserve"> Formulario N° 2</w:t>
      </w:r>
      <w:r w:rsidR="006B3670" w:rsidRPr="00DD343E">
        <w:rPr>
          <w:rFonts w:cstheme="minorHAnsi"/>
          <w:i/>
          <w:sz w:val="20"/>
        </w:rPr>
        <w:t>,</w:t>
      </w:r>
      <w:r w:rsidR="00EA3A19">
        <w:rPr>
          <w:rFonts w:cstheme="minorHAnsi"/>
          <w:i/>
          <w:sz w:val="20"/>
        </w:rPr>
        <w:t>)</w:t>
      </w:r>
      <w:r w:rsidR="006B3670" w:rsidRPr="00DD343E">
        <w:rPr>
          <w:rFonts w:cstheme="minorHAnsi"/>
          <w:i/>
          <w:sz w:val="20"/>
        </w:rPr>
        <w:t xml:space="preserve"> </w:t>
      </w:r>
    </w:p>
    <w:p w:rsidR="00DD343E" w:rsidRDefault="004E69A3" w:rsidP="00E7573F">
      <w:pPr>
        <w:pStyle w:val="Prrafodelista"/>
        <w:numPr>
          <w:ilvl w:val="0"/>
          <w:numId w:val="7"/>
        </w:numPr>
        <w:spacing w:before="240" w:after="0" w:line="240" w:lineRule="auto"/>
        <w:ind w:left="284" w:hanging="284"/>
        <w:contextualSpacing w:val="0"/>
        <w:jc w:val="both"/>
        <w:rPr>
          <w:rFonts w:cstheme="minorHAnsi"/>
          <w:b/>
          <w:sz w:val="20"/>
        </w:rPr>
      </w:pPr>
      <w:r w:rsidRPr="00DD343E">
        <w:rPr>
          <w:rFonts w:cstheme="minorHAnsi"/>
          <w:b/>
          <w:sz w:val="20"/>
        </w:rPr>
        <w:t xml:space="preserve">El periodo de validez de la </w:t>
      </w:r>
      <w:r w:rsidR="00570376" w:rsidRPr="00DD343E">
        <w:rPr>
          <w:rFonts w:cstheme="minorHAnsi"/>
          <w:b/>
          <w:sz w:val="20"/>
        </w:rPr>
        <w:t>G</w:t>
      </w:r>
      <w:r w:rsidRPr="00DD343E">
        <w:rPr>
          <w:rFonts w:cstheme="minorHAnsi"/>
          <w:b/>
          <w:sz w:val="20"/>
        </w:rPr>
        <w:t xml:space="preserve">arantía de </w:t>
      </w:r>
      <w:r w:rsidR="00570376" w:rsidRPr="00DD343E">
        <w:rPr>
          <w:rFonts w:cstheme="minorHAnsi"/>
          <w:b/>
          <w:sz w:val="20"/>
        </w:rPr>
        <w:t>M</w:t>
      </w:r>
      <w:r w:rsidRPr="00DD343E">
        <w:rPr>
          <w:rFonts w:cstheme="minorHAnsi"/>
          <w:b/>
          <w:sz w:val="20"/>
        </w:rPr>
        <w:t xml:space="preserve">antenimiento de </w:t>
      </w:r>
      <w:r w:rsidR="00570376" w:rsidRPr="00DD343E">
        <w:rPr>
          <w:rFonts w:cstheme="minorHAnsi"/>
          <w:b/>
          <w:sz w:val="20"/>
        </w:rPr>
        <w:t>O</w:t>
      </w:r>
      <w:r w:rsidRPr="00DD343E">
        <w:rPr>
          <w:rFonts w:cstheme="minorHAnsi"/>
          <w:b/>
          <w:sz w:val="20"/>
        </w:rPr>
        <w:t>fertas</w:t>
      </w:r>
      <w:r w:rsidR="00E86E64" w:rsidRPr="00DD343E">
        <w:rPr>
          <w:rFonts w:cstheme="minorHAnsi"/>
          <w:b/>
          <w:sz w:val="20"/>
        </w:rPr>
        <w:t>, contado desde la fecha y hora límite de presentación de ofertas,</w:t>
      </w:r>
      <w:r w:rsidRPr="00DD343E">
        <w:rPr>
          <w:rFonts w:cstheme="minorHAnsi"/>
          <w:b/>
          <w:sz w:val="20"/>
        </w:rPr>
        <w:t xml:space="preserve"> deberá ser:</w:t>
      </w:r>
      <w:r w:rsidR="00DD343E">
        <w:rPr>
          <w:rFonts w:cstheme="minorHAnsi"/>
          <w:b/>
          <w:sz w:val="20"/>
        </w:rPr>
        <w:t xml:space="preserve"> </w:t>
      </w:r>
      <w:r w:rsidR="00656256">
        <w:rPr>
          <w:rFonts w:cstheme="minorHAnsi"/>
          <w:b/>
          <w:sz w:val="20"/>
        </w:rPr>
        <w:t>120</w:t>
      </w:r>
      <w:r w:rsidR="00DD343E">
        <w:rPr>
          <w:rFonts w:cstheme="minorHAnsi"/>
          <w:b/>
          <w:sz w:val="20"/>
        </w:rPr>
        <w:t xml:space="preserve"> </w:t>
      </w:r>
      <w:r w:rsidR="00DD343E" w:rsidRPr="00DD343E">
        <w:rPr>
          <w:rFonts w:cstheme="minorHAnsi"/>
          <w:sz w:val="20"/>
        </w:rPr>
        <w:t>(</w:t>
      </w:r>
      <w:r w:rsidR="00042F00">
        <w:rPr>
          <w:rFonts w:cstheme="minorHAnsi"/>
          <w:sz w:val="20"/>
        </w:rPr>
        <w:t>ciento veinte</w:t>
      </w:r>
      <w:r w:rsidR="00DD343E" w:rsidRPr="00DD343E">
        <w:rPr>
          <w:rFonts w:cstheme="minorHAnsi"/>
          <w:sz w:val="20"/>
        </w:rPr>
        <w:t>)</w:t>
      </w:r>
      <w:r w:rsidR="00DD343E">
        <w:rPr>
          <w:rFonts w:cstheme="minorHAnsi"/>
          <w:b/>
          <w:sz w:val="20"/>
        </w:rPr>
        <w:t xml:space="preserve"> días </w:t>
      </w:r>
    </w:p>
    <w:p w:rsidR="002D48B0" w:rsidRPr="002D48B0" w:rsidRDefault="002D48B0" w:rsidP="002D48B0">
      <w:pPr>
        <w:pStyle w:val="Prrafodelista"/>
        <w:spacing w:after="0" w:line="240" w:lineRule="auto"/>
        <w:ind w:left="284"/>
        <w:contextualSpacing w:val="0"/>
        <w:jc w:val="both"/>
        <w:rPr>
          <w:rFonts w:cstheme="minorHAnsi"/>
          <w:i/>
          <w:sz w:val="20"/>
        </w:rPr>
      </w:pPr>
    </w:p>
    <w:p w:rsidR="004E69A3" w:rsidRPr="00F119DE" w:rsidRDefault="004E69A3" w:rsidP="00E7573F">
      <w:pPr>
        <w:pStyle w:val="Prrafodelista"/>
        <w:numPr>
          <w:ilvl w:val="0"/>
          <w:numId w:val="7"/>
        </w:numPr>
        <w:spacing w:after="0" w:line="240" w:lineRule="auto"/>
        <w:ind w:left="284" w:hanging="284"/>
        <w:contextualSpacing w:val="0"/>
        <w:jc w:val="both"/>
        <w:rPr>
          <w:rFonts w:cstheme="minorHAnsi"/>
          <w:i/>
          <w:sz w:val="20"/>
        </w:rPr>
      </w:pPr>
      <w:r w:rsidRPr="00DD343E">
        <w:rPr>
          <w:rFonts w:cstheme="minorHAnsi"/>
          <w:b/>
          <w:sz w:val="20"/>
        </w:rPr>
        <w:t>Para propósitos de la presentación de las ofertas: La dirección de la Convocante es</w:t>
      </w:r>
      <w:r w:rsidRPr="00DD343E">
        <w:rPr>
          <w:rFonts w:cstheme="minorHAnsi"/>
          <w:b/>
          <w:i/>
          <w:sz w:val="20"/>
        </w:rPr>
        <w:t>:</w:t>
      </w:r>
      <w:r w:rsidR="00DD343E">
        <w:rPr>
          <w:rFonts w:cstheme="minorHAnsi"/>
          <w:i/>
          <w:sz w:val="20"/>
        </w:rPr>
        <w:t xml:space="preserve"> Secretaria de Emergencia Nacional</w:t>
      </w:r>
      <w:r w:rsidR="002D48B0">
        <w:rPr>
          <w:rFonts w:cstheme="minorHAnsi"/>
          <w:i/>
          <w:sz w:val="20"/>
        </w:rPr>
        <w:t xml:space="preserve"> (SEN)</w:t>
      </w:r>
    </w:p>
    <w:p w:rsidR="006C4D63" w:rsidRDefault="006C4D63" w:rsidP="00570376">
      <w:pPr>
        <w:spacing w:after="0" w:line="240" w:lineRule="auto"/>
        <w:ind w:left="284"/>
        <w:jc w:val="both"/>
        <w:rPr>
          <w:rFonts w:cstheme="minorHAnsi"/>
          <w:sz w:val="20"/>
        </w:rPr>
      </w:pPr>
    </w:p>
    <w:p w:rsidR="006C4D63" w:rsidRPr="000D5C09" w:rsidRDefault="006C4D63" w:rsidP="006C4D63">
      <w:pPr>
        <w:spacing w:after="0" w:line="240" w:lineRule="auto"/>
        <w:ind w:left="284"/>
        <w:jc w:val="both"/>
        <w:rPr>
          <w:rFonts w:cstheme="minorHAnsi"/>
          <w:sz w:val="20"/>
        </w:rPr>
      </w:pPr>
      <w:r w:rsidRPr="000D5C09">
        <w:rPr>
          <w:rFonts w:cstheme="minorHAnsi"/>
          <w:sz w:val="20"/>
        </w:rPr>
        <w:t xml:space="preserve">De no contar con un mínimo de 3 (tres) ofertas </w:t>
      </w:r>
      <w:r>
        <w:rPr>
          <w:rFonts w:cstheme="minorHAnsi"/>
          <w:sz w:val="20"/>
        </w:rPr>
        <w:t>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w:t>
      </w:r>
      <w:r w:rsidR="006C3CFE">
        <w:rPr>
          <w:rFonts w:cstheme="minorHAnsi"/>
          <w:sz w:val="20"/>
        </w:rPr>
        <w:t xml:space="preserve">ipulado </w:t>
      </w:r>
      <w:r>
        <w:rPr>
          <w:rFonts w:cstheme="minorHAnsi"/>
          <w:sz w:val="20"/>
        </w:rPr>
        <w:t xml:space="preserve">en las Resoluciones DNCP N° </w:t>
      </w:r>
      <w:r w:rsidR="006C3CFE">
        <w:rPr>
          <w:rFonts w:cstheme="minorHAnsi"/>
          <w:sz w:val="20"/>
        </w:rPr>
        <w:t>522/2015</w:t>
      </w:r>
      <w:r w:rsidR="00DC5F1F">
        <w:rPr>
          <w:rFonts w:cstheme="minorHAnsi"/>
          <w:sz w:val="20"/>
        </w:rPr>
        <w:t>, 805/2009</w:t>
      </w:r>
      <w:r w:rsidR="003B2AA2">
        <w:rPr>
          <w:rFonts w:cstheme="minorHAnsi"/>
          <w:sz w:val="20"/>
        </w:rPr>
        <w:t xml:space="preserve"> </w:t>
      </w:r>
      <w:r>
        <w:rPr>
          <w:rFonts w:cstheme="minorHAnsi"/>
          <w:sz w:val="20"/>
        </w:rPr>
        <w:t>y el Art. 34 de la Ley 2.051/03 “De Contrataciones Públicas”.</w:t>
      </w:r>
    </w:p>
    <w:p w:rsidR="004E69A3" w:rsidRPr="00EE6D6A" w:rsidRDefault="004E69A3" w:rsidP="00DC1A29">
      <w:pPr>
        <w:spacing w:before="240" w:after="240" w:line="240" w:lineRule="auto"/>
        <w:ind w:left="284"/>
        <w:jc w:val="both"/>
        <w:rPr>
          <w:rFonts w:cstheme="minorHAnsi"/>
          <w:b/>
          <w:sz w:val="20"/>
        </w:rPr>
      </w:pPr>
      <w:r w:rsidRPr="00EE6D6A">
        <w:rPr>
          <w:rFonts w:cstheme="minorHAnsi"/>
          <w:sz w:val="20"/>
        </w:rPr>
        <w:t>Atención:</w:t>
      </w:r>
      <w:r w:rsidR="00DD343E">
        <w:rPr>
          <w:rFonts w:cstheme="minorHAnsi"/>
          <w:sz w:val="20"/>
        </w:rPr>
        <w:t xml:space="preserve"> </w:t>
      </w:r>
      <w:r w:rsidR="002D48B0">
        <w:rPr>
          <w:rFonts w:cstheme="minorHAnsi"/>
          <w:sz w:val="20"/>
        </w:rPr>
        <w:t xml:space="preserve">Lic. Reinaldo Maciel </w:t>
      </w:r>
      <w:r w:rsidR="00DD343E">
        <w:rPr>
          <w:rFonts w:cstheme="minorHAnsi"/>
          <w:sz w:val="20"/>
        </w:rPr>
        <w:t xml:space="preserve">– Director Unidad Operativa de Contrataciones </w:t>
      </w:r>
    </w:p>
    <w:p w:rsidR="004E69A3" w:rsidRPr="004E69A3" w:rsidRDefault="00DD343E" w:rsidP="00DC1A29">
      <w:pPr>
        <w:spacing w:after="0" w:line="240" w:lineRule="auto"/>
        <w:ind w:left="284"/>
        <w:jc w:val="both"/>
        <w:rPr>
          <w:rFonts w:cstheme="minorHAnsi"/>
          <w:i/>
          <w:sz w:val="20"/>
        </w:rPr>
      </w:pPr>
      <w:r>
        <w:rPr>
          <w:rFonts w:cstheme="minorHAnsi"/>
          <w:i/>
          <w:sz w:val="20"/>
        </w:rPr>
        <w:t xml:space="preserve">Dirección: Fulgencio R. Moreno </w:t>
      </w:r>
      <w:r w:rsidR="00486EB8">
        <w:rPr>
          <w:rFonts w:cstheme="minorHAnsi"/>
          <w:i/>
          <w:sz w:val="20"/>
        </w:rPr>
        <w:t xml:space="preserve">y </w:t>
      </w:r>
      <w:r>
        <w:rPr>
          <w:rFonts w:cstheme="minorHAnsi"/>
          <w:i/>
          <w:sz w:val="20"/>
        </w:rPr>
        <w:t xml:space="preserve"> Parapiti</w:t>
      </w:r>
    </w:p>
    <w:p w:rsidR="004E69A3" w:rsidRPr="004E69A3" w:rsidRDefault="004E69A3" w:rsidP="00DC1A29">
      <w:pPr>
        <w:spacing w:after="0" w:line="240" w:lineRule="auto"/>
        <w:ind w:left="284"/>
        <w:jc w:val="both"/>
        <w:rPr>
          <w:rFonts w:cstheme="minorHAnsi"/>
          <w:i/>
          <w:sz w:val="20"/>
        </w:rPr>
      </w:pPr>
      <w:r w:rsidRPr="004E69A3">
        <w:rPr>
          <w:rFonts w:cstheme="minorHAnsi"/>
          <w:i/>
          <w:sz w:val="20"/>
        </w:rPr>
        <w:t>Número del Piso</w:t>
      </w:r>
      <w:r w:rsidR="00B40A2D">
        <w:rPr>
          <w:rFonts w:cstheme="minorHAnsi"/>
          <w:i/>
          <w:sz w:val="20"/>
        </w:rPr>
        <w:t xml:space="preserve">/Oficina: 1er Piso Unidad Operativa de Contrataciones </w:t>
      </w:r>
    </w:p>
    <w:p w:rsidR="004E69A3" w:rsidRPr="004E69A3" w:rsidRDefault="004E69A3" w:rsidP="00DC1A29">
      <w:pPr>
        <w:spacing w:after="0" w:line="240" w:lineRule="auto"/>
        <w:ind w:left="284"/>
        <w:jc w:val="both"/>
        <w:rPr>
          <w:rFonts w:cstheme="minorHAnsi"/>
          <w:i/>
          <w:sz w:val="20"/>
        </w:rPr>
      </w:pPr>
      <w:r w:rsidRPr="004E69A3">
        <w:rPr>
          <w:rFonts w:cstheme="minorHAnsi"/>
          <w:i/>
          <w:sz w:val="20"/>
        </w:rPr>
        <w:t>Ciudad</w:t>
      </w:r>
      <w:r w:rsidR="00A22B27" w:rsidRPr="004E69A3">
        <w:rPr>
          <w:rFonts w:cstheme="minorHAnsi"/>
          <w:i/>
          <w:sz w:val="20"/>
        </w:rPr>
        <w:t>:</w:t>
      </w:r>
      <w:r w:rsidR="00A22B27">
        <w:rPr>
          <w:rFonts w:cstheme="minorHAnsi"/>
          <w:i/>
          <w:sz w:val="20"/>
        </w:rPr>
        <w:t xml:space="preserve"> Asunción</w:t>
      </w:r>
      <w:r w:rsidRPr="004E69A3">
        <w:rPr>
          <w:rFonts w:cstheme="minorHAnsi"/>
          <w:i/>
          <w:sz w:val="20"/>
        </w:rPr>
        <w:t>, Paraguay</w:t>
      </w:r>
    </w:p>
    <w:p w:rsidR="004E69A3" w:rsidRPr="004E69A3" w:rsidRDefault="00B40A2D" w:rsidP="00DC1A29">
      <w:pPr>
        <w:spacing w:after="0" w:line="240" w:lineRule="auto"/>
        <w:ind w:left="284"/>
        <w:jc w:val="both"/>
        <w:rPr>
          <w:rFonts w:cstheme="minorHAnsi"/>
          <w:i/>
          <w:sz w:val="20"/>
        </w:rPr>
      </w:pPr>
      <w:r>
        <w:rPr>
          <w:rFonts w:cstheme="minorHAnsi"/>
          <w:i/>
          <w:sz w:val="20"/>
        </w:rPr>
        <w:t xml:space="preserve">Código postal: </w:t>
      </w:r>
    </w:p>
    <w:p w:rsidR="004E69A3" w:rsidRPr="004E69A3" w:rsidRDefault="004E69A3" w:rsidP="00DC1A29">
      <w:pPr>
        <w:spacing w:after="0" w:line="240" w:lineRule="auto"/>
        <w:ind w:left="284"/>
        <w:jc w:val="both"/>
        <w:rPr>
          <w:rFonts w:cstheme="minorHAnsi"/>
          <w:i/>
          <w:sz w:val="20"/>
        </w:rPr>
      </w:pPr>
      <w:r w:rsidRPr="00CD41DA">
        <w:rPr>
          <w:rFonts w:cstheme="minorHAnsi"/>
          <w:b/>
          <w:i/>
          <w:sz w:val="20"/>
        </w:rPr>
        <w:t>La fecha límite para  presentar las ofertas es</w:t>
      </w:r>
      <w:r w:rsidRPr="00E35C81">
        <w:rPr>
          <w:rFonts w:cstheme="minorHAnsi"/>
          <w:i/>
          <w:sz w:val="20"/>
        </w:rPr>
        <w:t>:</w:t>
      </w:r>
      <w:r w:rsidR="00B40A2D" w:rsidRPr="00E35C81">
        <w:rPr>
          <w:rFonts w:cstheme="minorHAnsi"/>
          <w:i/>
          <w:sz w:val="20"/>
        </w:rPr>
        <w:t xml:space="preserve"> </w:t>
      </w:r>
      <w:r w:rsidR="00FE3315">
        <w:rPr>
          <w:rFonts w:cstheme="minorHAnsi"/>
          <w:b/>
          <w:i/>
          <w:sz w:val="20"/>
        </w:rPr>
        <w:t xml:space="preserve">  </w:t>
      </w:r>
      <w:r w:rsidR="00F640A0">
        <w:rPr>
          <w:rFonts w:cstheme="minorHAnsi"/>
          <w:b/>
          <w:i/>
          <w:sz w:val="20"/>
        </w:rPr>
        <w:t>11</w:t>
      </w:r>
      <w:r w:rsidR="00FE3315">
        <w:rPr>
          <w:rFonts w:cstheme="minorHAnsi"/>
          <w:b/>
          <w:i/>
          <w:sz w:val="20"/>
        </w:rPr>
        <w:t xml:space="preserve"> </w:t>
      </w:r>
      <w:r w:rsidR="007D474E">
        <w:rPr>
          <w:rFonts w:cstheme="minorHAnsi"/>
          <w:i/>
          <w:sz w:val="20"/>
        </w:rPr>
        <w:t xml:space="preserve"> </w:t>
      </w:r>
      <w:r w:rsidR="00D62EB1" w:rsidRPr="00D62EB1">
        <w:rPr>
          <w:rFonts w:cstheme="minorHAnsi"/>
          <w:b/>
          <w:i/>
          <w:sz w:val="20"/>
        </w:rPr>
        <w:t xml:space="preserve"> </w:t>
      </w:r>
      <w:r w:rsidR="00DD63F8" w:rsidRPr="00A828B0">
        <w:rPr>
          <w:rFonts w:cstheme="minorHAnsi"/>
          <w:b/>
          <w:i/>
          <w:sz w:val="20"/>
        </w:rPr>
        <w:t xml:space="preserve">de </w:t>
      </w:r>
      <w:r w:rsidR="007D474E">
        <w:rPr>
          <w:rFonts w:cstheme="minorHAnsi"/>
          <w:b/>
          <w:i/>
          <w:sz w:val="20"/>
        </w:rPr>
        <w:t xml:space="preserve">mayo </w:t>
      </w:r>
      <w:r w:rsidR="00707ED8">
        <w:rPr>
          <w:rFonts w:cstheme="minorHAnsi"/>
          <w:b/>
          <w:i/>
          <w:sz w:val="20"/>
        </w:rPr>
        <w:t xml:space="preserve"> </w:t>
      </w:r>
      <w:r w:rsidR="00DD63F8" w:rsidRPr="00A828B0">
        <w:rPr>
          <w:rFonts w:cstheme="minorHAnsi"/>
          <w:b/>
          <w:i/>
          <w:sz w:val="20"/>
        </w:rPr>
        <w:t>de 201</w:t>
      </w:r>
      <w:r w:rsidR="00707ED8">
        <w:rPr>
          <w:rFonts w:cstheme="minorHAnsi"/>
          <w:b/>
          <w:i/>
          <w:sz w:val="20"/>
        </w:rPr>
        <w:t>7</w:t>
      </w:r>
      <w:r w:rsidR="00DD63F8" w:rsidRPr="00A828B0">
        <w:rPr>
          <w:rFonts w:cstheme="minorHAnsi"/>
          <w:b/>
          <w:i/>
          <w:sz w:val="20"/>
        </w:rPr>
        <w:t xml:space="preserve"> hasta las</w:t>
      </w:r>
      <w:r w:rsidR="00DD63F8">
        <w:rPr>
          <w:rFonts w:cstheme="minorHAnsi"/>
          <w:i/>
          <w:sz w:val="20"/>
        </w:rPr>
        <w:t xml:space="preserve"> </w:t>
      </w:r>
      <w:r w:rsidR="00F640A0">
        <w:rPr>
          <w:rFonts w:cstheme="minorHAnsi"/>
          <w:i/>
          <w:sz w:val="20"/>
        </w:rPr>
        <w:t>10</w:t>
      </w:r>
      <w:r w:rsidR="001F2ED3" w:rsidRPr="001F2ED3">
        <w:rPr>
          <w:rFonts w:cstheme="minorHAnsi"/>
          <w:b/>
          <w:i/>
          <w:sz w:val="20"/>
        </w:rPr>
        <w:t>:</w:t>
      </w:r>
      <w:r w:rsidR="00F640A0">
        <w:rPr>
          <w:rFonts w:cstheme="minorHAnsi"/>
          <w:b/>
          <w:i/>
          <w:sz w:val="20"/>
        </w:rPr>
        <w:t>0</w:t>
      </w:r>
      <w:r w:rsidR="00A54708">
        <w:rPr>
          <w:rFonts w:cstheme="minorHAnsi"/>
          <w:b/>
          <w:i/>
          <w:sz w:val="20"/>
        </w:rPr>
        <w:t>0</w:t>
      </w:r>
      <w:r w:rsidR="001F2ED3" w:rsidRPr="001F2ED3">
        <w:rPr>
          <w:rFonts w:cstheme="minorHAnsi"/>
          <w:b/>
          <w:i/>
          <w:sz w:val="20"/>
        </w:rPr>
        <w:t xml:space="preserve"> AM</w:t>
      </w:r>
    </w:p>
    <w:p w:rsidR="00C17106" w:rsidRPr="00C17106" w:rsidRDefault="004E69A3" w:rsidP="00E7573F">
      <w:pPr>
        <w:pStyle w:val="Prrafodelista"/>
        <w:numPr>
          <w:ilvl w:val="0"/>
          <w:numId w:val="7"/>
        </w:numPr>
        <w:spacing w:before="240" w:after="0" w:line="240" w:lineRule="auto"/>
        <w:ind w:left="284" w:hanging="284"/>
        <w:contextualSpacing w:val="0"/>
        <w:jc w:val="both"/>
        <w:rPr>
          <w:rFonts w:cstheme="minorHAnsi"/>
          <w:i/>
          <w:sz w:val="20"/>
        </w:rPr>
      </w:pPr>
      <w:r w:rsidRPr="00B40A2D">
        <w:rPr>
          <w:rFonts w:cstheme="minorHAnsi"/>
          <w:b/>
          <w:sz w:val="20"/>
        </w:rPr>
        <w:t xml:space="preserve">La apertura de las ofertas tendrá lugar en: </w:t>
      </w:r>
    </w:p>
    <w:p w:rsidR="00C17106" w:rsidRDefault="004E69A3" w:rsidP="00C17106">
      <w:pPr>
        <w:pStyle w:val="Prrafodelista"/>
        <w:spacing w:after="0" w:line="240" w:lineRule="auto"/>
        <w:ind w:left="284"/>
        <w:contextualSpacing w:val="0"/>
        <w:jc w:val="both"/>
        <w:rPr>
          <w:rFonts w:cstheme="minorHAnsi"/>
          <w:i/>
          <w:sz w:val="20"/>
        </w:rPr>
      </w:pPr>
      <w:r w:rsidRPr="00B40A2D">
        <w:rPr>
          <w:rFonts w:cstheme="minorHAnsi"/>
          <w:b/>
          <w:sz w:val="20"/>
        </w:rPr>
        <w:t xml:space="preserve">Dirección: </w:t>
      </w:r>
      <w:r w:rsidR="00B40A2D">
        <w:rPr>
          <w:rFonts w:cstheme="minorHAnsi"/>
          <w:i/>
          <w:sz w:val="20"/>
        </w:rPr>
        <w:t xml:space="preserve">Fulgencio R. Moreno </w:t>
      </w:r>
      <w:r w:rsidR="00C17106">
        <w:rPr>
          <w:rFonts w:cstheme="minorHAnsi"/>
          <w:i/>
          <w:sz w:val="20"/>
        </w:rPr>
        <w:t>y</w:t>
      </w:r>
      <w:r w:rsidR="00B40A2D">
        <w:rPr>
          <w:rFonts w:cstheme="minorHAnsi"/>
          <w:i/>
          <w:sz w:val="20"/>
        </w:rPr>
        <w:t xml:space="preserve"> Parapiti</w:t>
      </w:r>
    </w:p>
    <w:p w:rsidR="004E69A3" w:rsidRPr="00B40A2D" w:rsidRDefault="00B40A2D" w:rsidP="00C17106">
      <w:pPr>
        <w:pStyle w:val="Prrafodelista"/>
        <w:spacing w:after="0" w:line="240" w:lineRule="auto"/>
        <w:ind w:left="284"/>
        <w:contextualSpacing w:val="0"/>
        <w:jc w:val="both"/>
        <w:rPr>
          <w:rFonts w:cstheme="minorHAnsi"/>
          <w:i/>
          <w:sz w:val="20"/>
        </w:rPr>
      </w:pPr>
      <w:r w:rsidRPr="00B40A2D">
        <w:rPr>
          <w:rFonts w:cstheme="minorHAnsi"/>
          <w:i/>
          <w:sz w:val="20"/>
        </w:rPr>
        <w:t xml:space="preserve"> </w:t>
      </w:r>
      <w:r w:rsidR="004E69A3" w:rsidRPr="00B40A2D">
        <w:rPr>
          <w:rFonts w:cstheme="minorHAnsi"/>
          <w:i/>
          <w:sz w:val="20"/>
        </w:rPr>
        <w:t>Número de Pi</w:t>
      </w:r>
      <w:r>
        <w:rPr>
          <w:rFonts w:cstheme="minorHAnsi"/>
          <w:i/>
          <w:sz w:val="20"/>
        </w:rPr>
        <w:t xml:space="preserve">so/Oficina 1er Piso – Unidad Operativa de Contrataciones </w:t>
      </w:r>
    </w:p>
    <w:p w:rsidR="004E69A3" w:rsidRPr="004E69A3" w:rsidRDefault="004E69A3" w:rsidP="005863AC">
      <w:pPr>
        <w:spacing w:after="0" w:line="240" w:lineRule="auto"/>
        <w:ind w:left="284"/>
        <w:jc w:val="both"/>
        <w:rPr>
          <w:rFonts w:cstheme="minorHAnsi"/>
          <w:i/>
          <w:sz w:val="20"/>
        </w:rPr>
      </w:pPr>
      <w:r w:rsidRPr="004E69A3">
        <w:rPr>
          <w:rFonts w:cstheme="minorHAnsi"/>
          <w:i/>
          <w:sz w:val="20"/>
        </w:rPr>
        <w:t>Ciudad:</w:t>
      </w:r>
      <w:r w:rsidR="00B40A2D">
        <w:rPr>
          <w:rFonts w:cstheme="minorHAnsi"/>
          <w:i/>
          <w:sz w:val="20"/>
        </w:rPr>
        <w:t xml:space="preserve"> </w:t>
      </w:r>
      <w:r w:rsidR="00EA3A19">
        <w:rPr>
          <w:rFonts w:cstheme="minorHAnsi"/>
          <w:i/>
          <w:sz w:val="20"/>
        </w:rPr>
        <w:t>Asunción,</w:t>
      </w:r>
      <w:r w:rsidRPr="004E69A3">
        <w:rPr>
          <w:rFonts w:cstheme="minorHAnsi"/>
          <w:i/>
          <w:sz w:val="20"/>
        </w:rPr>
        <w:t xml:space="preserve"> Paraguay</w:t>
      </w:r>
    </w:p>
    <w:p w:rsidR="004E69A3" w:rsidRPr="00466E82" w:rsidRDefault="004E69A3" w:rsidP="005863AC">
      <w:pPr>
        <w:spacing w:after="0" w:line="240" w:lineRule="auto"/>
        <w:ind w:left="284"/>
        <w:jc w:val="both"/>
        <w:rPr>
          <w:rFonts w:cstheme="minorHAnsi"/>
          <w:b/>
          <w:color w:val="FF0000"/>
          <w:sz w:val="20"/>
        </w:rPr>
      </w:pPr>
      <w:r w:rsidRPr="00E35C81">
        <w:rPr>
          <w:rFonts w:cstheme="minorHAnsi"/>
          <w:i/>
          <w:sz w:val="20"/>
        </w:rPr>
        <w:t>Fecha:</w:t>
      </w:r>
      <w:r w:rsidR="00A70453" w:rsidRPr="00E35C81">
        <w:rPr>
          <w:rFonts w:cstheme="minorHAnsi"/>
          <w:i/>
          <w:sz w:val="20"/>
        </w:rPr>
        <w:t xml:space="preserve"> </w:t>
      </w:r>
      <w:r w:rsidR="00FE3315">
        <w:rPr>
          <w:rFonts w:cstheme="minorHAnsi"/>
          <w:b/>
          <w:i/>
          <w:sz w:val="20"/>
        </w:rPr>
        <w:t xml:space="preserve"> </w:t>
      </w:r>
      <w:r w:rsidR="00F640A0">
        <w:rPr>
          <w:rFonts w:cstheme="minorHAnsi"/>
          <w:b/>
          <w:i/>
          <w:sz w:val="20"/>
        </w:rPr>
        <w:t>11</w:t>
      </w:r>
      <w:r w:rsidR="00FE3315">
        <w:rPr>
          <w:rFonts w:cstheme="minorHAnsi"/>
          <w:b/>
          <w:i/>
          <w:sz w:val="20"/>
        </w:rPr>
        <w:t xml:space="preserve">  </w:t>
      </w:r>
      <w:r w:rsidR="007D474E" w:rsidRPr="007D474E">
        <w:rPr>
          <w:rFonts w:cstheme="minorHAnsi"/>
          <w:b/>
          <w:i/>
          <w:sz w:val="20"/>
        </w:rPr>
        <w:t xml:space="preserve"> de mayo</w:t>
      </w:r>
      <w:r w:rsidR="007D474E">
        <w:rPr>
          <w:rFonts w:cstheme="minorHAnsi"/>
          <w:i/>
          <w:sz w:val="20"/>
        </w:rPr>
        <w:t xml:space="preserve"> </w:t>
      </w:r>
      <w:r w:rsidR="00707ED8">
        <w:rPr>
          <w:rFonts w:cstheme="minorHAnsi"/>
          <w:b/>
          <w:i/>
          <w:sz w:val="20"/>
        </w:rPr>
        <w:t xml:space="preserve"> </w:t>
      </w:r>
      <w:r w:rsidR="00DD63F8" w:rsidRPr="00A828B0">
        <w:rPr>
          <w:rFonts w:cstheme="minorHAnsi"/>
          <w:b/>
          <w:i/>
          <w:sz w:val="20"/>
        </w:rPr>
        <w:t>de</w:t>
      </w:r>
      <w:r w:rsidR="00DD63F8" w:rsidRPr="001C3E9D">
        <w:rPr>
          <w:rFonts w:cstheme="minorHAnsi"/>
          <w:b/>
          <w:i/>
          <w:sz w:val="20"/>
        </w:rPr>
        <w:t xml:space="preserve"> </w:t>
      </w:r>
      <w:r w:rsidR="007D474E">
        <w:rPr>
          <w:rFonts w:cstheme="minorHAnsi"/>
          <w:b/>
          <w:i/>
          <w:sz w:val="20"/>
        </w:rPr>
        <w:t>2</w:t>
      </w:r>
      <w:r w:rsidR="00DD63F8" w:rsidRPr="001C3E9D">
        <w:rPr>
          <w:rFonts w:cstheme="minorHAnsi"/>
          <w:b/>
          <w:i/>
          <w:sz w:val="20"/>
        </w:rPr>
        <w:t>01</w:t>
      </w:r>
      <w:r w:rsidR="00707ED8">
        <w:rPr>
          <w:rFonts w:cstheme="minorHAnsi"/>
          <w:b/>
          <w:i/>
          <w:sz w:val="20"/>
        </w:rPr>
        <w:t>7</w:t>
      </w:r>
      <w:r w:rsidR="00DD63F8" w:rsidRPr="001C3E9D">
        <w:rPr>
          <w:rFonts w:cstheme="minorHAnsi"/>
          <w:b/>
          <w:i/>
          <w:sz w:val="20"/>
        </w:rPr>
        <w:t xml:space="preserve"> a las</w:t>
      </w:r>
      <w:r w:rsidR="00F640A0">
        <w:rPr>
          <w:rFonts w:cstheme="minorHAnsi"/>
          <w:b/>
          <w:i/>
          <w:sz w:val="20"/>
        </w:rPr>
        <w:t xml:space="preserve">  10:1</w:t>
      </w:r>
      <w:r w:rsidR="00A54708">
        <w:rPr>
          <w:rFonts w:cstheme="minorHAnsi"/>
          <w:b/>
          <w:i/>
          <w:sz w:val="20"/>
        </w:rPr>
        <w:t>5</w:t>
      </w:r>
      <w:r w:rsidR="00A70453" w:rsidRPr="00466E82">
        <w:rPr>
          <w:rFonts w:cstheme="minorHAnsi"/>
          <w:b/>
          <w:i/>
          <w:sz w:val="20"/>
        </w:rPr>
        <w:t xml:space="preserve"> HS AM </w:t>
      </w:r>
    </w:p>
    <w:p w:rsidR="00B40A2D" w:rsidRPr="00857A25" w:rsidRDefault="004E69A3" w:rsidP="00E7573F">
      <w:pPr>
        <w:pStyle w:val="Prrafodelista"/>
        <w:numPr>
          <w:ilvl w:val="0"/>
          <w:numId w:val="7"/>
        </w:numPr>
        <w:spacing w:before="240" w:after="0" w:line="240" w:lineRule="auto"/>
        <w:ind w:left="284" w:hanging="284"/>
        <w:contextualSpacing w:val="0"/>
        <w:jc w:val="both"/>
        <w:rPr>
          <w:rFonts w:cstheme="minorHAnsi"/>
          <w:b/>
          <w:sz w:val="20"/>
        </w:rPr>
      </w:pPr>
      <w:r w:rsidRPr="00B40A2D">
        <w:rPr>
          <w:rFonts w:cstheme="minorHAnsi"/>
          <w:b/>
          <w:sz w:val="20"/>
        </w:rPr>
        <w:t xml:space="preserve">Solicitud de Muestras: </w:t>
      </w:r>
      <w:r w:rsidR="00C839EF">
        <w:rPr>
          <w:rFonts w:cstheme="minorHAnsi"/>
          <w:b/>
          <w:sz w:val="20"/>
        </w:rPr>
        <w:t>No Aplica</w:t>
      </w:r>
      <w:r w:rsidRPr="00B40A2D">
        <w:rPr>
          <w:rFonts w:cstheme="minorHAnsi"/>
          <w:i/>
          <w:sz w:val="20"/>
        </w:rPr>
        <w:t xml:space="preserve"> </w:t>
      </w:r>
    </w:p>
    <w:p w:rsidR="00B40A2D" w:rsidRPr="00B40A2D" w:rsidRDefault="00B40A2D" w:rsidP="00B40A2D">
      <w:pPr>
        <w:pStyle w:val="Prrafodelista"/>
        <w:spacing w:after="0" w:line="240" w:lineRule="auto"/>
        <w:ind w:left="284"/>
        <w:contextualSpacing w:val="0"/>
        <w:jc w:val="both"/>
        <w:rPr>
          <w:rFonts w:cstheme="minorHAnsi"/>
          <w:b/>
          <w:sz w:val="20"/>
        </w:rPr>
      </w:pPr>
    </w:p>
    <w:p w:rsidR="004E69A3" w:rsidRDefault="004E69A3" w:rsidP="00E7573F">
      <w:pPr>
        <w:pStyle w:val="Prrafodelista"/>
        <w:numPr>
          <w:ilvl w:val="0"/>
          <w:numId w:val="7"/>
        </w:numPr>
        <w:spacing w:after="0" w:line="240" w:lineRule="auto"/>
        <w:ind w:left="284" w:hanging="284"/>
        <w:contextualSpacing w:val="0"/>
        <w:jc w:val="both"/>
        <w:rPr>
          <w:rFonts w:cstheme="minorHAnsi"/>
          <w:b/>
          <w:sz w:val="20"/>
        </w:rPr>
      </w:pPr>
      <w:r w:rsidRPr="00B40A2D">
        <w:rPr>
          <w:rFonts w:cstheme="minorHAnsi"/>
          <w:b/>
          <w:sz w:val="20"/>
        </w:rPr>
        <w:t>Para la evaluación y comparación de las ofertas, la Convocante utilizará los siguientes criterios:</w:t>
      </w:r>
    </w:p>
    <w:p w:rsidR="00A90874" w:rsidRDefault="00A90874" w:rsidP="00570376">
      <w:pPr>
        <w:tabs>
          <w:tab w:val="num" w:pos="1170"/>
        </w:tabs>
        <w:spacing w:after="120"/>
        <w:ind w:left="284"/>
        <w:jc w:val="both"/>
        <w:rPr>
          <w:rFonts w:cstheme="minorHAnsi"/>
          <w:sz w:val="20"/>
        </w:rPr>
      </w:pPr>
      <w:r>
        <w:rPr>
          <w:rFonts w:cstheme="minorHAnsi"/>
          <w:sz w:val="20"/>
        </w:rPr>
        <w:t xml:space="preserve">De conformidad al artículo 34, penúltimo párrafo de la Ley N° 2051/03 </w:t>
      </w:r>
      <w:r w:rsidRPr="00570376">
        <w:rPr>
          <w:rFonts w:cstheme="minorHAnsi"/>
          <w:i/>
          <w:sz w:val="20"/>
        </w:rPr>
        <w:t xml:space="preserve">“De Contrataciones Públicas”, </w:t>
      </w:r>
      <w:r>
        <w:rPr>
          <w:rFonts w:cstheme="minorHAnsi"/>
          <w:sz w:val="20"/>
        </w:rPr>
        <w:t>l</w:t>
      </w:r>
      <w:r w:rsidRPr="00A90874">
        <w:rPr>
          <w:rFonts w:cstheme="minorHAnsi"/>
          <w:sz w:val="20"/>
        </w:rPr>
        <w:t xml:space="preserve">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940EE4" w:rsidRPr="00FE3315" w:rsidRDefault="00940EE4" w:rsidP="00940EE4">
      <w:pPr>
        <w:pStyle w:val="Prrafodelista"/>
        <w:numPr>
          <w:ilvl w:val="0"/>
          <w:numId w:val="8"/>
        </w:numPr>
        <w:spacing w:after="0" w:line="240" w:lineRule="auto"/>
        <w:contextualSpacing w:val="0"/>
        <w:jc w:val="both"/>
        <w:rPr>
          <w:rFonts w:cstheme="minorHAnsi"/>
          <w:b/>
          <w:sz w:val="20"/>
        </w:rPr>
      </w:pPr>
      <w:r w:rsidRPr="00FE3315">
        <w:rPr>
          <w:rFonts w:cstheme="minorHAnsi"/>
          <w:b/>
          <w:sz w:val="20"/>
        </w:rPr>
        <w:t xml:space="preserve">Capacidad legal: </w:t>
      </w:r>
    </w:p>
    <w:p w:rsidR="00940EE4" w:rsidRPr="00FE3315" w:rsidRDefault="00940EE4" w:rsidP="00940EE4">
      <w:pPr>
        <w:pStyle w:val="Prrafodelista"/>
        <w:numPr>
          <w:ilvl w:val="0"/>
          <w:numId w:val="9"/>
        </w:numPr>
        <w:spacing w:after="0" w:line="240" w:lineRule="auto"/>
        <w:ind w:left="709" w:hanging="283"/>
        <w:jc w:val="both"/>
        <w:rPr>
          <w:rFonts w:cstheme="minorHAnsi"/>
          <w:sz w:val="20"/>
        </w:rPr>
      </w:pPr>
      <w:r w:rsidRPr="00FE3315">
        <w:rPr>
          <w:rFonts w:cstheme="minorHAnsi"/>
          <w:sz w:val="20"/>
        </w:rPr>
        <w:t>No estar comprendido en las prohibiciones o limitaciones para contratar. Este requisito se acredita con la documentación indicada en el Anexo E;</w:t>
      </w:r>
    </w:p>
    <w:p w:rsidR="00940EE4" w:rsidRPr="00FE3315" w:rsidRDefault="00940EE4" w:rsidP="00940EE4">
      <w:pPr>
        <w:pStyle w:val="Prrafodelista"/>
        <w:numPr>
          <w:ilvl w:val="0"/>
          <w:numId w:val="9"/>
        </w:numPr>
        <w:spacing w:after="0" w:line="240" w:lineRule="auto"/>
        <w:ind w:left="709" w:hanging="283"/>
        <w:jc w:val="both"/>
        <w:rPr>
          <w:rFonts w:cstheme="minorHAnsi"/>
          <w:sz w:val="20"/>
        </w:rPr>
      </w:pPr>
      <w:r w:rsidRPr="00FE3315">
        <w:rPr>
          <w:rFonts w:cstheme="minorHAnsi"/>
          <w:sz w:val="20"/>
        </w:rPr>
        <w:t>Tener capacidad legal para presentar ofertas y ejecutar el contrato. Este requisito se acredita con la documentación indicada en el Anexo E;</w:t>
      </w:r>
    </w:p>
    <w:p w:rsidR="00940EE4" w:rsidRDefault="00940EE4" w:rsidP="00FE3315">
      <w:pPr>
        <w:pStyle w:val="Prrafodelista"/>
        <w:numPr>
          <w:ilvl w:val="0"/>
          <w:numId w:val="40"/>
        </w:numPr>
        <w:spacing w:after="0" w:line="240" w:lineRule="auto"/>
        <w:contextualSpacing w:val="0"/>
        <w:jc w:val="both"/>
        <w:rPr>
          <w:rFonts w:cstheme="minorHAnsi"/>
          <w:sz w:val="20"/>
        </w:rPr>
      </w:pPr>
      <w:r w:rsidRPr="00FE3315">
        <w:rPr>
          <w:rFonts w:cstheme="minorHAnsi"/>
          <w:sz w:val="20"/>
        </w:rPr>
        <w:lastRenderedPageBreak/>
        <w:t xml:space="preserve">Otros requisitos que la Convocante considere pertinente conforme a la legislación vigente que se indique en el Anexo E. </w:t>
      </w:r>
    </w:p>
    <w:p w:rsidR="00FE3315" w:rsidRPr="00FE3315" w:rsidRDefault="00FE3315" w:rsidP="00FE3315">
      <w:pPr>
        <w:pStyle w:val="Prrafodelista"/>
        <w:numPr>
          <w:ilvl w:val="0"/>
          <w:numId w:val="40"/>
        </w:numPr>
        <w:spacing w:after="0" w:line="240" w:lineRule="auto"/>
        <w:contextualSpacing w:val="0"/>
        <w:jc w:val="both"/>
        <w:rPr>
          <w:rFonts w:cstheme="minorHAnsi"/>
          <w:sz w:val="20"/>
        </w:rPr>
      </w:pPr>
    </w:p>
    <w:p w:rsidR="00940EE4" w:rsidRPr="00FE3315" w:rsidRDefault="00940EE4" w:rsidP="00FE3315">
      <w:pPr>
        <w:pStyle w:val="Prrafodelista"/>
        <w:spacing w:after="0" w:line="240" w:lineRule="auto"/>
        <w:contextualSpacing w:val="0"/>
        <w:jc w:val="both"/>
        <w:rPr>
          <w:rFonts w:cstheme="minorHAnsi"/>
          <w:b/>
          <w:sz w:val="20"/>
        </w:rPr>
      </w:pPr>
      <w:r w:rsidRPr="00FE3315">
        <w:rPr>
          <w:rFonts w:cstheme="minorHAnsi"/>
          <w:b/>
          <w:sz w:val="20"/>
        </w:rPr>
        <w:t>CALIFICACIÓN LEGAL. PROHIBICIONES DE LOS INCS. "A" Y "B" DEL ARTÍCULO 40.</w:t>
      </w:r>
    </w:p>
    <w:p w:rsidR="00940EE4" w:rsidRPr="00FE3315" w:rsidRDefault="00940EE4" w:rsidP="00FE3315">
      <w:pPr>
        <w:pStyle w:val="Prrafodelista"/>
        <w:spacing w:after="0" w:line="240" w:lineRule="auto"/>
        <w:contextualSpacing w:val="0"/>
        <w:jc w:val="both"/>
        <w:rPr>
          <w:rFonts w:cstheme="minorHAnsi"/>
          <w:sz w:val="20"/>
        </w:rPr>
      </w:pP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 xml:space="preserve">El Comité de Evaluación confirmará que el Oferente no se encuentra comprendido en las prohibiciones establecidas en el Art. 40, Incs. "a" y "b" de la Ley W 2051/03, en base al siguiente análisis: </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Verificará los registros del personal de la Municipalidad para detectar si el Oferente o sus representantes, se hallan comprendidos en el presupuesto del inciso "a" del artículo 40.</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Verificará por los medios disponibles, si el Oferente y los demás sujetos individualizados en las prohibiciones contenidas en la Ley W 1626/00 "De la Función Pública", aparecen en la base de datos del SINARH o bien de la Secretaría de la Función Pública.</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940EE4" w:rsidRPr="00FE3315" w:rsidRDefault="00940EE4" w:rsidP="00FE3315">
      <w:pPr>
        <w:spacing w:after="0" w:line="240" w:lineRule="auto"/>
        <w:ind w:left="708"/>
        <w:jc w:val="both"/>
        <w:rPr>
          <w:rFonts w:cstheme="minorHAnsi"/>
          <w:sz w:val="20"/>
        </w:rPr>
      </w:pPr>
      <w:r w:rsidRPr="00FE3315">
        <w:rPr>
          <w:rFonts w:cstheme="minorHAnsi"/>
          <w:sz w:val="20"/>
        </w:rPr>
        <w:t>El Comité podrá recurrir a fuentes públicas o privadas de información, para verificar los datos proporcionados por el Oferente.</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Si el Comité confirma que el Oferente o sus integrantes, poseen impedimentos la oferta será rechazada, y se remitirán los antecedentes a la Dirección Nacional de Contrataciones Públicas (DNCP) para los fines pertinentes.</w:t>
      </w:r>
    </w:p>
    <w:p w:rsidR="00940EE4" w:rsidRPr="00FE3315" w:rsidRDefault="00940EE4" w:rsidP="00FE3315">
      <w:pPr>
        <w:pStyle w:val="Prrafodelista"/>
        <w:spacing w:after="0" w:line="240" w:lineRule="auto"/>
        <w:contextualSpacing w:val="0"/>
        <w:jc w:val="both"/>
        <w:rPr>
          <w:rFonts w:cstheme="minorHAnsi"/>
          <w:sz w:val="20"/>
        </w:rPr>
      </w:pPr>
    </w:p>
    <w:p w:rsidR="00940EE4" w:rsidRPr="00FE3315" w:rsidRDefault="00940EE4" w:rsidP="00FE3315">
      <w:pPr>
        <w:pStyle w:val="Prrafodelista"/>
        <w:spacing w:after="0" w:line="240" w:lineRule="auto"/>
        <w:contextualSpacing w:val="0"/>
        <w:jc w:val="both"/>
        <w:rPr>
          <w:rFonts w:cstheme="minorHAnsi"/>
          <w:b/>
          <w:sz w:val="20"/>
        </w:rPr>
      </w:pPr>
      <w:r w:rsidRPr="00FE3315">
        <w:rPr>
          <w:rFonts w:cstheme="minorHAnsi"/>
          <w:b/>
          <w:sz w:val="20"/>
        </w:rPr>
        <w:t>Análisis de los precios ofertados</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940EE4" w:rsidRDefault="00940EE4" w:rsidP="00FE3315">
      <w:pPr>
        <w:pStyle w:val="Prrafodelista"/>
        <w:spacing w:after="0" w:line="240" w:lineRule="auto"/>
        <w:contextualSpacing w:val="0"/>
        <w:jc w:val="both"/>
        <w:rPr>
          <w:rFonts w:cstheme="minorHAnsi"/>
          <w:sz w:val="20"/>
        </w:rPr>
      </w:pPr>
      <w:r w:rsidRPr="00FE3315">
        <w:rPr>
          <w:rFonts w:cstheme="minorHAnsi"/>
          <w:sz w:val="20"/>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FE3315" w:rsidRPr="00FE3315" w:rsidRDefault="00FE3315" w:rsidP="00FE3315">
      <w:pPr>
        <w:pStyle w:val="Prrafodelista"/>
        <w:spacing w:after="0" w:line="240" w:lineRule="auto"/>
        <w:contextualSpacing w:val="0"/>
        <w:jc w:val="both"/>
        <w:rPr>
          <w:rFonts w:cstheme="minorHAnsi"/>
          <w:sz w:val="20"/>
        </w:rPr>
      </w:pPr>
    </w:p>
    <w:p w:rsidR="00684660" w:rsidRPr="00FE3315" w:rsidRDefault="004B187B" w:rsidP="00FE3315">
      <w:pPr>
        <w:pStyle w:val="Prrafodelista"/>
        <w:numPr>
          <w:ilvl w:val="0"/>
          <w:numId w:val="8"/>
        </w:numPr>
        <w:spacing w:after="0" w:line="240" w:lineRule="auto"/>
        <w:contextualSpacing w:val="0"/>
        <w:jc w:val="both"/>
        <w:rPr>
          <w:rFonts w:cstheme="minorHAnsi"/>
          <w:sz w:val="20"/>
        </w:rPr>
      </w:pPr>
      <w:r w:rsidRPr="00FE3315">
        <w:rPr>
          <w:rFonts w:cstheme="minorHAnsi"/>
          <w:sz w:val="20"/>
        </w:rPr>
        <w:t xml:space="preserve">Capacidad financiera: </w:t>
      </w:r>
      <w:r w:rsidR="00684660" w:rsidRPr="00064B86">
        <w:rPr>
          <w:rFonts w:cstheme="minorHAnsi"/>
          <w:sz w:val="20"/>
        </w:rPr>
        <w:t>Con</w:t>
      </w:r>
      <w:r w:rsidR="00684660" w:rsidRPr="00FE3315">
        <w:rPr>
          <w:rFonts w:cstheme="minorHAnsi"/>
          <w:sz w:val="20"/>
        </w:rPr>
        <w:t xml:space="preserve"> el objetivo de calificar la situación financiera actual del oferente,  se consideraran los siguientes índices:</w:t>
      </w:r>
    </w:p>
    <w:p w:rsidR="00064B86" w:rsidRPr="00FE3315" w:rsidRDefault="00064B86" w:rsidP="00FE3315">
      <w:pPr>
        <w:pStyle w:val="Prrafodelista"/>
        <w:spacing w:after="0" w:line="240" w:lineRule="auto"/>
        <w:contextualSpacing w:val="0"/>
        <w:jc w:val="both"/>
        <w:rPr>
          <w:rFonts w:cstheme="minorHAnsi"/>
          <w:sz w:val="20"/>
        </w:rPr>
      </w:pPr>
    </w:p>
    <w:p w:rsidR="00684660" w:rsidRPr="00537188" w:rsidRDefault="00684660" w:rsidP="00684660">
      <w:pPr>
        <w:spacing w:after="0"/>
        <w:jc w:val="both"/>
        <w:rPr>
          <w:rFonts w:cstheme="minorHAnsi"/>
          <w:sz w:val="20"/>
        </w:rPr>
      </w:pPr>
      <w:r>
        <w:rPr>
          <w:rFonts w:cstheme="minorHAnsi"/>
          <w:sz w:val="20"/>
        </w:rPr>
        <w:t xml:space="preserve">       </w:t>
      </w:r>
      <w:r w:rsidRPr="00FE3315">
        <w:rPr>
          <w:rFonts w:cstheme="minorHAnsi"/>
          <w:b/>
          <w:sz w:val="20"/>
        </w:rPr>
        <w:t>a)</w:t>
      </w:r>
      <w:r>
        <w:rPr>
          <w:rFonts w:cstheme="minorHAnsi"/>
          <w:sz w:val="20"/>
        </w:rPr>
        <w:t xml:space="preserve">    </w:t>
      </w:r>
      <w:r w:rsidRPr="00537188">
        <w:rPr>
          <w:rFonts w:cstheme="minorHAnsi"/>
          <w:sz w:val="20"/>
        </w:rPr>
        <w:t>Ratio de Liquidez: activo corriente / pasivo corriente</w:t>
      </w:r>
    </w:p>
    <w:p w:rsidR="00684660" w:rsidRDefault="00684660" w:rsidP="00684660">
      <w:pPr>
        <w:spacing w:after="0"/>
        <w:ind w:left="2127"/>
        <w:jc w:val="both"/>
        <w:rPr>
          <w:rFonts w:cstheme="minorHAnsi"/>
          <w:sz w:val="20"/>
        </w:rPr>
      </w:pPr>
      <w:r w:rsidRPr="00537188">
        <w:rPr>
          <w:rFonts w:cstheme="minorHAnsi"/>
          <w:sz w:val="20"/>
        </w:rPr>
        <w:t>Deberá ser igual o mayor que 1, en promedio, en los años (201</w:t>
      </w:r>
      <w:r w:rsidR="00C17106">
        <w:rPr>
          <w:rFonts w:cstheme="minorHAnsi"/>
          <w:sz w:val="20"/>
        </w:rPr>
        <w:t>3</w:t>
      </w:r>
      <w:r w:rsidRPr="00537188">
        <w:rPr>
          <w:rFonts w:cstheme="minorHAnsi"/>
          <w:sz w:val="20"/>
        </w:rPr>
        <w:t>-201</w:t>
      </w:r>
      <w:r w:rsidR="00C17106">
        <w:rPr>
          <w:rFonts w:cstheme="minorHAnsi"/>
          <w:sz w:val="20"/>
        </w:rPr>
        <w:t>4 -2</w:t>
      </w:r>
      <w:r w:rsidR="00064B86">
        <w:rPr>
          <w:rFonts w:cstheme="minorHAnsi"/>
          <w:sz w:val="20"/>
        </w:rPr>
        <w:t>01</w:t>
      </w:r>
      <w:r w:rsidR="00C17106">
        <w:rPr>
          <w:rFonts w:cstheme="minorHAnsi"/>
          <w:sz w:val="20"/>
        </w:rPr>
        <w:t>5</w:t>
      </w:r>
      <w:r w:rsidRPr="00537188">
        <w:rPr>
          <w:rFonts w:cstheme="minorHAnsi"/>
          <w:sz w:val="20"/>
        </w:rPr>
        <w:t>)</w:t>
      </w:r>
    </w:p>
    <w:p w:rsidR="00684660" w:rsidRPr="00FE3315" w:rsidRDefault="00684660" w:rsidP="00FE3315">
      <w:pPr>
        <w:pStyle w:val="Prrafodelista"/>
        <w:numPr>
          <w:ilvl w:val="0"/>
          <w:numId w:val="8"/>
        </w:numPr>
        <w:spacing w:after="0"/>
        <w:jc w:val="both"/>
        <w:rPr>
          <w:rFonts w:cstheme="minorHAnsi"/>
          <w:sz w:val="20"/>
        </w:rPr>
      </w:pPr>
      <w:r w:rsidRPr="00FE3315">
        <w:rPr>
          <w:rFonts w:cstheme="minorHAnsi"/>
          <w:sz w:val="20"/>
        </w:rPr>
        <w:t>Endeudamiento: pasivo total / activo total</w:t>
      </w:r>
    </w:p>
    <w:p w:rsidR="00064B86" w:rsidRDefault="00684660" w:rsidP="00064B86">
      <w:pPr>
        <w:spacing w:after="0"/>
        <w:ind w:left="2127"/>
        <w:jc w:val="both"/>
        <w:rPr>
          <w:rFonts w:cstheme="minorHAnsi"/>
          <w:sz w:val="20"/>
        </w:rPr>
      </w:pPr>
      <w:r w:rsidRPr="00537188">
        <w:rPr>
          <w:rFonts w:cstheme="minorHAnsi"/>
          <w:sz w:val="20"/>
        </w:rPr>
        <w:t>No deberá ser ma</w:t>
      </w:r>
      <w:r>
        <w:rPr>
          <w:rFonts w:cstheme="minorHAnsi"/>
          <w:sz w:val="20"/>
        </w:rPr>
        <w:t xml:space="preserve">yor a 0,80 en promedio, en los </w:t>
      </w:r>
      <w:r w:rsidR="00064B86" w:rsidRPr="00537188">
        <w:rPr>
          <w:rFonts w:cstheme="minorHAnsi"/>
          <w:sz w:val="20"/>
        </w:rPr>
        <w:t>años (201</w:t>
      </w:r>
      <w:r w:rsidR="00C17106">
        <w:rPr>
          <w:rFonts w:cstheme="minorHAnsi"/>
          <w:sz w:val="20"/>
        </w:rPr>
        <w:t>3</w:t>
      </w:r>
      <w:r w:rsidR="00064B86" w:rsidRPr="00537188">
        <w:rPr>
          <w:rFonts w:cstheme="minorHAnsi"/>
          <w:sz w:val="20"/>
        </w:rPr>
        <w:t>-201</w:t>
      </w:r>
      <w:r w:rsidR="00C17106">
        <w:rPr>
          <w:rFonts w:cstheme="minorHAnsi"/>
          <w:sz w:val="20"/>
        </w:rPr>
        <w:t>4</w:t>
      </w:r>
      <w:r w:rsidR="00064B86">
        <w:rPr>
          <w:rFonts w:cstheme="minorHAnsi"/>
          <w:sz w:val="20"/>
        </w:rPr>
        <w:t xml:space="preserve"> -201</w:t>
      </w:r>
      <w:r w:rsidR="00C17106">
        <w:rPr>
          <w:rFonts w:cstheme="minorHAnsi"/>
          <w:sz w:val="20"/>
        </w:rPr>
        <w:t>5</w:t>
      </w:r>
      <w:r w:rsidR="00064B86" w:rsidRPr="00537188">
        <w:rPr>
          <w:rFonts w:cstheme="minorHAnsi"/>
          <w:sz w:val="20"/>
        </w:rPr>
        <w:t>)</w:t>
      </w:r>
    </w:p>
    <w:p w:rsidR="00684660" w:rsidRDefault="00684660" w:rsidP="00064B86">
      <w:pPr>
        <w:spacing w:after="0"/>
        <w:ind w:left="2127"/>
        <w:jc w:val="both"/>
        <w:rPr>
          <w:rFonts w:cstheme="minorHAnsi"/>
          <w:sz w:val="20"/>
        </w:rPr>
      </w:pPr>
      <w:r w:rsidRPr="00C95CB4">
        <w:rPr>
          <w:rFonts w:cstheme="minorHAnsi"/>
          <w:sz w:val="20"/>
        </w:rPr>
        <w:t>Rentabilidad: Porcentaje de utilidad después de impuestos o p</w:t>
      </w:r>
      <w:r w:rsidR="00C17106">
        <w:rPr>
          <w:rFonts w:cstheme="minorHAnsi"/>
          <w:sz w:val="20"/>
        </w:rPr>
        <w:t>érdida con respecto al  Capital</w:t>
      </w:r>
      <w:r w:rsidRPr="00C95CB4">
        <w:rPr>
          <w:rFonts w:cstheme="minorHAnsi"/>
          <w:sz w:val="20"/>
        </w:rPr>
        <w:t xml:space="preserve">) El promedio en los </w:t>
      </w:r>
      <w:r w:rsidR="00064B86" w:rsidRPr="00537188">
        <w:rPr>
          <w:rFonts w:cstheme="minorHAnsi"/>
          <w:sz w:val="20"/>
        </w:rPr>
        <w:t>años (201</w:t>
      </w:r>
      <w:r w:rsidR="00C17106">
        <w:rPr>
          <w:rFonts w:cstheme="minorHAnsi"/>
          <w:sz w:val="20"/>
        </w:rPr>
        <w:t>3</w:t>
      </w:r>
      <w:r w:rsidR="00064B86" w:rsidRPr="00537188">
        <w:rPr>
          <w:rFonts w:cstheme="minorHAnsi"/>
          <w:sz w:val="20"/>
        </w:rPr>
        <w:t>-201</w:t>
      </w:r>
      <w:r w:rsidR="00C17106">
        <w:rPr>
          <w:rFonts w:cstheme="minorHAnsi"/>
          <w:sz w:val="20"/>
        </w:rPr>
        <w:t>4 -2</w:t>
      </w:r>
      <w:r w:rsidR="00064B86">
        <w:rPr>
          <w:rFonts w:cstheme="minorHAnsi"/>
          <w:sz w:val="20"/>
        </w:rPr>
        <w:t>01</w:t>
      </w:r>
      <w:r w:rsidR="00C17106">
        <w:rPr>
          <w:rFonts w:cstheme="minorHAnsi"/>
          <w:sz w:val="20"/>
        </w:rPr>
        <w:t>5</w:t>
      </w:r>
      <w:r w:rsidR="00064B86" w:rsidRPr="00537188">
        <w:rPr>
          <w:rFonts w:cstheme="minorHAnsi"/>
          <w:sz w:val="20"/>
        </w:rPr>
        <w:t>)</w:t>
      </w:r>
      <w:r w:rsidR="00064B86">
        <w:rPr>
          <w:rFonts w:cstheme="minorHAnsi"/>
          <w:sz w:val="20"/>
        </w:rPr>
        <w:t xml:space="preserve"> </w:t>
      </w:r>
      <w:r w:rsidRPr="00C95CB4">
        <w:rPr>
          <w:rFonts w:cstheme="minorHAnsi"/>
          <w:sz w:val="20"/>
        </w:rPr>
        <w:t>no deberá ser negativo</w:t>
      </w:r>
    </w:p>
    <w:p w:rsidR="007E3685" w:rsidRDefault="007E3685" w:rsidP="00064B86">
      <w:pPr>
        <w:spacing w:after="0"/>
        <w:ind w:left="2127"/>
        <w:jc w:val="both"/>
        <w:rPr>
          <w:rFonts w:cstheme="minorHAnsi"/>
          <w:sz w:val="20"/>
        </w:rPr>
      </w:pPr>
    </w:p>
    <w:p w:rsidR="004B187B" w:rsidRPr="0097186C" w:rsidRDefault="004B187B" w:rsidP="00DB20C4">
      <w:pPr>
        <w:pStyle w:val="Prrafodelista"/>
        <w:numPr>
          <w:ilvl w:val="0"/>
          <w:numId w:val="22"/>
        </w:numPr>
        <w:spacing w:after="0" w:line="240" w:lineRule="auto"/>
        <w:contextualSpacing w:val="0"/>
        <w:jc w:val="both"/>
        <w:rPr>
          <w:rFonts w:cstheme="minorHAnsi"/>
          <w:b/>
          <w:sz w:val="20"/>
        </w:rPr>
      </w:pPr>
      <w:r>
        <w:rPr>
          <w:rFonts w:cstheme="minorHAnsi"/>
          <w:b/>
          <w:sz w:val="20"/>
        </w:rPr>
        <w:t>C</w:t>
      </w:r>
      <w:r w:rsidRPr="004B187B">
        <w:rPr>
          <w:rFonts w:cstheme="minorHAnsi"/>
          <w:b/>
          <w:sz w:val="20"/>
        </w:rPr>
        <w:t>apacidad técnica</w:t>
      </w:r>
    </w:p>
    <w:p w:rsidR="001F2ED3" w:rsidRPr="0097186C" w:rsidRDefault="00EA3A19" w:rsidP="00E7573F">
      <w:pPr>
        <w:pStyle w:val="Prrafodelista"/>
        <w:numPr>
          <w:ilvl w:val="0"/>
          <w:numId w:val="9"/>
        </w:numPr>
        <w:spacing w:after="0" w:line="240" w:lineRule="auto"/>
        <w:rPr>
          <w:rFonts w:ascii="Times New Roman" w:eastAsia="Times New Roman" w:hAnsi="Times New Roman" w:cs="Times New Roman"/>
          <w:sz w:val="17"/>
          <w:szCs w:val="17"/>
          <w:lang w:eastAsia="es-PY"/>
        </w:rPr>
      </w:pPr>
      <w:r>
        <w:rPr>
          <w:rFonts w:ascii="Times New Roman" w:eastAsia="Times New Roman" w:hAnsi="Times New Roman" w:cs="Times New Roman"/>
          <w:sz w:val="17"/>
          <w:szCs w:val="17"/>
          <w:lang w:eastAsia="es-PY"/>
        </w:rPr>
        <w:t>NO  APLICA</w:t>
      </w:r>
    </w:p>
    <w:p w:rsidR="0097186C" w:rsidRPr="0097186C" w:rsidRDefault="0097186C" w:rsidP="0097186C">
      <w:pPr>
        <w:spacing w:after="0" w:line="240" w:lineRule="auto"/>
        <w:rPr>
          <w:rFonts w:ascii="Times New Roman" w:eastAsia="Times New Roman" w:hAnsi="Times New Roman" w:cs="Times New Roman"/>
          <w:sz w:val="17"/>
          <w:szCs w:val="17"/>
          <w:lang w:eastAsia="es-PY"/>
        </w:rPr>
      </w:pPr>
    </w:p>
    <w:p w:rsidR="004E69A3" w:rsidRPr="004B187B" w:rsidRDefault="004E69A3" w:rsidP="00DB20C4">
      <w:pPr>
        <w:pStyle w:val="Prrafodelista"/>
        <w:numPr>
          <w:ilvl w:val="0"/>
          <w:numId w:val="22"/>
        </w:numPr>
        <w:spacing w:after="0" w:line="240" w:lineRule="auto"/>
        <w:contextualSpacing w:val="0"/>
        <w:jc w:val="both"/>
        <w:rPr>
          <w:rFonts w:cstheme="minorHAnsi"/>
          <w:b/>
          <w:sz w:val="20"/>
        </w:rPr>
      </w:pPr>
      <w:r w:rsidRPr="004B187B">
        <w:rPr>
          <w:rFonts w:cstheme="minorHAnsi"/>
          <w:b/>
          <w:sz w:val="20"/>
        </w:rPr>
        <w:t xml:space="preserve">Experiencia: </w:t>
      </w:r>
    </w:p>
    <w:p w:rsidR="00694522" w:rsidRDefault="00694522" w:rsidP="00694522">
      <w:pPr>
        <w:pStyle w:val="Prrafodelista"/>
        <w:spacing w:after="0" w:line="240" w:lineRule="auto"/>
        <w:ind w:left="1080"/>
        <w:jc w:val="both"/>
        <w:rPr>
          <w:rFonts w:ascii="Calibri" w:eastAsia="Times New Roman" w:hAnsi="Calibri" w:cs="Times New Roman"/>
          <w:sz w:val="20"/>
          <w:szCs w:val="20"/>
          <w:lang w:eastAsia="es-PY"/>
        </w:rPr>
      </w:pPr>
      <w:r>
        <w:rPr>
          <w:rFonts w:ascii="Calibri" w:eastAsia="Times New Roman" w:hAnsi="Calibri" w:cs="Times New Roman"/>
          <w:sz w:val="20"/>
          <w:szCs w:val="20"/>
          <w:lang w:eastAsia="es-PY"/>
        </w:rPr>
        <w:t xml:space="preserve">Presentar documentaciones que avalen la experiencia en la venta de productos que guardan relación con lo solicitado en el llamado (Facturas y/o contratos) en los últimos 2 años (dos contratos por cada año) (2015-2016) que represente por lo menos el 30% de su oferta.  (Ya sea en instituciones públicas o privadas). </w:t>
      </w:r>
    </w:p>
    <w:p w:rsidR="007E3685" w:rsidRDefault="007E3685" w:rsidP="007E3685">
      <w:pPr>
        <w:pStyle w:val="Prrafodelista"/>
        <w:spacing w:after="0" w:line="240" w:lineRule="auto"/>
        <w:ind w:left="1080"/>
        <w:jc w:val="both"/>
        <w:rPr>
          <w:rFonts w:ascii="Calibri" w:eastAsia="Times New Roman" w:hAnsi="Calibri" w:cs="Times New Roman"/>
          <w:sz w:val="20"/>
          <w:szCs w:val="20"/>
          <w:lang w:eastAsia="es-PY"/>
        </w:rPr>
      </w:pPr>
    </w:p>
    <w:p w:rsidR="007E3685" w:rsidRPr="00140437" w:rsidRDefault="007E3685" w:rsidP="007E3685">
      <w:pPr>
        <w:spacing w:line="240" w:lineRule="auto"/>
        <w:ind w:left="1134"/>
        <w:jc w:val="both"/>
        <w:rPr>
          <w:rFonts w:ascii="Calibri" w:eastAsia="Times New Roman" w:hAnsi="Calibri" w:cs="Times New Roman"/>
          <w:sz w:val="20"/>
          <w:szCs w:val="20"/>
          <w:lang w:eastAsia="es-PY"/>
        </w:rPr>
      </w:pPr>
      <w:r>
        <w:rPr>
          <w:rFonts w:ascii="Arial" w:hAnsi="Arial" w:cs="Arial"/>
          <w:i/>
          <w:iCs/>
          <w:sz w:val="20"/>
          <w:szCs w:val="20"/>
        </w:rPr>
        <w:t>Oferentes en consorcios, las empresas consorciadas deberán cumplir a cabalidad con las documentaciones de carácter legal. En caso de requisitos de carácter técnico la empresa deberá cumplir mínimamente  con 60% de los requisitos mínimos para oferentes individuales indicados en el PBC  y la otra empresa con el 40% restante, en caso de que sean 3 o más empresas, se mantiene el cumplimiento de la empresa líder, debiendo cumplir  las demás empresas con el equivalente al  20% de los requisitos mínimos.</w:t>
      </w:r>
      <w:r w:rsidRPr="00140437">
        <w:rPr>
          <w:rFonts w:ascii="Calibri" w:eastAsia="Times New Roman" w:hAnsi="Calibri" w:cs="Times New Roman"/>
          <w:sz w:val="20"/>
          <w:szCs w:val="20"/>
          <w:lang w:eastAsia="es-PY"/>
        </w:rPr>
        <w:t xml:space="preserve"> </w:t>
      </w:r>
    </w:p>
    <w:p w:rsidR="00940EE4" w:rsidRPr="00C5575E" w:rsidRDefault="00064B86" w:rsidP="00940EE4">
      <w:pPr>
        <w:pStyle w:val="Prrafodelista"/>
        <w:numPr>
          <w:ilvl w:val="0"/>
          <w:numId w:val="7"/>
        </w:numPr>
        <w:spacing w:before="240" w:after="240" w:line="240" w:lineRule="auto"/>
        <w:ind w:left="720"/>
        <w:jc w:val="both"/>
        <w:rPr>
          <w:rFonts w:ascii="Arial" w:hAnsi="Arial" w:cs="Arial"/>
          <w:i/>
          <w:sz w:val="20"/>
        </w:rPr>
      </w:pPr>
      <w:r w:rsidRPr="00C17106">
        <w:rPr>
          <w:rFonts w:cstheme="minorHAnsi"/>
          <w:b/>
          <w:sz w:val="20"/>
        </w:rPr>
        <w:t>El margen de preferencia a ser utilizado es</w:t>
      </w:r>
      <w:r w:rsidRPr="00CE6B75">
        <w:rPr>
          <w:rFonts w:cstheme="minorHAnsi"/>
          <w:sz w:val="20"/>
        </w:rPr>
        <w:t xml:space="preserve">: </w:t>
      </w:r>
      <w:r w:rsidR="00940EE4" w:rsidRPr="00C5575E">
        <w:rPr>
          <w:rFonts w:ascii="Arial" w:hAnsi="Arial" w:cs="Arial"/>
          <w:i/>
          <w:sz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940EE4" w:rsidRPr="00C5575E" w:rsidRDefault="00940EE4" w:rsidP="00940EE4">
      <w:pPr>
        <w:pStyle w:val="Prrafodelista"/>
        <w:spacing w:before="240" w:after="240" w:line="240" w:lineRule="auto"/>
        <w:jc w:val="both"/>
        <w:rPr>
          <w:rFonts w:ascii="Arial" w:hAnsi="Arial" w:cs="Arial"/>
          <w:i/>
          <w:sz w:val="20"/>
        </w:rPr>
      </w:pPr>
      <w:r w:rsidRPr="00C5575E">
        <w:rPr>
          <w:rFonts w:ascii="Arial" w:hAnsi="Arial" w:cs="Arial"/>
          <w:i/>
          <w:sz w:val="20"/>
        </w:rPr>
        <w:t xml:space="preserve"> </w:t>
      </w:r>
    </w:p>
    <w:p w:rsidR="00940EE4" w:rsidRPr="00C5575E" w:rsidRDefault="00940EE4" w:rsidP="00940EE4">
      <w:pPr>
        <w:pStyle w:val="Prrafodelista"/>
        <w:spacing w:before="240" w:after="240" w:line="240" w:lineRule="auto"/>
        <w:jc w:val="both"/>
        <w:rPr>
          <w:rFonts w:ascii="Arial" w:hAnsi="Arial" w:cs="Arial"/>
          <w:i/>
          <w:sz w:val="20"/>
        </w:rPr>
      </w:pPr>
      <w:r w:rsidRPr="00C5575E">
        <w:rPr>
          <w:rFonts w:ascii="Arial" w:hAnsi="Arial" w:cs="Arial"/>
          <w:i/>
          <w:sz w:val="20"/>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Pr>
          <w:rFonts w:ascii="Arial" w:hAnsi="Arial" w:cs="Arial"/>
          <w:i/>
          <w:sz w:val="20"/>
        </w:rPr>
        <w:t>48 hs.</w:t>
      </w:r>
      <w:r w:rsidRPr="00C5575E">
        <w:rPr>
          <w:rFonts w:ascii="Arial" w:hAnsi="Arial" w:cs="Arial"/>
          <w:i/>
          <w:sz w:val="20"/>
        </w:rPr>
        <w:t>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940EE4" w:rsidRPr="00C5575E" w:rsidRDefault="00940EE4" w:rsidP="00940EE4">
      <w:pPr>
        <w:pStyle w:val="Prrafodelista"/>
        <w:spacing w:before="240" w:after="240" w:line="240" w:lineRule="auto"/>
        <w:jc w:val="both"/>
        <w:rPr>
          <w:rFonts w:ascii="Arial" w:hAnsi="Arial" w:cs="Arial"/>
          <w:i/>
          <w:sz w:val="20"/>
        </w:rPr>
      </w:pPr>
    </w:p>
    <w:p w:rsidR="00064B86" w:rsidRPr="006F484F" w:rsidRDefault="00940EE4" w:rsidP="00940EE4">
      <w:pPr>
        <w:pStyle w:val="Prrafodelista"/>
        <w:widowControl w:val="0"/>
        <w:suppressAutoHyphens/>
        <w:adjustRightInd w:val="0"/>
        <w:spacing w:before="240" w:after="240" w:line="240" w:lineRule="auto"/>
        <w:ind w:left="567"/>
        <w:contextualSpacing w:val="0"/>
        <w:jc w:val="both"/>
        <w:textAlignment w:val="baseline"/>
        <w:rPr>
          <w:rFonts w:cstheme="minorHAnsi"/>
          <w:sz w:val="20"/>
        </w:rPr>
      </w:pPr>
      <w:r w:rsidRPr="00C5575E">
        <w:rPr>
          <w:rFonts w:ascii="Arial" w:hAnsi="Arial" w:cs="Arial"/>
          <w:i/>
          <w:sz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Pr>
          <w:rFonts w:cstheme="minorHAnsi"/>
          <w:sz w:val="20"/>
        </w:rPr>
        <w:t xml:space="preserve">      </w:t>
      </w:r>
    </w:p>
    <w:p w:rsidR="00064B86" w:rsidRDefault="00064B86" w:rsidP="00064B86">
      <w:pPr>
        <w:pStyle w:val="Prrafodelista"/>
        <w:widowControl w:val="0"/>
        <w:suppressAutoHyphens/>
        <w:adjustRightInd w:val="0"/>
        <w:spacing w:before="240" w:after="240" w:line="240" w:lineRule="auto"/>
        <w:ind w:left="567"/>
        <w:contextualSpacing w:val="0"/>
        <w:jc w:val="both"/>
        <w:textAlignment w:val="baseline"/>
        <w:rPr>
          <w:rFonts w:cstheme="minorHAnsi"/>
          <w:sz w:val="20"/>
        </w:rPr>
      </w:pPr>
      <w:r w:rsidRPr="004A6AD6">
        <w:rPr>
          <w:rFonts w:cstheme="minorHAnsi"/>
          <w:sz w:val="20"/>
        </w:rPr>
        <w:t>Es importante mencionar que falta de presentación del documento no será motivo  de descalificación de la Oferta</w:t>
      </w:r>
      <w:r>
        <w:rPr>
          <w:rFonts w:cstheme="minorHAnsi"/>
          <w:sz w:val="20"/>
        </w:rPr>
        <w:t>.</w:t>
      </w:r>
    </w:p>
    <w:p w:rsidR="0068335F" w:rsidRPr="00FE3315" w:rsidRDefault="0040195C" w:rsidP="00D2350B">
      <w:pPr>
        <w:pStyle w:val="Prrafodelista"/>
        <w:numPr>
          <w:ilvl w:val="0"/>
          <w:numId w:val="7"/>
        </w:numPr>
        <w:spacing w:before="240" w:after="0" w:line="240" w:lineRule="auto"/>
        <w:ind w:left="284" w:hanging="284"/>
        <w:contextualSpacing w:val="0"/>
        <w:jc w:val="both"/>
        <w:rPr>
          <w:rFonts w:cstheme="minorHAnsi"/>
          <w:b/>
          <w:i/>
          <w:sz w:val="20"/>
        </w:rPr>
      </w:pPr>
      <w:r w:rsidRPr="00FE3315">
        <w:rPr>
          <w:rFonts w:cstheme="minorHAnsi"/>
          <w:b/>
          <w:sz w:val="20"/>
        </w:rPr>
        <w:t xml:space="preserve"> </w:t>
      </w:r>
      <w:r w:rsidR="004E69A3" w:rsidRPr="00FE3315">
        <w:rPr>
          <w:rFonts w:cstheme="minorHAnsi"/>
          <w:b/>
          <w:sz w:val="20"/>
        </w:rPr>
        <w:t>Criterio de evaluación y calificación de las muestras:</w:t>
      </w:r>
      <w:r w:rsidR="00564BF2" w:rsidRPr="00FE3315">
        <w:rPr>
          <w:rFonts w:cstheme="minorHAnsi"/>
          <w:i/>
          <w:sz w:val="20"/>
        </w:rPr>
        <w:t xml:space="preserve"> </w:t>
      </w:r>
      <w:r w:rsidR="00230CA0" w:rsidRPr="00FE3315">
        <w:rPr>
          <w:rFonts w:cstheme="minorHAnsi"/>
          <w:i/>
          <w:sz w:val="20"/>
        </w:rPr>
        <w:t>(</w:t>
      </w:r>
      <w:r w:rsidR="00507014" w:rsidRPr="00FE3315">
        <w:rPr>
          <w:rFonts w:cstheme="minorHAnsi"/>
          <w:i/>
          <w:sz w:val="20"/>
        </w:rPr>
        <w:t>No</w:t>
      </w:r>
      <w:r w:rsidR="00230CA0" w:rsidRPr="00FE3315">
        <w:rPr>
          <w:rFonts w:cstheme="minorHAnsi"/>
          <w:i/>
          <w:sz w:val="20"/>
        </w:rPr>
        <w:t xml:space="preserve"> Aplica) </w:t>
      </w:r>
    </w:p>
    <w:p w:rsidR="00F81076" w:rsidRPr="00F81076" w:rsidRDefault="004E69A3" w:rsidP="00F81076">
      <w:pPr>
        <w:pStyle w:val="Prrafodelista"/>
        <w:numPr>
          <w:ilvl w:val="0"/>
          <w:numId w:val="7"/>
        </w:numPr>
        <w:jc w:val="both"/>
        <w:rPr>
          <w:rFonts w:ascii="Arial" w:hAnsi="Arial" w:cs="Arial"/>
          <w:i/>
          <w:sz w:val="20"/>
        </w:rPr>
      </w:pPr>
      <w:r w:rsidRPr="00F81076">
        <w:rPr>
          <w:rFonts w:cstheme="minorHAnsi"/>
          <w:b/>
          <w:sz w:val="20"/>
        </w:rPr>
        <w:t>Criterio para desempate de ofertas</w:t>
      </w:r>
      <w:r w:rsidR="00DD79ED" w:rsidRPr="00F81076">
        <w:rPr>
          <w:rFonts w:cstheme="minorHAnsi"/>
          <w:b/>
          <w:sz w:val="20"/>
        </w:rPr>
        <w:t>:</w:t>
      </w:r>
      <w:r w:rsidR="00DD79ED" w:rsidRPr="00F81076">
        <w:rPr>
          <w:rFonts w:eastAsia="Times New Roman" w:cs="Times New Roman"/>
          <w:b/>
          <w:sz w:val="20"/>
          <w:szCs w:val="20"/>
          <w:lang w:eastAsia="es-PY"/>
        </w:rPr>
        <w:t xml:space="preserve"> </w:t>
      </w:r>
      <w:r w:rsidR="00F81076" w:rsidRPr="00F81076">
        <w:rPr>
          <w:rFonts w:ascii="Arial" w:hAnsi="Arial" w:cs="Arial"/>
          <w:i/>
          <w:sz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lastRenderedPageBreak/>
        <w:t xml:space="preserve">Dicha determinación se dará a partir de la información requerida por la Convocante y provista por el Oferente en su oferta: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 xml:space="preserve">De persistir el empate, se analizará la capacidad financiera del Oferente, para cuyo efecto se verificará quien posea el mayor  coeficiente en el Ratio de Liquidez (activo corriente / pasivo corriente) del último año.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 xml:space="preserve">Si aun aplicando este criterio de desempate, persistiera el mismo, la Convocante analizará la capacidad técnica de las ofertas evaluándose lo siguiente: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El que posea el mayor monto de contratos ejecutados en provisión de bienes de la misma naturaleza, satisfactoriamente con Instituciones Públicas o Privadas,  en el último año.</w:t>
      </w:r>
    </w:p>
    <w:p w:rsidR="00F81076" w:rsidRPr="004D377C" w:rsidRDefault="00F81076" w:rsidP="00F81076">
      <w:pPr>
        <w:pStyle w:val="Prrafodelista"/>
        <w:jc w:val="both"/>
        <w:rPr>
          <w:rFonts w:ascii="Arial" w:hAnsi="Arial" w:cs="Arial"/>
          <w:i/>
          <w:sz w:val="20"/>
        </w:rPr>
      </w:pP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En caso de Consorcios;</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Para los criterios a) y b), se sumarán los promedios y los coeficientes, respectivamente, de cada miembro, a los efectos de promediar los resultados; para el criterio c) se sumarán las cantidades de los contratos de todos los miembros.</w:t>
      </w:r>
    </w:p>
    <w:p w:rsidR="00F81076" w:rsidRPr="004D377C" w:rsidRDefault="00F81076" w:rsidP="00F81076">
      <w:pPr>
        <w:pStyle w:val="Prrafodelista"/>
        <w:rPr>
          <w:rFonts w:ascii="Arial" w:hAnsi="Arial" w:cs="Arial"/>
        </w:rPr>
      </w:pPr>
    </w:p>
    <w:p w:rsidR="00F81076" w:rsidRDefault="00F81076" w:rsidP="00F81076">
      <w:pPr>
        <w:pStyle w:val="Prrafodelista"/>
        <w:ind w:left="426"/>
        <w:rPr>
          <w:rFonts w:eastAsia="Times New Roman" w:cs="Times New Roman"/>
          <w:b/>
          <w:sz w:val="20"/>
          <w:szCs w:val="20"/>
          <w:lang w:eastAsia="es-PY"/>
        </w:rPr>
      </w:pPr>
      <w:r w:rsidRPr="004D377C">
        <w:rPr>
          <w:rFonts w:ascii="Arial" w:hAnsi="Arial" w:cs="Arial"/>
        </w:rPr>
        <w:t>De persistir el empate luego de la aplicación de los criterios en el orden enunciado, la Convocante determinará cuál es la oferta a ser adjudicada, exponiendo las razones de su elección en el Informe de Evaluación o en el acto administrativo de adjudicación.</w:t>
      </w:r>
      <w:r>
        <w:rPr>
          <w:rFonts w:eastAsia="Times New Roman" w:cs="Times New Roman"/>
          <w:b/>
          <w:sz w:val="20"/>
          <w:szCs w:val="20"/>
          <w:lang w:eastAsia="es-PY"/>
        </w:rPr>
        <w:t xml:space="preserve">  </w:t>
      </w:r>
    </w:p>
    <w:p w:rsidR="00FE3315" w:rsidRDefault="00FE3315" w:rsidP="00F81076">
      <w:pPr>
        <w:pStyle w:val="Prrafodelista"/>
        <w:ind w:left="426"/>
        <w:rPr>
          <w:rFonts w:cstheme="minorHAnsi"/>
          <w:sz w:val="20"/>
        </w:rPr>
      </w:pPr>
    </w:p>
    <w:p w:rsidR="000F0A80" w:rsidRPr="00AD0A47" w:rsidRDefault="0036197C" w:rsidP="00FD3C18">
      <w:pPr>
        <w:pStyle w:val="Prrafodelista"/>
        <w:numPr>
          <w:ilvl w:val="0"/>
          <w:numId w:val="7"/>
        </w:numPr>
        <w:tabs>
          <w:tab w:val="left" w:pos="8647"/>
        </w:tabs>
        <w:spacing w:before="240" w:after="240" w:line="240" w:lineRule="auto"/>
        <w:ind w:left="284" w:hanging="284"/>
        <w:contextualSpacing w:val="0"/>
        <w:jc w:val="both"/>
        <w:rPr>
          <w:rFonts w:cstheme="minorHAnsi"/>
          <w:b/>
          <w:sz w:val="20"/>
        </w:rPr>
      </w:pPr>
      <w:r w:rsidRPr="00AD0A47">
        <w:rPr>
          <w:rFonts w:cstheme="minorHAnsi"/>
          <w:sz w:val="20"/>
        </w:rPr>
        <w:t xml:space="preserve"> </w:t>
      </w:r>
      <w:r w:rsidR="004E69A3" w:rsidRPr="00AD0A47">
        <w:rPr>
          <w:rFonts w:cstheme="minorHAnsi"/>
          <w:b/>
          <w:sz w:val="20"/>
        </w:rPr>
        <w:t>Notificación de Adjudicación</w:t>
      </w:r>
      <w:r w:rsidR="004E69A3" w:rsidRPr="00AD0A47">
        <w:rPr>
          <w:rFonts w:cstheme="minorHAnsi"/>
          <w:sz w:val="20"/>
        </w:rPr>
        <w:t>: La adjudicación se dará a conoce</w:t>
      </w:r>
      <w:r w:rsidR="004E69A3" w:rsidRPr="00AD0A47">
        <w:rPr>
          <w:rFonts w:cstheme="minorHAnsi"/>
          <w:b/>
          <w:sz w:val="20"/>
        </w:rPr>
        <w:t xml:space="preserve">r </w:t>
      </w:r>
      <w:r w:rsidR="000F0A80" w:rsidRPr="00AD0A47">
        <w:rPr>
          <w:rFonts w:cstheme="minorHAnsi"/>
          <w:sz w:val="20"/>
        </w:rPr>
        <w:t xml:space="preserve">por escrito dentro de los cinco días </w:t>
      </w:r>
      <w:r w:rsidR="00AD0A47">
        <w:rPr>
          <w:rFonts w:cstheme="minorHAnsi"/>
          <w:sz w:val="20"/>
        </w:rPr>
        <w:t xml:space="preserve">calendarios siguientes a la emisión de la </w:t>
      </w:r>
      <w:r w:rsidR="000F0A80" w:rsidRPr="00AD0A47">
        <w:rPr>
          <w:rFonts w:cstheme="minorHAnsi"/>
          <w:sz w:val="20"/>
        </w:rPr>
        <w:t>Resolución de adjudicación</w:t>
      </w:r>
      <w:r w:rsidR="00B12C64" w:rsidRPr="00AD0A47">
        <w:rPr>
          <w:rFonts w:cstheme="minorHAnsi"/>
          <w:b/>
          <w:sz w:val="20"/>
        </w:rPr>
        <w:t>.</w:t>
      </w:r>
    </w:p>
    <w:p w:rsidR="000B0BFF" w:rsidRPr="006B491A" w:rsidRDefault="003C0B8F" w:rsidP="00E7573F">
      <w:pPr>
        <w:pStyle w:val="Prrafodelista"/>
        <w:numPr>
          <w:ilvl w:val="0"/>
          <w:numId w:val="7"/>
        </w:numPr>
        <w:spacing w:before="240" w:after="240" w:line="240" w:lineRule="auto"/>
        <w:ind w:left="284" w:hanging="284"/>
        <w:contextualSpacing w:val="0"/>
        <w:jc w:val="both"/>
        <w:rPr>
          <w:rFonts w:cstheme="minorHAnsi"/>
          <w:b/>
          <w:sz w:val="20"/>
        </w:rPr>
      </w:pPr>
      <w:r w:rsidRPr="006B491A">
        <w:rPr>
          <w:rFonts w:cstheme="minorHAnsi"/>
          <w:b/>
          <w:sz w:val="20"/>
        </w:rPr>
        <w:t xml:space="preserve">La convocante formalizará </w:t>
      </w:r>
      <w:r w:rsidR="00BC3529" w:rsidRPr="006B491A">
        <w:rPr>
          <w:rFonts w:cstheme="minorHAnsi"/>
          <w:b/>
          <w:sz w:val="20"/>
        </w:rPr>
        <w:t>la</w:t>
      </w:r>
      <w:r w:rsidR="000F0A80" w:rsidRPr="006B491A">
        <w:rPr>
          <w:rFonts w:cstheme="minorHAnsi"/>
          <w:b/>
          <w:sz w:val="20"/>
        </w:rPr>
        <w:t xml:space="preserve"> </w:t>
      </w:r>
      <w:r w:rsidR="00BC3529" w:rsidRPr="006B491A">
        <w:rPr>
          <w:rFonts w:cstheme="minorHAnsi"/>
          <w:b/>
          <w:sz w:val="20"/>
        </w:rPr>
        <w:t>contratación</w:t>
      </w:r>
      <w:r w:rsidRPr="006B491A">
        <w:rPr>
          <w:rFonts w:cstheme="minorHAnsi"/>
          <w:b/>
          <w:sz w:val="20"/>
        </w:rPr>
        <w:t xml:space="preserve"> mediante</w:t>
      </w:r>
      <w:r w:rsidR="006B491A" w:rsidRPr="006B491A">
        <w:rPr>
          <w:rFonts w:cstheme="minorHAnsi"/>
          <w:b/>
          <w:sz w:val="20"/>
        </w:rPr>
        <w:t xml:space="preserve"> un</w:t>
      </w:r>
      <w:r w:rsidRPr="006B491A">
        <w:rPr>
          <w:rFonts w:cstheme="minorHAnsi"/>
          <w:sz w:val="20"/>
        </w:rPr>
        <w:t>:</w:t>
      </w:r>
      <w:r w:rsidR="00B051C3" w:rsidRPr="006B491A">
        <w:rPr>
          <w:rFonts w:cstheme="minorHAnsi"/>
          <w:sz w:val="20"/>
        </w:rPr>
        <w:t xml:space="preserve"> </w:t>
      </w:r>
      <w:r w:rsidR="000B0BFF" w:rsidRPr="006B491A">
        <w:rPr>
          <w:rFonts w:cstheme="minorHAnsi"/>
          <w:b/>
          <w:sz w:val="20"/>
        </w:rPr>
        <w:t>Contrato</w:t>
      </w:r>
      <w:r w:rsidR="00C17106">
        <w:rPr>
          <w:rFonts w:cstheme="minorHAnsi"/>
          <w:b/>
          <w:sz w:val="20"/>
        </w:rPr>
        <w:t xml:space="preserve"> Abierto</w:t>
      </w:r>
      <w:r w:rsidR="006B491A" w:rsidRPr="006B491A">
        <w:rPr>
          <w:rFonts w:cstheme="minorHAnsi"/>
          <w:b/>
          <w:sz w:val="20"/>
        </w:rPr>
        <w:t xml:space="preserve">. </w:t>
      </w:r>
    </w:p>
    <w:p w:rsidR="003C0B8F" w:rsidRDefault="003C0B8F" w:rsidP="00E7573F">
      <w:pPr>
        <w:pStyle w:val="Prrafodelista"/>
        <w:numPr>
          <w:ilvl w:val="0"/>
          <w:numId w:val="7"/>
        </w:numPr>
        <w:spacing w:before="240" w:after="240" w:line="240" w:lineRule="auto"/>
        <w:ind w:left="284" w:hanging="284"/>
        <w:contextualSpacing w:val="0"/>
        <w:jc w:val="both"/>
        <w:rPr>
          <w:rFonts w:cstheme="minorHAnsi"/>
          <w:i/>
          <w:sz w:val="20"/>
        </w:rPr>
      </w:pPr>
      <w:r w:rsidRPr="006B491A">
        <w:rPr>
          <w:rFonts w:cstheme="minorHAnsi"/>
          <w:b/>
          <w:sz w:val="20"/>
        </w:rPr>
        <w:t>El precio adjudicado estará sujeto a reajustes. La fórmula y procedimiento para el cálculo de reajustes serán los siguientes</w:t>
      </w:r>
      <w:r w:rsidRPr="006B491A">
        <w:rPr>
          <w:rFonts w:cstheme="minorHAnsi"/>
          <w:b/>
          <w:i/>
          <w:sz w:val="20"/>
        </w:rPr>
        <w:t>:</w:t>
      </w:r>
    </w:p>
    <w:p w:rsidR="00C17106" w:rsidRPr="00DC03F0" w:rsidRDefault="00C17106" w:rsidP="00C17106">
      <w:pPr>
        <w:pStyle w:val="Prrafodelista"/>
        <w:numPr>
          <w:ilvl w:val="0"/>
          <w:numId w:val="7"/>
        </w:numPr>
        <w:suppressAutoHyphens/>
        <w:spacing w:before="60" w:after="140"/>
        <w:ind w:right="-72"/>
        <w:jc w:val="both"/>
      </w:pPr>
      <w:r w:rsidRPr="00DC03F0">
        <w:t>El precio del contrato estará sujeto a reajustes.</w:t>
      </w:r>
    </w:p>
    <w:p w:rsidR="00C17106" w:rsidRDefault="00C17106" w:rsidP="00C17106">
      <w:pPr>
        <w:pStyle w:val="Default"/>
        <w:jc w:val="both"/>
        <w:rPr>
          <w:rFonts w:asciiTheme="minorHAnsi" w:hAnsiTheme="minorHAnsi" w:cs="Times New Roman"/>
          <w:sz w:val="22"/>
          <w:szCs w:val="22"/>
        </w:rPr>
      </w:pPr>
      <w:r w:rsidRPr="00DC03F0">
        <w:rPr>
          <w:rFonts w:asciiTheme="minorHAnsi" w:hAnsiTheme="minorHAnsi" w:cs="Times New Roman"/>
          <w:sz w:val="22"/>
          <w:szCs w:val="22"/>
        </w:rPr>
        <w:t>El precio del con</w:t>
      </w:r>
      <w:r>
        <w:rPr>
          <w:rFonts w:asciiTheme="minorHAnsi" w:hAnsiTheme="minorHAnsi" w:cs="Times New Roman"/>
          <w:sz w:val="22"/>
          <w:szCs w:val="22"/>
        </w:rPr>
        <w:t xml:space="preserve">trato, estará sujeto a reajuste siempre que exista variación sustancial de precios  en la economía nacional y esta se vea reflejada en el índice de precio de consumo publicado por el Banco Central del Paraguay, en un valor igual o mayor al quince por ciento sobre La inflación oficial esperada para el mismo periodo.- </w:t>
      </w:r>
      <w:r w:rsidRPr="00DC03F0">
        <w:rPr>
          <w:rFonts w:asciiTheme="minorHAnsi" w:hAnsiTheme="minorHAnsi" w:cs="Times New Roman"/>
          <w:sz w:val="22"/>
          <w:szCs w:val="22"/>
        </w:rPr>
        <w:t xml:space="preserve"> </w:t>
      </w:r>
    </w:p>
    <w:p w:rsidR="00E83952" w:rsidRPr="00E83952" w:rsidRDefault="00E83952" w:rsidP="00E83952">
      <w:pPr>
        <w:pStyle w:val="Prrafodelista"/>
        <w:autoSpaceDE w:val="0"/>
        <w:autoSpaceDN w:val="0"/>
        <w:adjustRightInd w:val="0"/>
        <w:ind w:left="927"/>
        <w:rPr>
          <w:b/>
          <w:bCs/>
        </w:rPr>
      </w:pPr>
      <w:r w:rsidRPr="00DC03F0">
        <w:t>.</w:t>
      </w:r>
    </w:p>
    <w:p w:rsidR="00537CB5" w:rsidRDefault="003C0B8F" w:rsidP="00BC48F5">
      <w:pPr>
        <w:pStyle w:val="Prrafodelista"/>
        <w:numPr>
          <w:ilvl w:val="0"/>
          <w:numId w:val="24"/>
        </w:numPr>
        <w:spacing w:before="240" w:after="240" w:line="240" w:lineRule="auto"/>
        <w:ind w:left="284" w:hanging="284"/>
        <w:contextualSpacing w:val="0"/>
        <w:jc w:val="both"/>
        <w:rPr>
          <w:rFonts w:cstheme="minorHAnsi"/>
          <w:b/>
          <w:sz w:val="20"/>
        </w:rPr>
      </w:pPr>
      <w:r w:rsidRPr="00C317B2">
        <w:rPr>
          <w:rFonts w:cstheme="minorHAnsi"/>
          <w:b/>
          <w:sz w:val="20"/>
        </w:rPr>
        <w:t>Las formas y  condiciones de pago</w:t>
      </w:r>
      <w:r w:rsidR="00595C25" w:rsidRPr="00C317B2">
        <w:rPr>
          <w:rFonts w:cstheme="minorHAnsi"/>
          <w:b/>
          <w:sz w:val="20"/>
        </w:rPr>
        <w:t xml:space="preserve">: </w:t>
      </w:r>
      <w:r w:rsidR="00537CB5">
        <w:rPr>
          <w:rFonts w:cstheme="minorHAnsi"/>
          <w:b/>
          <w:sz w:val="20"/>
        </w:rPr>
        <w:t xml:space="preserve">    </w:t>
      </w:r>
    </w:p>
    <w:p w:rsidR="00537CB5" w:rsidRPr="00651FF8" w:rsidRDefault="00537CB5" w:rsidP="00537CB5">
      <w:pPr>
        <w:pStyle w:val="Prrafodelista"/>
        <w:spacing w:before="240" w:after="240" w:line="240" w:lineRule="auto"/>
        <w:ind w:left="927"/>
        <w:jc w:val="both"/>
        <w:rPr>
          <w:rFonts w:ascii="Arial" w:hAnsi="Arial" w:cs="Arial"/>
        </w:rPr>
      </w:pPr>
      <w:r w:rsidRPr="00651FF8">
        <w:rPr>
          <w:rFonts w:ascii="Arial" w:hAnsi="Arial" w:cs="Arial"/>
          <w:b/>
          <w:u w:val="single"/>
        </w:rPr>
        <w:t>Forma de pago</w:t>
      </w:r>
      <w:r w:rsidRPr="00651FF8">
        <w:rPr>
          <w:rFonts w:ascii="Arial" w:hAnsi="Arial" w:cs="Arial"/>
        </w:rPr>
        <w:t xml:space="preserve">: </w:t>
      </w:r>
      <w:r w:rsidR="00C17106">
        <w:rPr>
          <w:rFonts w:ascii="Arial" w:hAnsi="Arial" w:cs="Arial"/>
        </w:rPr>
        <w:t>A plazo</w:t>
      </w:r>
      <w:r w:rsidRPr="00651FF8">
        <w:rPr>
          <w:rFonts w:ascii="Arial" w:hAnsi="Arial" w:cs="Arial"/>
        </w:rPr>
        <w:t xml:space="preserve"> Dentro de los 30 (treinta) días de presentada la fractura, previo visto bueno por parte de la Dirección de Tecnología Informática y Comunicaciones, en prueba de conformidad.</w:t>
      </w:r>
    </w:p>
    <w:p w:rsidR="00537CB5" w:rsidRPr="00651FF8" w:rsidRDefault="00537CB5" w:rsidP="00537CB5">
      <w:pPr>
        <w:pStyle w:val="Prrafodelista"/>
        <w:spacing w:before="240" w:after="240" w:line="240" w:lineRule="auto"/>
        <w:jc w:val="both"/>
        <w:rPr>
          <w:rFonts w:ascii="Arial" w:hAnsi="Arial" w:cs="Arial"/>
        </w:rPr>
      </w:pPr>
    </w:p>
    <w:p w:rsidR="00537CB5" w:rsidRPr="00651FF8" w:rsidRDefault="00537CB5" w:rsidP="00537CB5">
      <w:pPr>
        <w:pStyle w:val="Prrafodelista"/>
        <w:spacing w:before="240" w:after="240" w:line="240" w:lineRule="auto"/>
        <w:ind w:left="927"/>
        <w:contextualSpacing w:val="0"/>
        <w:jc w:val="both"/>
        <w:rPr>
          <w:rFonts w:ascii="Arial" w:hAnsi="Arial" w:cs="Arial"/>
        </w:rPr>
      </w:pPr>
      <w:r w:rsidRPr="00651FF8">
        <w:rPr>
          <w:rFonts w:ascii="Arial" w:hAnsi="Arial" w:cs="Arial"/>
        </w:rPr>
        <w:t xml:space="preserve">La moneda de pago será la </w:t>
      </w:r>
      <w:r w:rsidRPr="00651FF8">
        <w:rPr>
          <w:rFonts w:ascii="Arial" w:hAnsi="Arial" w:cs="Arial"/>
          <w:b/>
        </w:rPr>
        <w:t>moneda nacional Guaraníes.</w:t>
      </w:r>
    </w:p>
    <w:p w:rsidR="00537CB5" w:rsidRPr="00651FF8" w:rsidRDefault="00537CB5" w:rsidP="00537CB5">
      <w:pPr>
        <w:pStyle w:val="Prrafodelista"/>
        <w:spacing w:before="240" w:after="240" w:line="240" w:lineRule="auto"/>
        <w:ind w:left="927"/>
        <w:contextualSpacing w:val="0"/>
        <w:jc w:val="both"/>
        <w:rPr>
          <w:rFonts w:ascii="Arial" w:hAnsi="Arial" w:cs="Arial"/>
        </w:rPr>
      </w:pPr>
      <w:r w:rsidRPr="00651FF8">
        <w:rPr>
          <w:rFonts w:ascii="Arial" w:hAnsi="Arial" w:cs="Arial"/>
        </w:rPr>
        <w:t xml:space="preserve">El pago se efectuará una vez obtenido el Código de Contratación (CC), emitido por la Dirección Nacional de Contrataciones Públicas. </w:t>
      </w:r>
    </w:p>
    <w:p w:rsidR="00AD0314" w:rsidRDefault="00AD0314" w:rsidP="00911ED1">
      <w:pPr>
        <w:pStyle w:val="Prrafodelista"/>
        <w:numPr>
          <w:ilvl w:val="0"/>
          <w:numId w:val="25"/>
        </w:numPr>
        <w:spacing w:before="240" w:after="0" w:line="240" w:lineRule="auto"/>
        <w:ind w:left="284" w:hanging="284"/>
        <w:contextualSpacing w:val="0"/>
        <w:jc w:val="both"/>
        <w:rPr>
          <w:rFonts w:cstheme="minorHAnsi"/>
          <w:b/>
          <w:sz w:val="20"/>
        </w:rPr>
      </w:pPr>
      <w:r w:rsidRPr="00AD0314">
        <w:rPr>
          <w:rFonts w:cstheme="minorHAnsi"/>
          <w:b/>
          <w:sz w:val="20"/>
        </w:rPr>
        <w:t xml:space="preserve"> </w:t>
      </w:r>
      <w:r w:rsidRPr="00911ED1">
        <w:t>En caso de mora, de los pagos previstos en el punto anterior por parte de la Convocante, la tasa de interés que se aplicará es del 0,01 % por cada día de atraso hasta que haya efectuado el pago completo. La mora será computada a partir del día siguiente del vencimiento del pago.</w:t>
      </w:r>
      <w:r w:rsidRPr="00AD0314">
        <w:rPr>
          <w:rFonts w:ascii="Arial" w:hAnsi="Arial" w:cs="Arial"/>
          <w:b/>
          <w:sz w:val="20"/>
        </w:rPr>
        <w:t> </w:t>
      </w:r>
      <w:r w:rsidRPr="00AD0314">
        <w:rPr>
          <w:rFonts w:cstheme="minorHAnsi"/>
          <w:b/>
          <w:sz w:val="20"/>
        </w:rPr>
        <w:t xml:space="preserve"> </w:t>
      </w:r>
    </w:p>
    <w:p w:rsidR="00911ED1" w:rsidRPr="00911ED1" w:rsidRDefault="00911ED1" w:rsidP="00911ED1">
      <w:pPr>
        <w:pStyle w:val="Prrafodelista"/>
        <w:spacing w:before="240" w:after="0" w:line="240" w:lineRule="auto"/>
        <w:ind w:left="284"/>
        <w:contextualSpacing w:val="0"/>
        <w:jc w:val="both"/>
        <w:rPr>
          <w:rFonts w:cstheme="minorHAnsi"/>
          <w:b/>
          <w:sz w:val="20"/>
        </w:rPr>
      </w:pPr>
    </w:p>
    <w:p w:rsidR="00763DE5" w:rsidRPr="00E52143" w:rsidRDefault="00763DE5" w:rsidP="00763DE5">
      <w:pPr>
        <w:pStyle w:val="Prrafodelista"/>
        <w:numPr>
          <w:ilvl w:val="0"/>
          <w:numId w:val="25"/>
        </w:numPr>
        <w:spacing w:after="0" w:line="240" w:lineRule="auto"/>
        <w:ind w:left="284" w:hanging="284"/>
        <w:contextualSpacing w:val="0"/>
        <w:jc w:val="both"/>
        <w:rPr>
          <w:rFonts w:ascii="Times New Roman" w:eastAsia="Times New Roman" w:hAnsi="Times New Roman" w:cs="Times New Roman"/>
          <w:sz w:val="17"/>
          <w:szCs w:val="17"/>
          <w:lang w:eastAsia="es-PY"/>
        </w:rPr>
      </w:pPr>
      <w:r w:rsidRPr="00AD0314">
        <w:rPr>
          <w:rFonts w:cstheme="minorHAnsi"/>
          <w:b/>
          <w:sz w:val="20"/>
        </w:rPr>
        <w:t>Se otorgará Anticipo:</w:t>
      </w:r>
      <w:r w:rsidRPr="00AD0314">
        <w:rPr>
          <w:rFonts w:cstheme="minorHAnsi"/>
          <w:b/>
          <w:i/>
          <w:sz w:val="20"/>
        </w:rPr>
        <w:tab/>
      </w:r>
      <w:r w:rsidRPr="00AD0314">
        <w:rPr>
          <w:rFonts w:cstheme="minorHAnsi"/>
          <w:i/>
          <w:sz w:val="20"/>
        </w:rPr>
        <w:t xml:space="preserve"> NO APLIC</w:t>
      </w:r>
      <w:r w:rsidRPr="00AD0314">
        <w:rPr>
          <w:rFonts w:ascii="Times New Roman" w:eastAsia="Times New Roman" w:hAnsi="Times New Roman" w:cs="Times New Roman"/>
          <w:i/>
          <w:sz w:val="17"/>
          <w:szCs w:val="17"/>
          <w:lang w:eastAsia="es-PY"/>
        </w:rPr>
        <w:t>A</w:t>
      </w:r>
    </w:p>
    <w:p w:rsidR="00763DE5" w:rsidRPr="0022395E" w:rsidRDefault="00763DE5" w:rsidP="00763DE5">
      <w:pPr>
        <w:pStyle w:val="Prrafodelista"/>
        <w:numPr>
          <w:ilvl w:val="0"/>
          <w:numId w:val="25"/>
        </w:numPr>
        <w:spacing w:before="240" w:after="240" w:line="240" w:lineRule="auto"/>
        <w:ind w:left="284" w:hanging="284"/>
        <w:contextualSpacing w:val="0"/>
        <w:jc w:val="both"/>
        <w:rPr>
          <w:rFonts w:cstheme="minorHAnsi"/>
          <w:sz w:val="20"/>
        </w:rPr>
      </w:pPr>
      <w:r>
        <w:rPr>
          <w:rFonts w:cstheme="minorHAnsi"/>
          <w:b/>
          <w:sz w:val="20"/>
        </w:rPr>
        <w:t>E</w:t>
      </w:r>
      <w:r w:rsidRPr="00DD601B">
        <w:rPr>
          <w:rFonts w:cstheme="minorHAnsi"/>
          <w:b/>
          <w:sz w:val="20"/>
        </w:rPr>
        <w:t xml:space="preserve">l valor de la Garantía de </w:t>
      </w:r>
      <w:r>
        <w:rPr>
          <w:rFonts w:cstheme="minorHAnsi"/>
          <w:b/>
          <w:sz w:val="20"/>
        </w:rPr>
        <w:t>C</w:t>
      </w:r>
      <w:r w:rsidRPr="00DD601B">
        <w:rPr>
          <w:rFonts w:cstheme="minorHAnsi"/>
          <w:b/>
          <w:sz w:val="20"/>
        </w:rPr>
        <w:t xml:space="preserve">umplimiento de </w:t>
      </w:r>
      <w:r>
        <w:rPr>
          <w:rFonts w:cstheme="minorHAnsi"/>
          <w:b/>
          <w:sz w:val="20"/>
        </w:rPr>
        <w:t>C</w:t>
      </w:r>
      <w:r w:rsidRPr="00DD601B">
        <w:rPr>
          <w:rFonts w:cstheme="minorHAnsi"/>
          <w:b/>
          <w:sz w:val="20"/>
        </w:rPr>
        <w:t xml:space="preserve">ontrato es </w:t>
      </w:r>
      <w:r w:rsidRPr="0022395E">
        <w:rPr>
          <w:rFonts w:cstheme="minorHAnsi"/>
          <w:sz w:val="20"/>
        </w:rPr>
        <w:t xml:space="preserve">de: 10% (diez por ciento) del valor total del contrato. El adjudicado deberá presentar una garantía de </w:t>
      </w:r>
      <w:r>
        <w:rPr>
          <w:rFonts w:cstheme="minorHAnsi"/>
          <w:sz w:val="20"/>
        </w:rPr>
        <w:t>Cumplimiento de Contrato</w:t>
      </w:r>
      <w:r w:rsidRPr="0022395E">
        <w:rPr>
          <w:rFonts w:cstheme="minorHAnsi"/>
          <w:sz w:val="20"/>
        </w:rPr>
        <w:t xml:space="preserve"> en cumplimiento del segundo párrafo del Art. 53 de la Ley 2051/03</w:t>
      </w:r>
    </w:p>
    <w:p w:rsidR="00763DE5" w:rsidRPr="00A040A2" w:rsidRDefault="00763DE5" w:rsidP="00763DE5">
      <w:pPr>
        <w:pStyle w:val="Prrafodelista"/>
        <w:numPr>
          <w:ilvl w:val="0"/>
          <w:numId w:val="25"/>
        </w:numPr>
        <w:spacing w:before="240" w:after="240" w:line="240" w:lineRule="auto"/>
        <w:ind w:left="284" w:hanging="284"/>
        <w:contextualSpacing w:val="0"/>
        <w:jc w:val="both"/>
        <w:rPr>
          <w:rFonts w:cstheme="minorHAnsi"/>
          <w:b/>
          <w:sz w:val="20"/>
        </w:rPr>
      </w:pPr>
      <w:r w:rsidRPr="00A040A2">
        <w:rPr>
          <w:rFonts w:cstheme="minorHAnsi"/>
          <w:b/>
          <w:sz w:val="20"/>
        </w:rPr>
        <w:t xml:space="preserve">La Convocante podrá aceptar la Garantía de Cumplimiento de Contrato en forma de Declaración Jurada. </w:t>
      </w:r>
      <w:r>
        <w:rPr>
          <w:rFonts w:cstheme="minorHAnsi"/>
          <w:i/>
          <w:sz w:val="20"/>
        </w:rPr>
        <w:t xml:space="preserve"> SI</w:t>
      </w:r>
      <w:r w:rsidRPr="00A040A2">
        <w:rPr>
          <w:rFonts w:cstheme="minorHAnsi"/>
          <w:i/>
          <w:sz w:val="20"/>
        </w:rPr>
        <w:t xml:space="preserve">. </w:t>
      </w:r>
    </w:p>
    <w:p w:rsidR="00763DE5" w:rsidRPr="00D43FA5" w:rsidRDefault="00763DE5" w:rsidP="00577B28">
      <w:pPr>
        <w:pStyle w:val="Prrafodelista"/>
        <w:numPr>
          <w:ilvl w:val="0"/>
          <w:numId w:val="25"/>
        </w:numPr>
        <w:spacing w:before="240" w:after="240" w:line="240" w:lineRule="auto"/>
        <w:ind w:left="284" w:hanging="284"/>
        <w:contextualSpacing w:val="0"/>
        <w:jc w:val="both"/>
        <w:rPr>
          <w:rFonts w:cstheme="minorHAnsi"/>
          <w:b/>
          <w:sz w:val="20"/>
        </w:rPr>
      </w:pPr>
      <w:r w:rsidRPr="002D050C">
        <w:rPr>
          <w:rFonts w:cstheme="minorHAnsi"/>
          <w:b/>
          <w:sz w:val="20"/>
        </w:rPr>
        <w:t>La liberación de la Garantía de Cumplimiento tendrá lugar:</w:t>
      </w:r>
      <w:r w:rsidRPr="002D050C">
        <w:rPr>
          <w:rFonts w:cstheme="minorHAnsi"/>
          <w:i/>
          <w:sz w:val="20"/>
        </w:rPr>
        <w:t xml:space="preserve"> a los 28 días </w:t>
      </w:r>
      <w:r w:rsidR="003A08E8">
        <w:rPr>
          <w:rFonts w:cstheme="minorHAnsi"/>
          <w:i/>
          <w:sz w:val="20"/>
        </w:rPr>
        <w:t>siguientes al cumplimiento total de las obligaciones por parte del adjudicado.</w:t>
      </w:r>
    </w:p>
    <w:p w:rsidR="00D43FA5" w:rsidRPr="00651FF8" w:rsidRDefault="00D43FA5" w:rsidP="00D43FA5">
      <w:pPr>
        <w:pStyle w:val="Default"/>
        <w:numPr>
          <w:ilvl w:val="0"/>
          <w:numId w:val="25"/>
        </w:numPr>
        <w:jc w:val="both"/>
        <w:rPr>
          <w:b/>
          <w:sz w:val="22"/>
          <w:szCs w:val="22"/>
        </w:rPr>
      </w:pPr>
      <w:r w:rsidRPr="00651FF8">
        <w:rPr>
          <w:b/>
          <w:color w:val="000000" w:themeColor="text1"/>
          <w:sz w:val="22"/>
          <w:szCs w:val="22"/>
        </w:rPr>
        <w:t xml:space="preserve"> </w:t>
      </w:r>
      <w:r w:rsidRPr="00651FF8">
        <w:rPr>
          <w:b/>
          <w:sz w:val="22"/>
          <w:szCs w:val="22"/>
        </w:rPr>
        <w:t>Obligatoriedad de declarar Información del Personal del contratista en el SICP.</w:t>
      </w:r>
    </w:p>
    <w:p w:rsidR="00D43FA5" w:rsidRPr="00651FF8" w:rsidRDefault="00D43FA5" w:rsidP="00D43FA5">
      <w:pPr>
        <w:pStyle w:val="Prrafodelista"/>
        <w:tabs>
          <w:tab w:val="left" w:leader="hyphen" w:pos="9180"/>
        </w:tabs>
        <w:spacing w:line="240" w:lineRule="auto"/>
        <w:ind w:left="360"/>
        <w:jc w:val="both"/>
        <w:rPr>
          <w:rFonts w:ascii="Arial" w:hAnsi="Arial" w:cs="Arial"/>
        </w:rPr>
      </w:pPr>
      <w:r w:rsidRPr="00651FF8">
        <w:rPr>
          <w:rFonts w:ascii="Arial" w:hAnsi="Arial" w:cs="Arial"/>
          <w:color w:val="00000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651FF8">
        <w:rPr>
          <w:rFonts w:ascii="Arial" w:hAnsi="Arial" w:cs="Arial"/>
        </w:rPr>
        <w:t xml:space="preserve"> </w:t>
      </w:r>
    </w:p>
    <w:p w:rsidR="00D43FA5" w:rsidRPr="00651FF8" w:rsidRDefault="00D43FA5" w:rsidP="00D43FA5">
      <w:pPr>
        <w:pStyle w:val="Default"/>
        <w:ind w:left="360"/>
        <w:jc w:val="both"/>
        <w:rPr>
          <w:sz w:val="22"/>
          <w:szCs w:val="22"/>
        </w:rPr>
      </w:pPr>
      <w:r w:rsidRPr="00651FF8">
        <w:rPr>
          <w:sz w:val="22"/>
          <w:szCs w:val="22"/>
        </w:rPr>
        <w:t>33.2 Cuando ocurra algún cambio en la nómina del personal o de los subcontratistas propuestos, el proveedor o contratista está obligado a actualizar el FIP.</w:t>
      </w:r>
    </w:p>
    <w:p w:rsidR="00D43FA5" w:rsidRPr="00651FF8" w:rsidRDefault="00D43FA5" w:rsidP="00D43FA5">
      <w:pPr>
        <w:pStyle w:val="Default"/>
        <w:ind w:left="360"/>
        <w:jc w:val="both"/>
        <w:rPr>
          <w:sz w:val="22"/>
          <w:szCs w:val="22"/>
        </w:rPr>
      </w:pPr>
    </w:p>
    <w:p w:rsidR="00D43FA5" w:rsidRPr="00651FF8" w:rsidRDefault="00D43FA5" w:rsidP="00D43FA5">
      <w:pPr>
        <w:pStyle w:val="Default"/>
        <w:ind w:left="360"/>
        <w:jc w:val="both"/>
        <w:rPr>
          <w:sz w:val="22"/>
          <w:szCs w:val="22"/>
          <w:highlight w:val="yellow"/>
        </w:rPr>
      </w:pPr>
      <w:r w:rsidRPr="00651FF8">
        <w:rPr>
          <w:sz w:val="22"/>
          <w:szCs w:val="22"/>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D43FA5" w:rsidRPr="00651FF8" w:rsidRDefault="00D43FA5" w:rsidP="00D43FA5">
      <w:pPr>
        <w:pStyle w:val="Default"/>
        <w:ind w:left="360"/>
        <w:jc w:val="both"/>
        <w:rPr>
          <w:sz w:val="22"/>
          <w:szCs w:val="22"/>
          <w:highlight w:val="yellow"/>
        </w:rPr>
      </w:pPr>
    </w:p>
    <w:p w:rsidR="00D43FA5" w:rsidRPr="00651FF8" w:rsidRDefault="00D43FA5" w:rsidP="00D43FA5">
      <w:pPr>
        <w:pStyle w:val="Default"/>
        <w:ind w:left="360"/>
        <w:jc w:val="both"/>
        <w:rPr>
          <w:sz w:val="22"/>
          <w:szCs w:val="22"/>
          <w:highlight w:val="yellow"/>
        </w:rPr>
      </w:pPr>
      <w:r w:rsidRPr="00651FF8">
        <w:rPr>
          <w:sz w:val="22"/>
          <w:szCs w:val="22"/>
        </w:rPr>
        <w:t xml:space="preserve">33.4 Como requerimiento para efectuar los pagos a los proveedores o contratistas, la contratante, a través del procedimiento establecido para el efecto por la entidad </w:t>
      </w:r>
      <w:r w:rsidRPr="00651FF8">
        <w:rPr>
          <w:sz w:val="22"/>
          <w:szCs w:val="22"/>
        </w:rPr>
        <w:lastRenderedPageBreak/>
        <w:t>previsional, verificará que el proveedor o contratista se encuentre al día en el cumplimiento con sus obligaciones para con el IPS.</w:t>
      </w:r>
      <w:r w:rsidRPr="00651FF8">
        <w:rPr>
          <w:sz w:val="22"/>
          <w:szCs w:val="22"/>
          <w:highlight w:val="yellow"/>
        </w:rPr>
        <w:t xml:space="preserve"> </w:t>
      </w:r>
    </w:p>
    <w:p w:rsidR="00D43FA5" w:rsidRPr="00651FF8" w:rsidRDefault="00D43FA5" w:rsidP="00D43FA5">
      <w:pPr>
        <w:pStyle w:val="Default"/>
        <w:ind w:left="360"/>
        <w:jc w:val="both"/>
        <w:rPr>
          <w:sz w:val="22"/>
          <w:szCs w:val="22"/>
          <w:highlight w:val="yellow"/>
        </w:rPr>
      </w:pPr>
    </w:p>
    <w:p w:rsidR="00D43FA5" w:rsidRPr="00651FF8" w:rsidRDefault="00D43FA5" w:rsidP="00D43FA5">
      <w:pPr>
        <w:pStyle w:val="Default"/>
        <w:ind w:left="360"/>
        <w:jc w:val="both"/>
        <w:rPr>
          <w:sz w:val="22"/>
          <w:szCs w:val="22"/>
        </w:rPr>
      </w:pPr>
      <w:r w:rsidRPr="00651FF8">
        <w:rPr>
          <w:sz w:val="22"/>
          <w:szCs w:val="22"/>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D43FA5" w:rsidRPr="00651FF8" w:rsidRDefault="00D43FA5" w:rsidP="00D43FA5">
      <w:pPr>
        <w:pStyle w:val="Default"/>
        <w:ind w:left="360"/>
        <w:jc w:val="both"/>
        <w:rPr>
          <w:sz w:val="22"/>
          <w:szCs w:val="22"/>
        </w:rPr>
      </w:pPr>
    </w:p>
    <w:p w:rsidR="00D43FA5" w:rsidRPr="00651FF8" w:rsidRDefault="00D43FA5" w:rsidP="00D43FA5">
      <w:pPr>
        <w:pStyle w:val="Default"/>
        <w:ind w:left="360"/>
        <w:jc w:val="both"/>
        <w:rPr>
          <w:sz w:val="22"/>
          <w:szCs w:val="22"/>
        </w:rPr>
      </w:pPr>
      <w:r w:rsidRPr="00651FF8">
        <w:rPr>
          <w:sz w:val="22"/>
          <w:szCs w:val="22"/>
        </w:rPr>
        <w:t>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D43FA5" w:rsidRPr="00651FF8" w:rsidRDefault="00D43FA5" w:rsidP="00D43FA5">
      <w:pPr>
        <w:pStyle w:val="Default"/>
        <w:ind w:left="360"/>
        <w:jc w:val="both"/>
        <w:rPr>
          <w:sz w:val="22"/>
          <w:szCs w:val="22"/>
          <w:highlight w:val="yellow"/>
        </w:rPr>
      </w:pPr>
    </w:p>
    <w:p w:rsidR="00D43FA5" w:rsidRPr="00651FF8" w:rsidRDefault="00D43FA5" w:rsidP="00D43FA5">
      <w:pPr>
        <w:pStyle w:val="Default"/>
        <w:ind w:left="360"/>
        <w:jc w:val="both"/>
        <w:rPr>
          <w:sz w:val="22"/>
          <w:szCs w:val="22"/>
        </w:rPr>
      </w:pPr>
      <w:r w:rsidRPr="00651FF8">
        <w:rPr>
          <w:sz w:val="22"/>
          <w:szCs w:val="22"/>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763DE5" w:rsidRPr="0022395E" w:rsidRDefault="00763DE5" w:rsidP="00763DE5">
      <w:pPr>
        <w:pStyle w:val="Prrafodelista"/>
        <w:numPr>
          <w:ilvl w:val="0"/>
          <w:numId w:val="25"/>
        </w:numPr>
        <w:spacing w:before="240" w:after="240" w:line="240" w:lineRule="auto"/>
        <w:ind w:left="284" w:hanging="284"/>
        <w:contextualSpacing w:val="0"/>
        <w:jc w:val="both"/>
        <w:rPr>
          <w:rFonts w:cstheme="minorHAnsi"/>
          <w:i/>
          <w:sz w:val="20"/>
        </w:rPr>
      </w:pPr>
      <w:r w:rsidRPr="00DD601B">
        <w:rPr>
          <w:rFonts w:cstheme="minorHAnsi"/>
          <w:b/>
          <w:sz w:val="20"/>
        </w:rPr>
        <w:t>El plazo de entrega de los bien</w:t>
      </w:r>
      <w:r>
        <w:rPr>
          <w:rFonts w:cstheme="minorHAnsi"/>
          <w:b/>
          <w:sz w:val="20"/>
        </w:rPr>
        <w:t xml:space="preserve">es o prestación de los BIENES: </w:t>
      </w:r>
      <w:r w:rsidR="004049D5">
        <w:rPr>
          <w:rFonts w:cstheme="minorHAnsi"/>
          <w:b/>
          <w:sz w:val="20"/>
        </w:rPr>
        <w:t xml:space="preserve">Los </w:t>
      </w:r>
      <w:r w:rsidR="004049D5" w:rsidRPr="004049D5">
        <w:rPr>
          <w:rFonts w:cstheme="minorHAnsi"/>
          <w:sz w:val="20"/>
        </w:rPr>
        <w:t>b</w:t>
      </w:r>
      <w:r w:rsidR="004049D5">
        <w:rPr>
          <w:rFonts w:cstheme="minorHAnsi"/>
          <w:sz w:val="20"/>
        </w:rPr>
        <w:t xml:space="preserve">ienes y/o servicios adjudicados deberán ser entregados </w:t>
      </w:r>
      <w:r w:rsidR="00EB23C5">
        <w:rPr>
          <w:rFonts w:cstheme="minorHAnsi"/>
          <w:sz w:val="20"/>
        </w:rPr>
        <w:t>en un plazo máximo de 5 (cinco) días hábiles de haber recibido la Orden de Servicio</w:t>
      </w:r>
      <w:r w:rsidR="004049D5">
        <w:rPr>
          <w:rFonts w:cstheme="minorHAnsi"/>
          <w:sz w:val="20"/>
        </w:rPr>
        <w:t xml:space="preserve">. </w:t>
      </w:r>
    </w:p>
    <w:p w:rsidR="00763DE5" w:rsidRPr="003C0B8F" w:rsidRDefault="00763DE5" w:rsidP="00763DE5">
      <w:pPr>
        <w:pStyle w:val="Prrafodelista"/>
        <w:numPr>
          <w:ilvl w:val="0"/>
          <w:numId w:val="25"/>
        </w:numPr>
        <w:spacing w:before="240" w:after="240" w:line="240" w:lineRule="auto"/>
        <w:ind w:left="284" w:hanging="284"/>
        <w:contextualSpacing w:val="0"/>
        <w:jc w:val="both"/>
        <w:rPr>
          <w:rFonts w:cstheme="minorHAnsi"/>
          <w:sz w:val="20"/>
        </w:rPr>
      </w:pPr>
      <w:r w:rsidRPr="00DD601B">
        <w:rPr>
          <w:rFonts w:cstheme="minorHAnsi"/>
          <w:b/>
          <w:sz w:val="20"/>
        </w:rPr>
        <w:t>El lugar de entrega de los bienes o prestación de los servicios es:</w:t>
      </w:r>
      <w:r>
        <w:rPr>
          <w:rFonts w:cstheme="minorHAnsi"/>
          <w:i/>
          <w:sz w:val="20"/>
        </w:rPr>
        <w:t xml:space="preserve"> </w:t>
      </w:r>
      <w:r w:rsidR="00FE3315">
        <w:rPr>
          <w:rFonts w:cstheme="minorHAnsi"/>
          <w:i/>
          <w:sz w:val="20"/>
        </w:rPr>
        <w:t xml:space="preserve">Dirección de Protocolo, de la </w:t>
      </w:r>
      <w:r>
        <w:rPr>
          <w:rFonts w:cstheme="minorHAnsi"/>
          <w:i/>
          <w:sz w:val="20"/>
        </w:rPr>
        <w:t xml:space="preserve">Secretaría de Emergencia Nacional (Fulgencio R. Moreno </w:t>
      </w:r>
      <w:r w:rsidR="006B6A0D">
        <w:rPr>
          <w:rFonts w:cstheme="minorHAnsi"/>
          <w:i/>
          <w:sz w:val="20"/>
        </w:rPr>
        <w:t>y</w:t>
      </w:r>
      <w:r>
        <w:rPr>
          <w:rFonts w:cstheme="minorHAnsi"/>
          <w:i/>
          <w:sz w:val="20"/>
        </w:rPr>
        <w:t xml:space="preserve"> Parapit</w:t>
      </w:r>
      <w:r w:rsidR="006B6A0D">
        <w:rPr>
          <w:rFonts w:cstheme="minorHAnsi"/>
          <w:i/>
          <w:sz w:val="20"/>
        </w:rPr>
        <w:t>i</w:t>
      </w:r>
      <w:r>
        <w:rPr>
          <w:rFonts w:cstheme="minorHAnsi"/>
          <w:i/>
          <w:sz w:val="20"/>
        </w:rPr>
        <w:t>)</w:t>
      </w:r>
    </w:p>
    <w:p w:rsidR="00763DE5" w:rsidRDefault="00763DE5" w:rsidP="00763DE5">
      <w:pPr>
        <w:pStyle w:val="Prrafodelista"/>
        <w:numPr>
          <w:ilvl w:val="0"/>
          <w:numId w:val="25"/>
        </w:numPr>
        <w:spacing w:before="240" w:after="240" w:line="240" w:lineRule="auto"/>
        <w:jc w:val="both"/>
        <w:rPr>
          <w:rFonts w:cstheme="minorHAnsi"/>
          <w:i/>
          <w:sz w:val="20"/>
        </w:rPr>
      </w:pPr>
      <w:r w:rsidRPr="00E163B7">
        <w:rPr>
          <w:rFonts w:cstheme="minorHAnsi"/>
          <w:b/>
          <w:sz w:val="20"/>
        </w:rPr>
        <w:t>El valor de las multas será:</w:t>
      </w:r>
      <w:r w:rsidRPr="00E163B7">
        <w:rPr>
          <w:rFonts w:cstheme="minorHAnsi"/>
          <w:i/>
          <w:sz w:val="20"/>
        </w:rPr>
        <w:t xml:space="preserve"> 0,1</w:t>
      </w:r>
      <w:r w:rsidRPr="00D50CD2">
        <w:rPr>
          <w:rFonts w:cstheme="minorHAnsi"/>
          <w:i/>
          <w:sz w:val="20"/>
        </w:rPr>
        <w:t xml:space="preserve"> % </w:t>
      </w:r>
      <w:r w:rsidR="00D50CD2" w:rsidRPr="00D50CD2">
        <w:rPr>
          <w:rFonts w:cstheme="minorHAnsi"/>
          <w:i/>
          <w:sz w:val="20"/>
        </w:rPr>
        <w:t xml:space="preserve"> por cada día de atraso en la prestación de los servicios que aún no fueron cumplidos</w:t>
      </w:r>
      <w:r w:rsidR="00D50CD2">
        <w:rPr>
          <w:rFonts w:cstheme="minorHAnsi"/>
          <w:i/>
          <w:sz w:val="20"/>
        </w:rPr>
        <w:t>.</w:t>
      </w:r>
    </w:p>
    <w:p w:rsidR="00D50CD2" w:rsidRPr="00D50CD2" w:rsidRDefault="00D50CD2" w:rsidP="00D50CD2">
      <w:pPr>
        <w:pStyle w:val="Prrafodelista"/>
        <w:spacing w:before="240" w:after="240" w:line="240" w:lineRule="auto"/>
        <w:ind w:left="360"/>
        <w:jc w:val="both"/>
        <w:rPr>
          <w:rFonts w:cstheme="minorHAnsi"/>
          <w:i/>
          <w:sz w:val="20"/>
        </w:rPr>
      </w:pPr>
    </w:p>
    <w:p w:rsidR="00763DE5" w:rsidRPr="00FA1BE2" w:rsidRDefault="00763DE5" w:rsidP="00763DE5">
      <w:pPr>
        <w:pStyle w:val="Prrafodelista"/>
        <w:numPr>
          <w:ilvl w:val="0"/>
          <w:numId w:val="25"/>
        </w:numPr>
        <w:spacing w:before="240" w:after="0" w:line="240" w:lineRule="auto"/>
        <w:contextualSpacing w:val="0"/>
        <w:rPr>
          <w:rFonts w:ascii="Arial" w:hAnsi="Arial" w:cs="Arial"/>
          <w:sz w:val="20"/>
        </w:rPr>
      </w:pPr>
      <w:r w:rsidRPr="004D377C">
        <w:rPr>
          <w:rFonts w:ascii="Arial" w:hAnsi="Arial" w:cs="Arial"/>
          <w:b/>
          <w:sz w:val="20"/>
        </w:rPr>
        <w:t>La vigencia del contrato u orden de compra/servicio será hasta el cumplimiento total de las obligaciones.</w:t>
      </w:r>
    </w:p>
    <w:p w:rsidR="00EB510B" w:rsidRDefault="00EB510B"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FE3315" w:rsidRDefault="00FE3315"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BD5144" w:rsidRDefault="00BD5144" w:rsidP="00730B14">
      <w:pPr>
        <w:spacing w:after="0" w:line="240" w:lineRule="auto"/>
        <w:jc w:val="center"/>
        <w:rPr>
          <w:rFonts w:eastAsia="Times New Roman" w:cs="Arial"/>
          <w:b/>
          <w:sz w:val="40"/>
          <w:szCs w:val="20"/>
          <w:lang w:val="es-ES"/>
        </w:rPr>
      </w:pPr>
      <w:r>
        <w:rPr>
          <w:rFonts w:eastAsia="Times New Roman" w:cs="Arial"/>
          <w:b/>
          <w:sz w:val="40"/>
          <w:szCs w:val="20"/>
          <w:lang w:val="es-ES"/>
        </w:rPr>
        <w:lastRenderedPageBreak/>
        <w:t xml:space="preserve">Anexo </w:t>
      </w:r>
      <w:r w:rsidR="006B0D43" w:rsidRPr="006B0D43">
        <w:rPr>
          <w:rFonts w:eastAsia="Times New Roman" w:cs="Arial"/>
          <w:b/>
          <w:sz w:val="40"/>
          <w:szCs w:val="20"/>
          <w:lang w:val="es-ES"/>
        </w:rPr>
        <w:t>C</w:t>
      </w:r>
    </w:p>
    <w:p w:rsidR="00921766" w:rsidRDefault="00921766" w:rsidP="00730B14">
      <w:pPr>
        <w:spacing w:after="0" w:line="240" w:lineRule="auto"/>
        <w:jc w:val="center"/>
        <w:rPr>
          <w:rFonts w:eastAsia="Times New Roman" w:cs="Arial"/>
          <w:b/>
          <w:sz w:val="40"/>
          <w:szCs w:val="20"/>
          <w:lang w:val="es-ES"/>
        </w:rPr>
      </w:pPr>
      <w:r w:rsidRPr="006B0D43">
        <w:rPr>
          <w:rFonts w:eastAsia="Times New Roman" w:cs="Arial"/>
          <w:b/>
          <w:sz w:val="40"/>
          <w:szCs w:val="20"/>
          <w:lang w:val="es-ES"/>
        </w:rPr>
        <w:t>Especificaciones técnicas</w:t>
      </w:r>
      <w:r w:rsidR="006B0D43" w:rsidRPr="006B0D43">
        <w:rPr>
          <w:rFonts w:eastAsia="Times New Roman" w:cs="Arial"/>
          <w:b/>
          <w:sz w:val="40"/>
          <w:szCs w:val="20"/>
          <w:lang w:val="es-ES"/>
        </w:rPr>
        <w:t xml:space="preserve"> de los bienes o servicios a ser adquiridos</w:t>
      </w:r>
    </w:p>
    <w:p w:rsidR="00183ECB" w:rsidRDefault="008A44EA" w:rsidP="009D10CC">
      <w:pPr>
        <w:pStyle w:val="Prrafodelista"/>
        <w:numPr>
          <w:ilvl w:val="0"/>
          <w:numId w:val="29"/>
        </w:numPr>
        <w:jc w:val="both"/>
        <w:rPr>
          <w:b/>
          <w:sz w:val="20"/>
          <w:szCs w:val="20"/>
          <w:u w:val="single"/>
        </w:rPr>
      </w:pPr>
      <w:r w:rsidRPr="009D10CC">
        <w:rPr>
          <w:b/>
          <w:sz w:val="20"/>
          <w:szCs w:val="20"/>
          <w:u w:val="single"/>
        </w:rPr>
        <w:t>Especificaciones Técnicas</w:t>
      </w:r>
    </w:p>
    <w:tbl>
      <w:tblPr>
        <w:tblStyle w:val="Tablaconcuadrcula"/>
        <w:tblW w:w="7115" w:type="dxa"/>
        <w:jc w:val="center"/>
        <w:tblInd w:w="-152" w:type="dxa"/>
        <w:tblLook w:val="04A0"/>
      </w:tblPr>
      <w:tblGrid>
        <w:gridCol w:w="552"/>
        <w:gridCol w:w="1361"/>
        <w:gridCol w:w="2779"/>
        <w:gridCol w:w="950"/>
        <w:gridCol w:w="1473"/>
      </w:tblGrid>
      <w:tr w:rsidR="00FE3315" w:rsidRPr="00F84A56" w:rsidTr="007D4A90">
        <w:trPr>
          <w:jc w:val="center"/>
        </w:trPr>
        <w:tc>
          <w:tcPr>
            <w:tcW w:w="552" w:type="dxa"/>
            <w:vAlign w:val="center"/>
          </w:tcPr>
          <w:p w:rsidR="00FE3315" w:rsidRPr="00F84A56" w:rsidRDefault="00FE3315" w:rsidP="007D4A90">
            <w:pPr>
              <w:widowControl w:val="0"/>
              <w:adjustRightInd w:val="0"/>
              <w:spacing w:line="360" w:lineRule="atLeast"/>
              <w:jc w:val="center"/>
              <w:textAlignment w:val="baseline"/>
              <w:rPr>
                <w:rFonts w:ascii="Arial" w:hAnsi="Arial" w:cs="Arial"/>
                <w:b/>
                <w:sz w:val="20"/>
                <w:szCs w:val="20"/>
                <w:lang w:val="es-ES" w:eastAsia="es-ES"/>
              </w:rPr>
            </w:pPr>
            <w:r w:rsidRPr="00F84A56">
              <w:rPr>
                <w:rFonts w:ascii="Arial" w:hAnsi="Arial" w:cs="Arial"/>
                <w:b/>
                <w:sz w:val="20"/>
                <w:szCs w:val="20"/>
                <w:lang w:val="es-ES" w:eastAsia="es-ES"/>
              </w:rPr>
              <w:t>Nº</w:t>
            </w:r>
          </w:p>
        </w:tc>
        <w:tc>
          <w:tcPr>
            <w:tcW w:w="1361" w:type="dxa"/>
            <w:vAlign w:val="center"/>
          </w:tcPr>
          <w:p w:rsidR="00FE3315" w:rsidRPr="00F84A56" w:rsidRDefault="00FE3315" w:rsidP="007D4A90">
            <w:pPr>
              <w:widowControl w:val="0"/>
              <w:adjustRightInd w:val="0"/>
              <w:spacing w:line="360" w:lineRule="atLeast"/>
              <w:jc w:val="center"/>
              <w:textAlignment w:val="baseline"/>
              <w:rPr>
                <w:rFonts w:ascii="Arial" w:hAnsi="Arial" w:cs="Arial"/>
                <w:b/>
                <w:sz w:val="20"/>
                <w:szCs w:val="20"/>
                <w:lang w:val="es-ES" w:eastAsia="es-ES"/>
              </w:rPr>
            </w:pPr>
            <w:r w:rsidRPr="00F84A56">
              <w:rPr>
                <w:rFonts w:ascii="Arial" w:hAnsi="Arial" w:cs="Arial"/>
                <w:b/>
                <w:sz w:val="20"/>
                <w:szCs w:val="20"/>
                <w:lang w:val="es-ES" w:eastAsia="es-ES"/>
              </w:rPr>
              <w:t>Descripción</w:t>
            </w:r>
          </w:p>
        </w:tc>
        <w:tc>
          <w:tcPr>
            <w:tcW w:w="2779" w:type="dxa"/>
            <w:vAlign w:val="center"/>
          </w:tcPr>
          <w:p w:rsidR="00FE3315" w:rsidRPr="00F84A56" w:rsidRDefault="00FE3315" w:rsidP="007D4A90">
            <w:pPr>
              <w:widowControl w:val="0"/>
              <w:adjustRightInd w:val="0"/>
              <w:spacing w:line="360" w:lineRule="atLeast"/>
              <w:jc w:val="center"/>
              <w:textAlignment w:val="baseline"/>
              <w:rPr>
                <w:rFonts w:ascii="Arial" w:hAnsi="Arial" w:cs="Arial"/>
                <w:b/>
                <w:sz w:val="20"/>
                <w:szCs w:val="20"/>
                <w:lang w:val="es-ES" w:eastAsia="es-ES"/>
              </w:rPr>
            </w:pPr>
            <w:r w:rsidRPr="00F84A56">
              <w:rPr>
                <w:rFonts w:ascii="Arial" w:hAnsi="Arial" w:cs="Arial"/>
                <w:b/>
                <w:sz w:val="20"/>
                <w:szCs w:val="20"/>
                <w:lang w:val="es-ES" w:eastAsia="es-ES"/>
              </w:rPr>
              <w:t>Especificaciones</w:t>
            </w:r>
          </w:p>
        </w:tc>
        <w:tc>
          <w:tcPr>
            <w:tcW w:w="950" w:type="dxa"/>
            <w:vAlign w:val="center"/>
          </w:tcPr>
          <w:p w:rsidR="00FE3315" w:rsidRPr="00F84A56" w:rsidRDefault="00FE3315" w:rsidP="007D4A90">
            <w:pPr>
              <w:widowControl w:val="0"/>
              <w:adjustRightInd w:val="0"/>
              <w:spacing w:line="360" w:lineRule="atLeast"/>
              <w:jc w:val="center"/>
              <w:textAlignment w:val="baseline"/>
              <w:rPr>
                <w:rFonts w:ascii="Arial" w:hAnsi="Arial" w:cs="Arial"/>
                <w:b/>
                <w:sz w:val="20"/>
                <w:szCs w:val="20"/>
                <w:lang w:val="es-ES" w:eastAsia="es-ES"/>
              </w:rPr>
            </w:pPr>
            <w:r w:rsidRPr="00F84A56">
              <w:rPr>
                <w:rFonts w:ascii="Arial" w:hAnsi="Arial" w:cs="Arial"/>
                <w:b/>
                <w:sz w:val="20"/>
                <w:szCs w:val="20"/>
                <w:lang w:val="es-ES" w:eastAsia="es-ES"/>
              </w:rPr>
              <w:t>Unid.de Medida</w:t>
            </w:r>
          </w:p>
        </w:tc>
        <w:tc>
          <w:tcPr>
            <w:tcW w:w="1473" w:type="dxa"/>
            <w:vAlign w:val="center"/>
          </w:tcPr>
          <w:p w:rsidR="00FE3315" w:rsidRPr="00F84A56" w:rsidRDefault="00FE3315" w:rsidP="007D4A90">
            <w:pPr>
              <w:widowControl w:val="0"/>
              <w:adjustRightInd w:val="0"/>
              <w:spacing w:line="360" w:lineRule="atLeast"/>
              <w:jc w:val="center"/>
              <w:textAlignment w:val="baseline"/>
              <w:rPr>
                <w:rFonts w:ascii="Arial" w:hAnsi="Arial" w:cs="Arial"/>
                <w:b/>
                <w:sz w:val="20"/>
                <w:szCs w:val="20"/>
                <w:lang w:val="es-ES" w:eastAsia="es-ES"/>
              </w:rPr>
            </w:pPr>
            <w:r w:rsidRPr="00F84A56">
              <w:rPr>
                <w:rFonts w:ascii="Arial" w:hAnsi="Arial" w:cs="Arial"/>
                <w:b/>
                <w:sz w:val="20"/>
                <w:szCs w:val="20"/>
                <w:lang w:val="es-ES" w:eastAsia="es-ES"/>
              </w:rPr>
              <w:t>Presentación</w:t>
            </w:r>
          </w:p>
        </w:tc>
      </w:tr>
      <w:tr w:rsidR="00FE3315" w:rsidRPr="0091570B" w:rsidTr="007D4A90">
        <w:trPr>
          <w:jc w:val="center"/>
        </w:trPr>
        <w:tc>
          <w:tcPr>
            <w:tcW w:w="552"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1</w:t>
            </w:r>
          </w:p>
        </w:tc>
        <w:tc>
          <w:tcPr>
            <w:tcW w:w="1361" w:type="dxa"/>
            <w:vAlign w:val="center"/>
          </w:tcPr>
          <w:p w:rsidR="00FE3315" w:rsidRPr="0091570B" w:rsidRDefault="00FE3315" w:rsidP="007D4A90">
            <w:pPr>
              <w:suppressAutoHyphens/>
              <w:jc w:val="center"/>
              <w:rPr>
                <w:rFonts w:cstheme="minorHAnsi"/>
                <w:sz w:val="20"/>
                <w:szCs w:val="20"/>
                <w:lang w:val="es-ES"/>
              </w:rPr>
            </w:pPr>
            <w:r w:rsidRPr="0091570B">
              <w:rPr>
                <w:rFonts w:cstheme="minorHAnsi"/>
                <w:sz w:val="20"/>
                <w:szCs w:val="20"/>
                <w:lang w:val="es-ES"/>
              </w:rPr>
              <w:t>Tazas de porcelana</w:t>
            </w:r>
          </w:p>
        </w:tc>
        <w:tc>
          <w:tcPr>
            <w:tcW w:w="2779"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Tazas de porcelana 300 ml aprox. con impresión de logo a 4 colores, diseño proveído por la institución.</w:t>
            </w:r>
          </w:p>
        </w:tc>
        <w:tc>
          <w:tcPr>
            <w:tcW w:w="950"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Unidad</w:t>
            </w:r>
          </w:p>
        </w:tc>
        <w:tc>
          <w:tcPr>
            <w:tcW w:w="1473"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Evento</w:t>
            </w:r>
          </w:p>
        </w:tc>
      </w:tr>
      <w:tr w:rsidR="00FE3315" w:rsidRPr="0091570B" w:rsidTr="007D4A90">
        <w:trPr>
          <w:jc w:val="center"/>
        </w:trPr>
        <w:tc>
          <w:tcPr>
            <w:tcW w:w="552"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2</w:t>
            </w:r>
          </w:p>
        </w:tc>
        <w:tc>
          <w:tcPr>
            <w:tcW w:w="1361" w:type="dxa"/>
            <w:vAlign w:val="center"/>
          </w:tcPr>
          <w:p w:rsidR="00FE3315" w:rsidRPr="0091570B" w:rsidRDefault="00FE3315" w:rsidP="007D4A90">
            <w:pPr>
              <w:suppressAutoHyphens/>
              <w:jc w:val="center"/>
              <w:rPr>
                <w:rFonts w:cstheme="minorHAnsi"/>
                <w:sz w:val="20"/>
                <w:szCs w:val="20"/>
                <w:lang w:val="es-ES"/>
              </w:rPr>
            </w:pPr>
            <w:r w:rsidRPr="0091570B">
              <w:rPr>
                <w:rFonts w:cstheme="minorHAnsi"/>
                <w:sz w:val="20"/>
                <w:szCs w:val="20"/>
                <w:lang w:val="es-ES"/>
              </w:rPr>
              <w:t>Pines de metal</w:t>
            </w:r>
          </w:p>
        </w:tc>
        <w:tc>
          <w:tcPr>
            <w:tcW w:w="2779"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 xml:space="preserve">Pin institucional de metal modelado en laser y confeccionado por  micro fundición de alta precisión en alto y bajo relieve, sin aplique de color, con terminación electrolítica en dorado, plata o cobre brillante o añejado.- </w:t>
            </w:r>
          </w:p>
        </w:tc>
        <w:tc>
          <w:tcPr>
            <w:tcW w:w="950"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Unidad</w:t>
            </w:r>
          </w:p>
        </w:tc>
        <w:tc>
          <w:tcPr>
            <w:tcW w:w="1473" w:type="dxa"/>
            <w:vAlign w:val="center"/>
          </w:tcPr>
          <w:p w:rsidR="00FE3315" w:rsidRPr="0091570B" w:rsidRDefault="00FE3315" w:rsidP="007D4A90">
            <w:pPr>
              <w:jc w:val="center"/>
            </w:pPr>
            <w:r w:rsidRPr="0091570B">
              <w:rPr>
                <w:sz w:val="20"/>
                <w:szCs w:val="20"/>
              </w:rPr>
              <w:t>Evento</w:t>
            </w:r>
          </w:p>
        </w:tc>
      </w:tr>
      <w:tr w:rsidR="00FE3315" w:rsidRPr="0091570B" w:rsidTr="007D4A90">
        <w:trPr>
          <w:jc w:val="center"/>
        </w:trPr>
        <w:tc>
          <w:tcPr>
            <w:tcW w:w="552"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3</w:t>
            </w:r>
          </w:p>
        </w:tc>
        <w:tc>
          <w:tcPr>
            <w:tcW w:w="1361" w:type="dxa"/>
            <w:vAlign w:val="center"/>
          </w:tcPr>
          <w:p w:rsidR="00FE3315" w:rsidRPr="0091570B" w:rsidRDefault="00FE3315" w:rsidP="007D4A90">
            <w:pPr>
              <w:suppressAutoHyphens/>
              <w:jc w:val="center"/>
              <w:rPr>
                <w:rFonts w:cstheme="minorHAnsi"/>
                <w:sz w:val="20"/>
                <w:szCs w:val="20"/>
                <w:lang w:val="es-ES"/>
              </w:rPr>
            </w:pPr>
            <w:r w:rsidRPr="0091570B">
              <w:rPr>
                <w:rFonts w:cstheme="minorHAnsi"/>
                <w:sz w:val="20"/>
                <w:szCs w:val="20"/>
                <w:lang w:val="es-ES"/>
              </w:rPr>
              <w:t>Fundas para tablet</w:t>
            </w:r>
          </w:p>
        </w:tc>
        <w:tc>
          <w:tcPr>
            <w:tcW w:w="2779"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Fundas para tablet con logos institucionales.</w:t>
            </w:r>
          </w:p>
          <w:p w:rsidR="00FE3315" w:rsidRPr="0091570B" w:rsidRDefault="00FE3315" w:rsidP="007D4A90">
            <w:pPr>
              <w:numPr>
                <w:ilvl w:val="12"/>
                <w:numId w:val="0"/>
              </w:numPr>
              <w:suppressAutoHyphens/>
              <w:jc w:val="center"/>
              <w:rPr>
                <w:sz w:val="20"/>
                <w:szCs w:val="20"/>
              </w:rPr>
            </w:pPr>
          </w:p>
        </w:tc>
        <w:tc>
          <w:tcPr>
            <w:tcW w:w="950"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Unidad</w:t>
            </w:r>
          </w:p>
        </w:tc>
        <w:tc>
          <w:tcPr>
            <w:tcW w:w="1473" w:type="dxa"/>
            <w:vAlign w:val="center"/>
          </w:tcPr>
          <w:p w:rsidR="00FE3315" w:rsidRPr="0091570B" w:rsidRDefault="00FE3315" w:rsidP="007D4A90">
            <w:pPr>
              <w:jc w:val="center"/>
            </w:pPr>
            <w:r w:rsidRPr="0091570B">
              <w:rPr>
                <w:sz w:val="20"/>
                <w:szCs w:val="20"/>
              </w:rPr>
              <w:t>Evento</w:t>
            </w:r>
          </w:p>
        </w:tc>
      </w:tr>
      <w:tr w:rsidR="00FE3315" w:rsidRPr="0091570B" w:rsidTr="007D4A90">
        <w:trPr>
          <w:jc w:val="center"/>
        </w:trPr>
        <w:tc>
          <w:tcPr>
            <w:tcW w:w="552"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4</w:t>
            </w:r>
          </w:p>
        </w:tc>
        <w:tc>
          <w:tcPr>
            <w:tcW w:w="1361" w:type="dxa"/>
            <w:vAlign w:val="center"/>
          </w:tcPr>
          <w:p w:rsidR="00FE3315" w:rsidRPr="0091570B" w:rsidRDefault="00FE3315" w:rsidP="007D4A90">
            <w:pPr>
              <w:suppressAutoHyphens/>
              <w:jc w:val="center"/>
              <w:rPr>
                <w:rFonts w:cstheme="minorHAnsi"/>
                <w:sz w:val="20"/>
                <w:szCs w:val="20"/>
                <w:lang w:val="es-ES"/>
              </w:rPr>
            </w:pPr>
            <w:r w:rsidRPr="0091570B">
              <w:rPr>
                <w:rFonts w:cstheme="minorHAnsi"/>
                <w:sz w:val="20"/>
                <w:szCs w:val="20"/>
                <w:lang w:val="es-ES"/>
              </w:rPr>
              <w:t>Pen drive</w:t>
            </w:r>
          </w:p>
        </w:tc>
        <w:tc>
          <w:tcPr>
            <w:tcW w:w="2779"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Capacidad 4 GB. Con forro de cuero con Logotipo de la institución grabado en los mismos.-</w:t>
            </w:r>
          </w:p>
        </w:tc>
        <w:tc>
          <w:tcPr>
            <w:tcW w:w="950"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Unidad</w:t>
            </w:r>
          </w:p>
        </w:tc>
        <w:tc>
          <w:tcPr>
            <w:tcW w:w="1473" w:type="dxa"/>
            <w:vAlign w:val="center"/>
          </w:tcPr>
          <w:p w:rsidR="00FE3315" w:rsidRPr="0091570B" w:rsidRDefault="00FE3315" w:rsidP="007D4A90">
            <w:pPr>
              <w:jc w:val="center"/>
            </w:pPr>
            <w:r w:rsidRPr="0091570B">
              <w:rPr>
                <w:sz w:val="20"/>
                <w:szCs w:val="20"/>
              </w:rPr>
              <w:t>Evento</w:t>
            </w:r>
          </w:p>
        </w:tc>
      </w:tr>
      <w:tr w:rsidR="00FE3315" w:rsidRPr="0091570B" w:rsidTr="007D4A90">
        <w:trPr>
          <w:jc w:val="center"/>
        </w:trPr>
        <w:tc>
          <w:tcPr>
            <w:tcW w:w="552"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5</w:t>
            </w:r>
          </w:p>
        </w:tc>
        <w:tc>
          <w:tcPr>
            <w:tcW w:w="1361" w:type="dxa"/>
            <w:vAlign w:val="center"/>
          </w:tcPr>
          <w:p w:rsidR="00FE3315" w:rsidRPr="0091570B" w:rsidRDefault="00FE3315" w:rsidP="007D4A90">
            <w:pPr>
              <w:suppressAutoHyphens/>
              <w:jc w:val="center"/>
              <w:rPr>
                <w:rFonts w:cstheme="minorHAnsi"/>
                <w:sz w:val="20"/>
                <w:szCs w:val="20"/>
                <w:lang w:val="es-ES"/>
              </w:rPr>
            </w:pPr>
            <w:r w:rsidRPr="0091570B">
              <w:rPr>
                <w:rFonts w:cstheme="minorHAnsi"/>
                <w:sz w:val="20"/>
                <w:szCs w:val="20"/>
                <w:lang w:val="es-ES"/>
              </w:rPr>
              <w:t>Llaveros</w:t>
            </w:r>
          </w:p>
        </w:tc>
        <w:tc>
          <w:tcPr>
            <w:tcW w:w="2779"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Llavero de metal de 6 cm confeccionado por micro fundición de alta definición con logos institucionales impresos en los mismos con terminación electrolítica en dorado, plata o cobre brillante o añejado.-</w:t>
            </w:r>
          </w:p>
        </w:tc>
        <w:tc>
          <w:tcPr>
            <w:tcW w:w="950" w:type="dxa"/>
            <w:vAlign w:val="center"/>
          </w:tcPr>
          <w:p w:rsidR="00FE3315" w:rsidRPr="0091570B" w:rsidRDefault="00FE3315" w:rsidP="007D4A90">
            <w:pPr>
              <w:numPr>
                <w:ilvl w:val="12"/>
                <w:numId w:val="0"/>
              </w:numPr>
              <w:suppressAutoHyphens/>
              <w:jc w:val="center"/>
              <w:rPr>
                <w:sz w:val="20"/>
                <w:szCs w:val="20"/>
              </w:rPr>
            </w:pPr>
            <w:r w:rsidRPr="0091570B">
              <w:rPr>
                <w:sz w:val="20"/>
                <w:szCs w:val="20"/>
              </w:rPr>
              <w:t>Unidad</w:t>
            </w:r>
          </w:p>
        </w:tc>
        <w:tc>
          <w:tcPr>
            <w:tcW w:w="1473" w:type="dxa"/>
            <w:vAlign w:val="center"/>
          </w:tcPr>
          <w:p w:rsidR="00FE3315" w:rsidRPr="0091570B" w:rsidRDefault="00FE3315" w:rsidP="007D4A90">
            <w:pPr>
              <w:jc w:val="center"/>
            </w:pPr>
            <w:r w:rsidRPr="0091570B">
              <w:rPr>
                <w:sz w:val="20"/>
                <w:szCs w:val="20"/>
              </w:rPr>
              <w:t>Evento</w:t>
            </w:r>
          </w:p>
        </w:tc>
      </w:tr>
    </w:tbl>
    <w:p w:rsidR="00FE3315" w:rsidRDefault="00FE3315" w:rsidP="00FE3315">
      <w:pPr>
        <w:pStyle w:val="SectionVIHeader"/>
        <w:spacing w:before="0" w:after="0" w:line="240" w:lineRule="auto"/>
        <w:jc w:val="left"/>
        <w:rPr>
          <w:rFonts w:asciiTheme="minorHAnsi" w:hAnsiTheme="minorHAnsi"/>
          <w:bCs w:val="0"/>
          <w:sz w:val="20"/>
          <w:szCs w:val="20"/>
          <w:u w:val="single"/>
          <w:lang w:val="es-ES"/>
        </w:rPr>
      </w:pPr>
    </w:p>
    <w:p w:rsidR="00FE3315" w:rsidRPr="00626F10" w:rsidRDefault="00FE3315" w:rsidP="00FE3315">
      <w:pPr>
        <w:pStyle w:val="SectionVIHeader"/>
        <w:spacing w:before="0" w:after="0" w:line="240" w:lineRule="auto"/>
        <w:jc w:val="left"/>
        <w:rPr>
          <w:rFonts w:asciiTheme="minorHAnsi" w:hAnsiTheme="minorHAnsi"/>
          <w:bCs w:val="0"/>
          <w:sz w:val="20"/>
          <w:szCs w:val="20"/>
          <w:u w:val="single"/>
          <w:lang w:val="es-ES"/>
        </w:rPr>
      </w:pPr>
      <w:r w:rsidRPr="00626F10">
        <w:rPr>
          <w:rFonts w:asciiTheme="minorHAnsi" w:hAnsiTheme="minorHAnsi"/>
          <w:bCs w:val="0"/>
          <w:sz w:val="20"/>
          <w:szCs w:val="20"/>
          <w:u w:val="single"/>
          <w:lang w:val="es-ES"/>
        </w:rPr>
        <w:t>2. Plan de Entregas</w:t>
      </w:r>
    </w:p>
    <w:p w:rsidR="00FE3315" w:rsidRPr="00BD42EB" w:rsidRDefault="00FE3315" w:rsidP="00FE3315">
      <w:pPr>
        <w:pStyle w:val="SectionVIHeader"/>
        <w:spacing w:before="0" w:after="0" w:line="240" w:lineRule="auto"/>
        <w:jc w:val="left"/>
        <w:rPr>
          <w:rFonts w:asciiTheme="minorHAnsi" w:hAnsiTheme="minorHAnsi"/>
          <w:b w:val="0"/>
          <w:bCs w:val="0"/>
          <w:sz w:val="20"/>
          <w:szCs w:val="20"/>
          <w:u w:val="single"/>
          <w:lang w:val="es-ES"/>
        </w:rPr>
      </w:pPr>
    </w:p>
    <w:p w:rsidR="00FE3315" w:rsidRPr="004468A5" w:rsidRDefault="00FE3315" w:rsidP="00FE3315">
      <w:pPr>
        <w:spacing w:after="0" w:line="240" w:lineRule="auto"/>
        <w:jc w:val="both"/>
        <w:rPr>
          <w:rFonts w:eastAsia="Times New Roman" w:cs="Arial"/>
          <w:b/>
          <w:i/>
          <w:sz w:val="20"/>
          <w:szCs w:val="20"/>
          <w:lang w:val="es-ES"/>
        </w:rPr>
      </w:pPr>
      <w:r w:rsidRPr="004468A5">
        <w:rPr>
          <w:rFonts w:eastAsia="Times New Roman" w:cs="Arial"/>
          <w:b/>
          <w:i/>
          <w:sz w:val="20"/>
          <w:szCs w:val="20"/>
          <w:lang w:val="es-ES"/>
        </w:rPr>
        <w:t>Plazo de Entrega de los Bienes.</w:t>
      </w:r>
    </w:p>
    <w:p w:rsidR="00FE3315" w:rsidRDefault="00FE3315" w:rsidP="00FE3315">
      <w:pPr>
        <w:spacing w:before="240" w:after="240" w:line="240" w:lineRule="auto"/>
        <w:jc w:val="both"/>
        <w:rPr>
          <w:rFonts w:cstheme="minorHAnsi"/>
          <w:sz w:val="20"/>
        </w:rPr>
      </w:pPr>
      <w:r w:rsidRPr="00741747">
        <w:rPr>
          <w:rFonts w:cstheme="minorHAnsi"/>
          <w:sz w:val="20"/>
        </w:rPr>
        <w:t xml:space="preserve">La empresa adjudicada deberá entregar  los bienes adjudicados de acuerdo a la Orden emitida por la Secretaria de Emergencia Nacional en un plazo máximo de  </w:t>
      </w:r>
      <w:r>
        <w:rPr>
          <w:rFonts w:cstheme="minorHAnsi"/>
          <w:sz w:val="20"/>
        </w:rPr>
        <w:t>5 (cinco</w:t>
      </w:r>
      <w:r w:rsidRPr="00741747">
        <w:rPr>
          <w:rFonts w:cstheme="minorHAnsi"/>
          <w:sz w:val="20"/>
        </w:rPr>
        <w:t>) días hábiles de haber recibido la Orden de compra.</w:t>
      </w:r>
    </w:p>
    <w:p w:rsidR="00FE3315" w:rsidRDefault="00FE3315" w:rsidP="00FE3315">
      <w:pPr>
        <w:spacing w:after="0" w:line="240" w:lineRule="auto"/>
        <w:jc w:val="both"/>
        <w:rPr>
          <w:rFonts w:eastAsia="Times New Roman" w:cs="Arial"/>
          <w:b/>
          <w:i/>
          <w:sz w:val="20"/>
          <w:szCs w:val="20"/>
          <w:lang w:val="es-ES"/>
        </w:rPr>
      </w:pPr>
      <w:r w:rsidRPr="004468A5">
        <w:rPr>
          <w:rFonts w:eastAsia="Times New Roman" w:cs="Arial"/>
          <w:b/>
          <w:i/>
          <w:sz w:val="20"/>
          <w:szCs w:val="20"/>
          <w:lang w:val="es-ES"/>
        </w:rPr>
        <w:t>Lugar de entrega los Bienes.</w:t>
      </w:r>
    </w:p>
    <w:p w:rsidR="00FE3315" w:rsidRPr="00C866FD" w:rsidRDefault="00FE3315" w:rsidP="00FE3315">
      <w:pPr>
        <w:pStyle w:val="Prrafodelista"/>
        <w:numPr>
          <w:ilvl w:val="0"/>
          <w:numId w:val="35"/>
        </w:numPr>
        <w:spacing w:after="0" w:line="240" w:lineRule="auto"/>
        <w:jc w:val="both"/>
        <w:rPr>
          <w:rFonts w:eastAsia="Times New Roman" w:cs="Arial"/>
          <w:b/>
          <w:i/>
          <w:sz w:val="20"/>
          <w:szCs w:val="20"/>
          <w:lang w:val="es-ES"/>
        </w:rPr>
      </w:pPr>
      <w:r>
        <w:rPr>
          <w:rFonts w:eastAsia="Times New Roman" w:cs="Arial"/>
          <w:i/>
          <w:sz w:val="20"/>
          <w:szCs w:val="20"/>
          <w:lang w:val="es-ES"/>
        </w:rPr>
        <w:t>En la Dirección General de Protocolo de la Secretaria de Emergencia Nacional, sito en la calle Fulgencio R. Moreno y Parapiti</w:t>
      </w:r>
    </w:p>
    <w:p w:rsidR="000E1598" w:rsidRDefault="000E1598" w:rsidP="00C82218">
      <w:pPr>
        <w:widowControl w:val="0"/>
        <w:adjustRightInd w:val="0"/>
        <w:spacing w:after="0" w:line="240" w:lineRule="auto"/>
        <w:jc w:val="center"/>
        <w:textAlignment w:val="baseline"/>
        <w:rPr>
          <w:rFonts w:ascii="Calibri" w:hAnsi="Calibri" w:cs="Calibri"/>
          <w:lang w:val="es-ES" w:eastAsia="es-ES"/>
        </w:rPr>
      </w:pPr>
    </w:p>
    <w:p w:rsidR="00FE3315" w:rsidRDefault="00FE3315" w:rsidP="00C82218">
      <w:pPr>
        <w:widowControl w:val="0"/>
        <w:adjustRightInd w:val="0"/>
        <w:spacing w:after="0" w:line="240" w:lineRule="auto"/>
        <w:jc w:val="center"/>
        <w:textAlignment w:val="baseline"/>
        <w:rPr>
          <w:rFonts w:ascii="Calibri" w:hAnsi="Calibri" w:cs="Calibri"/>
          <w:lang w:val="es-ES" w:eastAsia="es-ES"/>
        </w:rPr>
      </w:pPr>
    </w:p>
    <w:p w:rsidR="000E1598" w:rsidRDefault="000E1598" w:rsidP="00C82218">
      <w:pPr>
        <w:widowControl w:val="0"/>
        <w:adjustRightInd w:val="0"/>
        <w:spacing w:after="0" w:line="240" w:lineRule="auto"/>
        <w:jc w:val="center"/>
        <w:textAlignment w:val="baseline"/>
        <w:rPr>
          <w:rFonts w:ascii="Calibri" w:hAnsi="Calibri" w:cs="Calibri"/>
          <w:lang w:val="es-ES" w:eastAsia="es-ES"/>
        </w:rPr>
      </w:pPr>
    </w:p>
    <w:p w:rsidR="000E1598" w:rsidRPr="00C74B4B" w:rsidRDefault="000E1598" w:rsidP="000E159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0E1598" w:rsidRPr="00C74B4B" w:rsidRDefault="000E1598" w:rsidP="000E1598">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0E1598" w:rsidRPr="00C74B4B" w:rsidTr="00533BF9">
        <w:trPr>
          <w:trHeight w:val="727"/>
          <w:jc w:val="center"/>
        </w:trPr>
        <w:tc>
          <w:tcPr>
            <w:tcW w:w="10231" w:type="dxa"/>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21"/>
              <w:jc w:val="center"/>
              <w:rPr>
                <w:sz w:val="24"/>
              </w:rPr>
            </w:pPr>
            <w:r w:rsidRPr="00C74B4B">
              <w:rPr>
                <w:rFonts w:ascii="Arial" w:hAnsi="Arial" w:cs="Arial"/>
                <w:b/>
                <w:sz w:val="24"/>
              </w:rPr>
              <w:t>Documentos comunes para Personas Físicas y Jurídicas.</w:t>
            </w:r>
          </w:p>
        </w:tc>
      </w:tr>
      <w:tr w:rsidR="000E1598" w:rsidRPr="00C74B4B" w:rsidTr="00533BF9">
        <w:trPr>
          <w:jc w:val="center"/>
        </w:trPr>
        <w:tc>
          <w:tcPr>
            <w:tcW w:w="10231" w:type="dxa"/>
          </w:tcPr>
          <w:p w:rsidR="000E1598" w:rsidRPr="00C74B4B" w:rsidRDefault="000E1598" w:rsidP="000E1598">
            <w:pPr>
              <w:numPr>
                <w:ilvl w:val="3"/>
                <w:numId w:val="2"/>
              </w:numPr>
              <w:spacing w:after="0" w:line="240" w:lineRule="auto"/>
              <w:ind w:left="407" w:hanging="426"/>
              <w:rPr>
                <w:rFonts w:ascii="Arial" w:hAnsi="Arial" w:cs="Arial"/>
                <w:b/>
                <w:sz w:val="24"/>
              </w:rPr>
            </w:pPr>
            <w:r w:rsidRPr="00C74B4B">
              <w:rPr>
                <w:rFonts w:ascii="Arial" w:hAnsi="Arial" w:cs="Arial"/>
                <w:b/>
                <w:sz w:val="24"/>
              </w:rPr>
              <w:t>Formulario de Oferta *</w:t>
            </w:r>
          </w:p>
          <w:p w:rsidR="000E1598" w:rsidRPr="00C74B4B" w:rsidRDefault="000E1598" w:rsidP="00533BF9">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0E1598" w:rsidRPr="00C74B4B" w:rsidTr="00533BF9">
        <w:trPr>
          <w:jc w:val="center"/>
        </w:trPr>
        <w:tc>
          <w:tcPr>
            <w:tcW w:w="10231" w:type="dxa"/>
          </w:tcPr>
          <w:p w:rsidR="000E1598" w:rsidRPr="00C74B4B" w:rsidRDefault="000E1598" w:rsidP="00533BF9">
            <w:pPr>
              <w:rPr>
                <w:rFonts w:ascii="Arial" w:hAnsi="Arial" w:cs="Arial"/>
                <w:sz w:val="24"/>
              </w:rPr>
            </w:pPr>
            <w:r w:rsidRPr="00C74B4B">
              <w:rPr>
                <w:rFonts w:ascii="Arial" w:hAnsi="Arial" w:cs="Arial"/>
                <w:b/>
                <w:sz w:val="24"/>
              </w:rPr>
              <w:t>Garantía de Mantenimiento de Oferta*</w:t>
            </w:r>
          </w:p>
        </w:tc>
      </w:tr>
      <w:tr w:rsidR="000E1598" w:rsidRPr="00C74B4B" w:rsidTr="00533BF9">
        <w:trPr>
          <w:jc w:val="center"/>
        </w:trPr>
        <w:tc>
          <w:tcPr>
            <w:tcW w:w="10231" w:type="dxa"/>
            <w:tcBorders>
              <w:top w:val="single" w:sz="4" w:space="0" w:color="auto"/>
              <w:left w:val="single" w:sz="4" w:space="0" w:color="auto"/>
              <w:bottom w:val="single" w:sz="4" w:space="0" w:color="auto"/>
              <w:right w:val="single" w:sz="4" w:space="0" w:color="auto"/>
            </w:tcBorders>
          </w:tcPr>
          <w:p w:rsidR="000E1598" w:rsidRPr="00C74B4B" w:rsidRDefault="000E1598" w:rsidP="00533BF9">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0E1598" w:rsidRPr="00C74B4B" w:rsidTr="00533BF9">
        <w:trPr>
          <w:jc w:val="center"/>
        </w:trPr>
        <w:tc>
          <w:tcPr>
            <w:tcW w:w="10231" w:type="dxa"/>
            <w:tcBorders>
              <w:top w:val="single" w:sz="4" w:space="0" w:color="auto"/>
              <w:left w:val="single" w:sz="4" w:space="0" w:color="auto"/>
              <w:bottom w:val="single" w:sz="4" w:space="0" w:color="auto"/>
              <w:right w:val="single" w:sz="4" w:space="0" w:color="auto"/>
            </w:tcBorders>
          </w:tcPr>
          <w:p w:rsidR="000E1598" w:rsidRPr="00C74B4B" w:rsidRDefault="000E1598" w:rsidP="00533BF9">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0E1598" w:rsidRPr="00C74B4B" w:rsidRDefault="000E1598" w:rsidP="000E1598">
      <w:pPr>
        <w:spacing w:after="0" w:line="240" w:lineRule="auto"/>
        <w:rPr>
          <w:rFonts w:ascii="Arial" w:hAnsi="Arial" w:cs="Arial"/>
          <w:sz w:val="24"/>
        </w:rPr>
      </w:pPr>
    </w:p>
    <w:p w:rsidR="000E1598" w:rsidRPr="00C74B4B" w:rsidRDefault="000E1598" w:rsidP="000E1598">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0E1598" w:rsidRPr="00C74B4B" w:rsidTr="00533BF9">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0E1598" w:rsidRPr="00C74B4B" w:rsidRDefault="000E1598" w:rsidP="00533BF9">
            <w:pPr>
              <w:spacing w:after="0" w:line="240" w:lineRule="auto"/>
              <w:jc w:val="center"/>
              <w:rPr>
                <w:rFonts w:ascii="Arial" w:hAnsi="Arial" w:cs="Arial"/>
                <w:b/>
                <w:sz w:val="24"/>
              </w:rPr>
            </w:pPr>
          </w:p>
        </w:tc>
      </w:tr>
      <w:tr w:rsidR="000E1598" w:rsidRPr="00C74B4B" w:rsidTr="00533BF9">
        <w:trPr>
          <w:gridAfter w:val="1"/>
          <w:wAfter w:w="112" w:type="dxa"/>
          <w:trHeight w:val="281"/>
          <w:jc w:val="center"/>
        </w:trPr>
        <w:tc>
          <w:tcPr>
            <w:tcW w:w="10269" w:type="dxa"/>
            <w:gridSpan w:val="2"/>
          </w:tcPr>
          <w:p w:rsidR="000E1598" w:rsidRPr="00C74B4B" w:rsidRDefault="000E1598" w:rsidP="000E1598">
            <w:pPr>
              <w:pStyle w:val="Prrafodelista"/>
              <w:numPr>
                <w:ilvl w:val="0"/>
                <w:numId w:val="13"/>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0E1598" w:rsidRPr="00C74B4B" w:rsidTr="00533BF9">
        <w:trPr>
          <w:gridAfter w:val="1"/>
          <w:wAfter w:w="112" w:type="dxa"/>
          <w:trHeight w:val="271"/>
          <w:jc w:val="center"/>
        </w:trPr>
        <w:tc>
          <w:tcPr>
            <w:tcW w:w="10269" w:type="dxa"/>
            <w:gridSpan w:val="2"/>
          </w:tcPr>
          <w:p w:rsidR="000E1598" w:rsidRPr="00C74B4B" w:rsidRDefault="000E1598" w:rsidP="000E1598">
            <w:pPr>
              <w:pStyle w:val="Prrafodelista"/>
              <w:numPr>
                <w:ilvl w:val="0"/>
                <w:numId w:val="13"/>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0E1598" w:rsidRPr="00C74B4B" w:rsidTr="00533BF9">
        <w:trPr>
          <w:gridAfter w:val="1"/>
          <w:wAfter w:w="112" w:type="dxa"/>
          <w:trHeight w:val="275"/>
          <w:jc w:val="center"/>
        </w:trPr>
        <w:tc>
          <w:tcPr>
            <w:tcW w:w="10269" w:type="dxa"/>
            <w:gridSpan w:val="2"/>
          </w:tcPr>
          <w:p w:rsidR="000E1598" w:rsidRPr="00C74B4B" w:rsidRDefault="000E1598" w:rsidP="000E1598">
            <w:pPr>
              <w:pStyle w:val="Prrafodelista"/>
              <w:numPr>
                <w:ilvl w:val="0"/>
                <w:numId w:val="13"/>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0E1598" w:rsidRPr="00C74B4B" w:rsidTr="00533BF9">
        <w:trPr>
          <w:gridAfter w:val="1"/>
          <w:wAfter w:w="112" w:type="dxa"/>
          <w:trHeight w:val="313"/>
          <w:jc w:val="center"/>
        </w:trPr>
        <w:tc>
          <w:tcPr>
            <w:tcW w:w="10269" w:type="dxa"/>
            <w:gridSpan w:val="2"/>
          </w:tcPr>
          <w:p w:rsidR="000E1598" w:rsidRPr="00C74B4B" w:rsidRDefault="000E1598" w:rsidP="000E1598">
            <w:pPr>
              <w:pStyle w:val="Prrafodelista"/>
              <w:numPr>
                <w:ilvl w:val="0"/>
                <w:numId w:val="13"/>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0E1598" w:rsidRPr="00C74B4B" w:rsidTr="00533BF9">
        <w:trPr>
          <w:gridAfter w:val="1"/>
          <w:wAfter w:w="112" w:type="dxa"/>
          <w:trHeight w:val="500"/>
          <w:jc w:val="center"/>
        </w:trPr>
        <w:tc>
          <w:tcPr>
            <w:tcW w:w="10269" w:type="dxa"/>
            <w:gridSpan w:val="2"/>
          </w:tcPr>
          <w:p w:rsidR="000E1598" w:rsidRPr="00C74B4B" w:rsidRDefault="000E1598" w:rsidP="000E1598">
            <w:pPr>
              <w:pStyle w:val="Prrafodelista"/>
              <w:numPr>
                <w:ilvl w:val="0"/>
                <w:numId w:val="13"/>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0E1598" w:rsidRPr="00C74B4B" w:rsidTr="00533BF9">
        <w:trPr>
          <w:gridAfter w:val="1"/>
          <w:wAfter w:w="112" w:type="dxa"/>
          <w:trHeight w:val="500"/>
          <w:jc w:val="center"/>
        </w:trPr>
        <w:tc>
          <w:tcPr>
            <w:tcW w:w="10269" w:type="dxa"/>
            <w:gridSpan w:val="2"/>
          </w:tcPr>
          <w:p w:rsidR="000E1598" w:rsidRPr="00C74B4B" w:rsidRDefault="000E1598" w:rsidP="000E1598">
            <w:pPr>
              <w:pStyle w:val="Prrafodelista"/>
              <w:numPr>
                <w:ilvl w:val="0"/>
                <w:numId w:val="13"/>
              </w:numPr>
              <w:spacing w:after="0" w:line="240" w:lineRule="auto"/>
              <w:ind w:left="-4005"/>
              <w:jc w:val="center"/>
              <w:rPr>
                <w:rFonts w:ascii="Arial" w:hAnsi="Arial" w:cs="Arial"/>
                <w:sz w:val="24"/>
              </w:rPr>
            </w:pPr>
            <w:r w:rsidRPr="00C74B4B">
              <w:rPr>
                <w:rFonts w:ascii="Arial" w:hAnsi="Arial" w:cs="Arial"/>
                <w:sz w:val="24"/>
              </w:rPr>
              <w:lastRenderedPageBreak/>
              <w:t xml:space="preserve">Fotocopia simple del Cumplimiento Tributario vigente. </w:t>
            </w:r>
          </w:p>
        </w:tc>
      </w:tr>
      <w:tr w:rsidR="000E1598" w:rsidRPr="00C74B4B" w:rsidTr="00533BF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0E1598" w:rsidRPr="00C74B4B" w:rsidRDefault="000E1598" w:rsidP="00533BF9">
            <w:pPr>
              <w:pStyle w:val="Listaconvietas"/>
              <w:ind w:left="0"/>
              <w:rPr>
                <w:rFonts w:ascii="Arial" w:hAnsi="Arial" w:cs="Arial"/>
                <w:sz w:val="24"/>
              </w:rPr>
            </w:pPr>
          </w:p>
        </w:tc>
      </w:tr>
    </w:tbl>
    <w:p w:rsidR="000E1598" w:rsidRDefault="000E1598" w:rsidP="000E1598">
      <w:pPr>
        <w:pStyle w:val="Listaconvietas"/>
        <w:rPr>
          <w:rFonts w:ascii="Arial" w:hAnsi="Arial" w:cs="Arial"/>
          <w:sz w:val="24"/>
        </w:rPr>
      </w:pPr>
    </w:p>
    <w:p w:rsidR="000E1598" w:rsidRPr="00C74B4B" w:rsidRDefault="000E1598" w:rsidP="000E1598">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0E1598" w:rsidRPr="00C74B4B" w:rsidTr="00533BF9">
        <w:trPr>
          <w:trHeight w:val="574"/>
          <w:jc w:val="center"/>
        </w:trPr>
        <w:tc>
          <w:tcPr>
            <w:tcW w:w="10231" w:type="dxa"/>
            <w:tcBorders>
              <w:top w:val="single" w:sz="2" w:space="0" w:color="auto"/>
              <w:bottom w:val="nil"/>
            </w:tcBorders>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0E1598" w:rsidRPr="00C74B4B" w:rsidTr="00533BF9">
        <w:trPr>
          <w:trHeight w:val="1097"/>
          <w:jc w:val="center"/>
        </w:trPr>
        <w:tc>
          <w:tcPr>
            <w:tcW w:w="10231" w:type="dxa"/>
            <w:tcBorders>
              <w:top w:val="single" w:sz="2" w:space="0" w:color="auto"/>
              <w:bottom w:val="single" w:sz="2" w:space="0" w:color="auto"/>
            </w:tcBorders>
          </w:tcPr>
          <w:p w:rsidR="000E1598" w:rsidRPr="00C74B4B" w:rsidRDefault="000E1598" w:rsidP="000E1598">
            <w:pPr>
              <w:widowControl w:val="0"/>
              <w:numPr>
                <w:ilvl w:val="0"/>
                <w:numId w:val="36"/>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0E1598" w:rsidRPr="00C74B4B" w:rsidTr="00533BF9">
        <w:trPr>
          <w:trHeight w:val="570"/>
          <w:jc w:val="center"/>
        </w:trPr>
        <w:tc>
          <w:tcPr>
            <w:tcW w:w="10231" w:type="dxa"/>
            <w:tcBorders>
              <w:top w:val="single" w:sz="2" w:space="0" w:color="auto"/>
              <w:bottom w:val="single" w:sz="2" w:space="0" w:color="auto"/>
            </w:tcBorders>
          </w:tcPr>
          <w:p w:rsidR="000E1598" w:rsidRPr="00C74B4B" w:rsidRDefault="000E1598" w:rsidP="000E1598">
            <w:pPr>
              <w:pStyle w:val="Prrafodelista"/>
              <w:numPr>
                <w:ilvl w:val="0"/>
                <w:numId w:val="36"/>
              </w:numPr>
              <w:rPr>
                <w:rFonts w:ascii="Arial" w:hAnsi="Arial" w:cs="Arial"/>
                <w:b/>
                <w:sz w:val="24"/>
              </w:rPr>
            </w:pPr>
            <w:r w:rsidRPr="00C74B4B">
              <w:rPr>
                <w:rFonts w:ascii="Arial" w:hAnsi="Arial" w:cs="Arial"/>
                <w:sz w:val="24"/>
              </w:rPr>
              <w:t>Constancia de Inscripción en el registro único de contribuyentes - RUC</w:t>
            </w:r>
          </w:p>
        </w:tc>
      </w:tr>
      <w:tr w:rsidR="000E1598" w:rsidRPr="00C74B4B" w:rsidTr="00533BF9">
        <w:trPr>
          <w:trHeight w:val="570"/>
          <w:jc w:val="center"/>
        </w:trPr>
        <w:tc>
          <w:tcPr>
            <w:tcW w:w="10231" w:type="dxa"/>
            <w:tcBorders>
              <w:top w:val="single" w:sz="2" w:space="0" w:color="auto"/>
              <w:bottom w:val="single" w:sz="2" w:space="0" w:color="auto"/>
            </w:tcBorders>
          </w:tcPr>
          <w:p w:rsidR="000E1598" w:rsidRPr="00C74B4B" w:rsidRDefault="000E1598" w:rsidP="000E1598">
            <w:pPr>
              <w:pStyle w:val="Prrafodelista"/>
              <w:numPr>
                <w:ilvl w:val="0"/>
                <w:numId w:val="36"/>
              </w:numPr>
              <w:rPr>
                <w:rFonts w:ascii="Arial" w:hAnsi="Arial" w:cs="Arial"/>
                <w:b/>
                <w:sz w:val="24"/>
              </w:rPr>
            </w:pPr>
            <w:r w:rsidRPr="00C74B4B">
              <w:rPr>
                <w:rFonts w:ascii="Arial" w:hAnsi="Arial" w:cs="Arial"/>
                <w:sz w:val="24"/>
              </w:rPr>
              <w:t>Documentos de Identidad de los representantes o apoderados de la Sociedad, copia simple.</w:t>
            </w:r>
          </w:p>
        </w:tc>
      </w:tr>
      <w:tr w:rsidR="000E1598" w:rsidRPr="00C74B4B" w:rsidTr="00533BF9">
        <w:trPr>
          <w:trHeight w:val="1647"/>
          <w:jc w:val="center"/>
        </w:trPr>
        <w:tc>
          <w:tcPr>
            <w:tcW w:w="10231" w:type="dxa"/>
            <w:tcBorders>
              <w:top w:val="single" w:sz="2" w:space="0" w:color="auto"/>
              <w:bottom w:val="single" w:sz="2" w:space="0" w:color="auto"/>
            </w:tcBorders>
          </w:tcPr>
          <w:p w:rsidR="000E1598" w:rsidRPr="00C74B4B" w:rsidRDefault="000E1598" w:rsidP="000E1598">
            <w:pPr>
              <w:pStyle w:val="Listaconvietas"/>
              <w:numPr>
                <w:ilvl w:val="0"/>
                <w:numId w:val="36"/>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0E1598" w:rsidRPr="00C74B4B" w:rsidTr="00533BF9">
        <w:trPr>
          <w:trHeight w:val="466"/>
          <w:jc w:val="center"/>
        </w:trPr>
        <w:tc>
          <w:tcPr>
            <w:tcW w:w="10231" w:type="dxa"/>
            <w:tcBorders>
              <w:top w:val="single" w:sz="2" w:space="0" w:color="auto"/>
              <w:bottom w:val="single" w:sz="2" w:space="0" w:color="auto"/>
            </w:tcBorders>
          </w:tcPr>
          <w:p w:rsidR="000E1598" w:rsidRPr="00C74B4B" w:rsidRDefault="000E1598" w:rsidP="000E1598">
            <w:pPr>
              <w:pStyle w:val="Listaconvietas"/>
              <w:numPr>
                <w:ilvl w:val="0"/>
                <w:numId w:val="36"/>
              </w:numPr>
              <w:rPr>
                <w:rFonts w:ascii="Arial" w:hAnsi="Arial" w:cs="Arial"/>
                <w:sz w:val="24"/>
              </w:rPr>
            </w:pPr>
            <w:r w:rsidRPr="00C74B4B">
              <w:rPr>
                <w:rFonts w:ascii="Arial" w:hAnsi="Arial" w:cs="Arial"/>
                <w:b w:val="0"/>
                <w:sz w:val="24"/>
              </w:rPr>
              <w:t>Fotocopia simple del Certificado de Cumplimiento Tributario vigente.</w:t>
            </w:r>
          </w:p>
        </w:tc>
      </w:tr>
      <w:tr w:rsidR="000E1598" w:rsidRPr="00C74B4B" w:rsidTr="00533BF9">
        <w:trPr>
          <w:trHeight w:val="466"/>
          <w:jc w:val="center"/>
        </w:trPr>
        <w:tc>
          <w:tcPr>
            <w:tcW w:w="10231" w:type="dxa"/>
            <w:tcBorders>
              <w:top w:val="single" w:sz="2" w:space="0" w:color="auto"/>
              <w:bottom w:val="single" w:sz="2" w:space="0" w:color="auto"/>
            </w:tcBorders>
          </w:tcPr>
          <w:p w:rsidR="000E1598" w:rsidRPr="00C74B4B" w:rsidRDefault="000E1598" w:rsidP="000E1598">
            <w:pPr>
              <w:pStyle w:val="Listaconvietas"/>
              <w:numPr>
                <w:ilvl w:val="0"/>
                <w:numId w:val="36"/>
              </w:numPr>
              <w:rPr>
                <w:rFonts w:ascii="Arial" w:hAnsi="Arial" w:cs="Arial"/>
                <w:sz w:val="24"/>
              </w:rPr>
            </w:pPr>
            <w:r w:rsidRPr="00C74B4B">
              <w:rPr>
                <w:rFonts w:ascii="Arial" w:hAnsi="Arial" w:cs="Arial"/>
                <w:b w:val="0"/>
                <w:sz w:val="24"/>
              </w:rPr>
              <w:t>Fotocopia simple de la patente Municipal del Oferente.</w:t>
            </w:r>
          </w:p>
        </w:tc>
      </w:tr>
    </w:tbl>
    <w:p w:rsidR="000E1598" w:rsidRPr="00C74B4B" w:rsidRDefault="000E1598" w:rsidP="000E1598">
      <w:pPr>
        <w:pStyle w:val="Listaconvietas"/>
        <w:rPr>
          <w:rFonts w:ascii="Arial" w:hAnsi="Arial" w:cs="Arial"/>
          <w:sz w:val="24"/>
        </w:rPr>
      </w:pPr>
    </w:p>
    <w:p w:rsidR="000E1598" w:rsidRPr="00C74B4B" w:rsidRDefault="000E1598" w:rsidP="000E1598">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0E1598" w:rsidRPr="00C74B4B" w:rsidTr="00533BF9">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0"/>
              <w:jc w:val="center"/>
              <w:rPr>
                <w:sz w:val="24"/>
              </w:rPr>
            </w:pPr>
            <w:r w:rsidRPr="00C74B4B">
              <w:rPr>
                <w:rFonts w:ascii="Arial" w:hAnsi="Arial" w:cs="Arial"/>
                <w:b/>
                <w:sz w:val="24"/>
              </w:rPr>
              <w:t>Documentos legales para Oferentes en Consorcio</w:t>
            </w:r>
          </w:p>
        </w:tc>
      </w:tr>
      <w:tr w:rsidR="000E1598" w:rsidRPr="00C74B4B" w:rsidTr="00533BF9">
        <w:trPr>
          <w:trHeight w:val="1617"/>
          <w:jc w:val="center"/>
        </w:trPr>
        <w:tc>
          <w:tcPr>
            <w:tcW w:w="10194" w:type="dxa"/>
            <w:tcBorders>
              <w:top w:val="single" w:sz="2" w:space="0" w:color="auto"/>
              <w:bottom w:val="single" w:sz="2" w:space="0" w:color="auto"/>
            </w:tcBorders>
          </w:tcPr>
          <w:p w:rsidR="000E1598" w:rsidRPr="00C74B4B" w:rsidRDefault="000E1598" w:rsidP="00533BF9">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0E1598" w:rsidRPr="00C74B4B" w:rsidTr="00533BF9">
        <w:trPr>
          <w:trHeight w:val="366"/>
          <w:jc w:val="center"/>
        </w:trPr>
        <w:tc>
          <w:tcPr>
            <w:tcW w:w="10194" w:type="dxa"/>
            <w:tcBorders>
              <w:top w:val="single" w:sz="2" w:space="0" w:color="auto"/>
              <w:bottom w:val="single" w:sz="2" w:space="0" w:color="auto"/>
            </w:tcBorders>
          </w:tcPr>
          <w:p w:rsidR="000E1598" w:rsidRPr="00C74B4B" w:rsidRDefault="000E1598" w:rsidP="00533BF9">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0E1598" w:rsidRPr="00C74B4B" w:rsidTr="00533BF9">
        <w:trPr>
          <w:trHeight w:val="2205"/>
          <w:jc w:val="center"/>
        </w:trPr>
        <w:tc>
          <w:tcPr>
            <w:tcW w:w="10194" w:type="dxa"/>
            <w:tcBorders>
              <w:top w:val="single" w:sz="2" w:space="0" w:color="auto"/>
              <w:bottom w:val="single" w:sz="2" w:space="0" w:color="auto"/>
            </w:tcBorders>
          </w:tcPr>
          <w:p w:rsidR="000E1598" w:rsidRPr="00C74B4B" w:rsidRDefault="000E1598" w:rsidP="000E1598">
            <w:pPr>
              <w:pStyle w:val="Listaconvietas"/>
              <w:numPr>
                <w:ilvl w:val="0"/>
                <w:numId w:val="16"/>
              </w:numPr>
              <w:rPr>
                <w:rFonts w:ascii="Arial" w:hAnsi="Arial" w:cs="Arial"/>
                <w:b w:val="0"/>
                <w:sz w:val="24"/>
              </w:rPr>
            </w:pPr>
            <w:r w:rsidRPr="00C74B4B">
              <w:rPr>
                <w:rFonts w:ascii="Arial" w:hAnsi="Arial" w:cs="Arial"/>
                <w:b w:val="0"/>
                <w:sz w:val="24"/>
              </w:rPr>
              <w:lastRenderedPageBreak/>
              <w:t>Fotocopia simple de los documentos que acrediten las facultades de los firmantes del acuerdo de intención de consorciarse. Estos documentos pueden consistir en:</w:t>
            </w:r>
          </w:p>
          <w:p w:rsidR="000E1598" w:rsidRPr="00C74B4B" w:rsidRDefault="000E1598" w:rsidP="000E1598">
            <w:pPr>
              <w:pStyle w:val="Prrafodelista"/>
              <w:widowControl w:val="0"/>
              <w:numPr>
                <w:ilvl w:val="0"/>
                <w:numId w:val="37"/>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0E1598" w:rsidRPr="00C74B4B" w:rsidRDefault="000E1598" w:rsidP="000E1598">
            <w:pPr>
              <w:pStyle w:val="Prrafodelista"/>
              <w:numPr>
                <w:ilvl w:val="0"/>
                <w:numId w:val="37"/>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0E1598" w:rsidRPr="00C74B4B" w:rsidTr="00533BF9">
        <w:trPr>
          <w:trHeight w:val="2231"/>
          <w:jc w:val="center"/>
        </w:trPr>
        <w:tc>
          <w:tcPr>
            <w:tcW w:w="10194" w:type="dxa"/>
            <w:tcBorders>
              <w:top w:val="single" w:sz="2" w:space="0" w:color="auto"/>
              <w:bottom w:val="single" w:sz="2" w:space="0" w:color="auto"/>
            </w:tcBorders>
          </w:tcPr>
          <w:p w:rsidR="000E1598" w:rsidRPr="00C74B4B" w:rsidRDefault="000E1598" w:rsidP="000E1598">
            <w:pPr>
              <w:pStyle w:val="Listaconvietas"/>
              <w:numPr>
                <w:ilvl w:val="0"/>
                <w:numId w:val="16"/>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0E1598" w:rsidRPr="00C74B4B" w:rsidRDefault="000E1598" w:rsidP="000E1598">
            <w:pPr>
              <w:pStyle w:val="Prrafodelista"/>
              <w:widowControl w:val="0"/>
              <w:numPr>
                <w:ilvl w:val="0"/>
                <w:numId w:val="38"/>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0E1598" w:rsidRPr="00C74B4B" w:rsidRDefault="000E1598" w:rsidP="000E1598">
            <w:pPr>
              <w:pStyle w:val="Prrafodelista"/>
              <w:numPr>
                <w:ilvl w:val="0"/>
                <w:numId w:val="38"/>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0E1598" w:rsidRPr="00C74B4B" w:rsidRDefault="000E1598" w:rsidP="000E1598">
      <w:pPr>
        <w:pStyle w:val="Listaconvietas"/>
        <w:rPr>
          <w:rFonts w:ascii="Arial" w:hAnsi="Arial" w:cs="Arial"/>
          <w:sz w:val="24"/>
        </w:rPr>
      </w:pPr>
    </w:p>
    <w:p w:rsidR="000E1598" w:rsidRPr="00C74B4B" w:rsidRDefault="000E1598" w:rsidP="000E1598">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0E1598" w:rsidRPr="00C74B4B" w:rsidTr="00533BF9">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0E1598" w:rsidRPr="00C74B4B" w:rsidRDefault="000E1598" w:rsidP="00533BF9">
            <w:pPr>
              <w:spacing w:after="0" w:line="240" w:lineRule="auto"/>
              <w:jc w:val="center"/>
              <w:rPr>
                <w:rFonts w:ascii="Arial" w:hAnsi="Arial" w:cs="Arial"/>
                <w:b/>
                <w:sz w:val="24"/>
              </w:rPr>
            </w:pPr>
          </w:p>
        </w:tc>
      </w:tr>
      <w:tr w:rsidR="000E1598" w:rsidRPr="00C74B4B" w:rsidTr="00533BF9">
        <w:trPr>
          <w:trHeight w:val="564"/>
          <w:jc w:val="center"/>
        </w:trPr>
        <w:tc>
          <w:tcPr>
            <w:tcW w:w="10231" w:type="dxa"/>
            <w:tcBorders>
              <w:top w:val="single" w:sz="2" w:space="0" w:color="auto"/>
            </w:tcBorders>
          </w:tcPr>
          <w:p w:rsidR="00312008" w:rsidRPr="00312008" w:rsidRDefault="00312008" w:rsidP="00312008">
            <w:pPr>
              <w:pStyle w:val="Prrafodelista"/>
              <w:numPr>
                <w:ilvl w:val="0"/>
                <w:numId w:val="39"/>
              </w:numPr>
              <w:rPr>
                <w:rFonts w:ascii="Arial" w:eastAsia="Arial Unicode MS" w:hAnsi="Arial" w:cs="Arial"/>
                <w:sz w:val="24"/>
                <w:szCs w:val="28"/>
                <w:lang w:eastAsia="es-ES"/>
              </w:rPr>
            </w:pPr>
            <w:r w:rsidRPr="00312008">
              <w:rPr>
                <w:rFonts w:ascii="Arial" w:eastAsia="Arial Unicode MS" w:hAnsi="Arial" w:cs="Arial"/>
                <w:sz w:val="24"/>
                <w:szCs w:val="28"/>
                <w:lang w:eastAsia="es-ES"/>
              </w:rPr>
              <w:t>Balance de los  últimos años (2013 – 2014 – 2015)</w:t>
            </w:r>
          </w:p>
          <w:p w:rsidR="00312008" w:rsidRPr="00312008" w:rsidRDefault="00312008" w:rsidP="00312008">
            <w:pPr>
              <w:pStyle w:val="Prrafodelista"/>
              <w:numPr>
                <w:ilvl w:val="0"/>
                <w:numId w:val="39"/>
              </w:numPr>
              <w:spacing w:after="0" w:line="240" w:lineRule="auto"/>
              <w:jc w:val="both"/>
              <w:rPr>
                <w:rFonts w:ascii="Arial" w:eastAsia="Arial Unicode MS" w:hAnsi="Arial" w:cs="Arial"/>
                <w:sz w:val="24"/>
                <w:szCs w:val="28"/>
                <w:lang w:eastAsia="es-ES"/>
              </w:rPr>
            </w:pPr>
            <w:r w:rsidRPr="00312008">
              <w:rPr>
                <w:rFonts w:ascii="Arial" w:eastAsia="Arial Unicode MS" w:hAnsi="Arial" w:cs="Arial"/>
                <w:sz w:val="24"/>
                <w:szCs w:val="28"/>
                <w:lang w:eastAsia="es-ES"/>
              </w:rPr>
              <w:t>Presentar documentaciones que avalen la experiencia en la venta de productos que tengan relación con los bienes solicitados en el presente llamado (Facturas y/o contratos) en los últimos 2 años  (dos contratos por año) (2015-2016) que represente por lo menos el 30% de su oferta.  (Ya sea en instituciones públicas o privadas).</w:t>
            </w:r>
          </w:p>
          <w:p w:rsidR="00312008" w:rsidRPr="00312008" w:rsidRDefault="00312008" w:rsidP="00312008">
            <w:pPr>
              <w:pStyle w:val="Prrafodelista"/>
              <w:numPr>
                <w:ilvl w:val="0"/>
                <w:numId w:val="39"/>
              </w:numPr>
              <w:spacing w:after="0" w:line="240" w:lineRule="auto"/>
              <w:jc w:val="both"/>
              <w:rPr>
                <w:rFonts w:ascii="Arial" w:eastAsia="Arial Unicode MS" w:hAnsi="Arial" w:cs="Arial"/>
                <w:sz w:val="24"/>
                <w:szCs w:val="28"/>
                <w:lang w:eastAsia="es-ES"/>
              </w:rPr>
            </w:pPr>
            <w:r w:rsidRPr="00312008">
              <w:rPr>
                <w:rFonts w:ascii="Arial" w:eastAsia="Arial Unicode MS" w:hAnsi="Arial" w:cs="Arial"/>
                <w:sz w:val="24"/>
                <w:szCs w:val="28"/>
                <w:lang w:eastAsia="es-ES"/>
              </w:rPr>
              <w:t>Certificado expedido por MIC</w:t>
            </w:r>
          </w:p>
          <w:p w:rsidR="000E1598" w:rsidRDefault="000E1598" w:rsidP="00533BF9">
            <w:pPr>
              <w:rPr>
                <w:rFonts w:ascii="Arial" w:hAnsi="Arial" w:cs="Arial"/>
                <w:b/>
                <w:sz w:val="24"/>
              </w:rPr>
            </w:pPr>
          </w:p>
          <w:p w:rsidR="000E1598" w:rsidRPr="00C74B4B" w:rsidRDefault="000E1598" w:rsidP="00533BF9">
            <w:pPr>
              <w:rPr>
                <w:rFonts w:ascii="Arial" w:hAnsi="Arial" w:cs="Arial"/>
                <w:b/>
                <w:sz w:val="24"/>
              </w:rPr>
            </w:pPr>
          </w:p>
        </w:tc>
      </w:tr>
    </w:tbl>
    <w:p w:rsidR="000E1598" w:rsidRPr="00C74B4B" w:rsidRDefault="000E1598" w:rsidP="000E1598">
      <w:pPr>
        <w:pStyle w:val="Listaconvietas"/>
        <w:rPr>
          <w:rFonts w:ascii="Arial" w:hAnsi="Arial" w:cs="Arial"/>
          <w:sz w:val="24"/>
        </w:rPr>
      </w:pPr>
    </w:p>
    <w:p w:rsidR="000E1598" w:rsidRPr="00C74B4B" w:rsidRDefault="000E1598" w:rsidP="000E1598">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0E1598" w:rsidRPr="00C74B4B" w:rsidRDefault="000E1598" w:rsidP="000E1598">
      <w:pPr>
        <w:pStyle w:val="Listaconvietas"/>
        <w:ind w:left="-567"/>
        <w:rPr>
          <w:rFonts w:ascii="Arial" w:hAnsi="Arial" w:cs="Arial"/>
          <w:sz w:val="28"/>
        </w:rPr>
      </w:pPr>
    </w:p>
    <w:p w:rsidR="000E1598" w:rsidRPr="00C74B4B" w:rsidRDefault="000E1598" w:rsidP="000E1598">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rsidR="0097382B" w:rsidRDefault="0097382B" w:rsidP="000E1598">
      <w:pPr>
        <w:spacing w:after="0" w:line="240" w:lineRule="auto"/>
        <w:jc w:val="center"/>
        <w:rPr>
          <w:rFonts w:ascii="Arial" w:hAnsi="Arial" w:cs="Arial"/>
          <w:b/>
          <w:sz w:val="40"/>
          <w:u w:val="single"/>
        </w:rPr>
      </w:pPr>
    </w:p>
    <w:p w:rsidR="0097382B" w:rsidRDefault="0097382B" w:rsidP="000E1598">
      <w:pPr>
        <w:spacing w:after="0" w:line="240" w:lineRule="auto"/>
        <w:jc w:val="center"/>
        <w:rPr>
          <w:rFonts w:ascii="Arial" w:hAnsi="Arial" w:cs="Arial"/>
          <w:b/>
          <w:sz w:val="40"/>
          <w:u w:val="single"/>
        </w:rPr>
      </w:pPr>
    </w:p>
    <w:p w:rsidR="0097382B" w:rsidRDefault="0097382B" w:rsidP="000E1598">
      <w:pPr>
        <w:spacing w:after="0" w:line="240" w:lineRule="auto"/>
        <w:jc w:val="center"/>
        <w:rPr>
          <w:rFonts w:ascii="Arial" w:hAnsi="Arial" w:cs="Arial"/>
          <w:b/>
          <w:sz w:val="40"/>
          <w:u w:val="single"/>
        </w:rPr>
      </w:pPr>
    </w:p>
    <w:p w:rsidR="0097382B" w:rsidRDefault="0097382B" w:rsidP="000E1598">
      <w:pPr>
        <w:spacing w:after="0" w:line="240" w:lineRule="auto"/>
        <w:jc w:val="center"/>
        <w:rPr>
          <w:rFonts w:ascii="Arial" w:hAnsi="Arial" w:cs="Arial"/>
          <w:b/>
          <w:sz w:val="40"/>
          <w:u w:val="single"/>
        </w:rPr>
      </w:pPr>
    </w:p>
    <w:p w:rsidR="0097382B" w:rsidRDefault="0097382B" w:rsidP="000E1598">
      <w:pPr>
        <w:spacing w:after="0" w:line="240" w:lineRule="auto"/>
        <w:jc w:val="center"/>
        <w:rPr>
          <w:rFonts w:ascii="Arial" w:hAnsi="Arial" w:cs="Arial"/>
          <w:b/>
          <w:sz w:val="40"/>
          <w:u w:val="single"/>
        </w:rPr>
      </w:pPr>
    </w:p>
    <w:p w:rsidR="0097382B" w:rsidRDefault="0097382B" w:rsidP="000E1598">
      <w:pPr>
        <w:spacing w:after="0" w:line="240" w:lineRule="auto"/>
        <w:jc w:val="center"/>
        <w:rPr>
          <w:rFonts w:ascii="Arial" w:hAnsi="Arial" w:cs="Arial"/>
          <w:b/>
          <w:sz w:val="40"/>
          <w:u w:val="single"/>
        </w:rPr>
      </w:pPr>
    </w:p>
    <w:p w:rsidR="000E1598" w:rsidRPr="00C74B4B" w:rsidRDefault="000E1598" w:rsidP="000E1598">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0E1598" w:rsidRPr="00C74B4B" w:rsidRDefault="000E1598" w:rsidP="000E1598">
      <w:pPr>
        <w:spacing w:after="0" w:line="240" w:lineRule="auto"/>
        <w:jc w:val="both"/>
        <w:rPr>
          <w:rFonts w:ascii="Arial" w:hAnsi="Arial" w:cs="Arial"/>
          <w:b/>
          <w:i/>
          <w:sz w:val="28"/>
        </w:rPr>
      </w:pPr>
    </w:p>
    <w:p w:rsidR="000E1598" w:rsidRPr="00C74B4B" w:rsidRDefault="000E1598" w:rsidP="000E1598">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0E1598" w:rsidRPr="00C74B4B" w:rsidRDefault="000E1598" w:rsidP="000E1598">
      <w:pPr>
        <w:numPr>
          <w:ilvl w:val="3"/>
          <w:numId w:val="3"/>
        </w:numPr>
        <w:spacing w:after="0" w:line="240" w:lineRule="auto"/>
        <w:ind w:left="407"/>
        <w:rPr>
          <w:rFonts w:ascii="Arial" w:hAnsi="Arial" w:cs="Arial"/>
          <w:b/>
          <w:sz w:val="24"/>
        </w:rPr>
      </w:pPr>
      <w:r w:rsidRPr="00C74B4B">
        <w:rPr>
          <w:rFonts w:ascii="Arial" w:hAnsi="Arial" w:cs="Arial"/>
          <w:b/>
          <w:sz w:val="24"/>
        </w:rPr>
        <w:t>Personas Físicas / Jurídicas</w:t>
      </w:r>
    </w:p>
    <w:p w:rsidR="000E1598" w:rsidRPr="00C74B4B" w:rsidRDefault="000E1598" w:rsidP="000E1598">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0E1598" w:rsidRPr="00C74B4B" w:rsidRDefault="000E1598" w:rsidP="000E1598">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0E1598" w:rsidRPr="00C74B4B" w:rsidRDefault="000E1598" w:rsidP="000E1598">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0E1598" w:rsidRPr="00C74B4B" w:rsidRDefault="000E1598" w:rsidP="000E1598">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0E1598" w:rsidRPr="00C74B4B" w:rsidRDefault="000E1598" w:rsidP="000E1598">
      <w:pPr>
        <w:numPr>
          <w:ilvl w:val="3"/>
          <w:numId w:val="3"/>
        </w:numPr>
        <w:spacing w:after="0" w:line="240" w:lineRule="auto"/>
        <w:ind w:left="407"/>
        <w:rPr>
          <w:rFonts w:ascii="Arial" w:hAnsi="Arial" w:cs="Arial"/>
          <w:b/>
          <w:sz w:val="24"/>
        </w:rPr>
      </w:pPr>
      <w:r w:rsidRPr="00C74B4B">
        <w:rPr>
          <w:rFonts w:ascii="Arial" w:hAnsi="Arial" w:cs="Arial"/>
          <w:b/>
          <w:sz w:val="24"/>
        </w:rPr>
        <w:t>Documentos. Consorcios</w:t>
      </w:r>
    </w:p>
    <w:p w:rsidR="000E1598" w:rsidRPr="00C74B4B" w:rsidRDefault="000E1598" w:rsidP="000E1598">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0E1598" w:rsidRPr="00C74B4B" w:rsidRDefault="000E1598" w:rsidP="000E1598">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0E1598" w:rsidRPr="00C74B4B" w:rsidRDefault="000E1598" w:rsidP="000E1598">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0E1598" w:rsidRPr="00C74B4B" w:rsidRDefault="000E1598" w:rsidP="000E1598">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0E1598" w:rsidRPr="00C74B4B" w:rsidRDefault="000E1598" w:rsidP="000E1598">
      <w:pPr>
        <w:pStyle w:val="Textodebloque"/>
        <w:widowControl w:val="0"/>
        <w:tabs>
          <w:tab w:val="clear" w:pos="612"/>
          <w:tab w:val="left" w:pos="407"/>
        </w:tabs>
        <w:adjustRightInd w:val="0"/>
        <w:ind w:left="407" w:right="86" w:firstLine="0"/>
        <w:textAlignment w:val="baseline"/>
        <w:rPr>
          <w:rFonts w:ascii="Arial" w:hAnsi="Arial" w:cs="Arial"/>
          <w:sz w:val="24"/>
        </w:rPr>
      </w:pPr>
    </w:p>
    <w:p w:rsidR="000E1598" w:rsidRPr="00C74B4B" w:rsidRDefault="000E1598" w:rsidP="000E1598">
      <w:pPr>
        <w:numPr>
          <w:ilvl w:val="3"/>
          <w:numId w:val="3"/>
        </w:numPr>
        <w:spacing w:after="0" w:line="240" w:lineRule="auto"/>
        <w:ind w:left="407"/>
        <w:rPr>
          <w:rFonts w:ascii="Arial" w:hAnsi="Arial" w:cs="Arial"/>
          <w:b/>
          <w:sz w:val="24"/>
        </w:rPr>
      </w:pPr>
      <w:r w:rsidRPr="00C74B4B">
        <w:rPr>
          <w:rFonts w:ascii="Arial" w:hAnsi="Arial" w:cs="Arial"/>
          <w:b/>
          <w:sz w:val="24"/>
        </w:rPr>
        <w:t>Documentos de origen extranjero. Personas Físicas / Jurídicas y/o Consorcios</w:t>
      </w:r>
    </w:p>
    <w:p w:rsidR="000E1598" w:rsidRPr="00C74B4B" w:rsidRDefault="000E1598" w:rsidP="000E1598">
      <w:pPr>
        <w:pStyle w:val="Textodebloque"/>
        <w:numPr>
          <w:ilvl w:val="0"/>
          <w:numId w:val="19"/>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0E1598" w:rsidRPr="00C74B4B" w:rsidRDefault="000E1598" w:rsidP="000E1598">
      <w:pPr>
        <w:pStyle w:val="Textodebloque"/>
        <w:numPr>
          <w:ilvl w:val="0"/>
          <w:numId w:val="19"/>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7758DF" w:rsidRPr="007758DF" w:rsidRDefault="007758DF" w:rsidP="007758DF">
      <w:pPr>
        <w:pStyle w:val="Textodebloque"/>
        <w:numPr>
          <w:ilvl w:val="0"/>
          <w:numId w:val="19"/>
        </w:numPr>
        <w:tabs>
          <w:tab w:val="clear" w:pos="612"/>
          <w:tab w:val="left" w:pos="407"/>
        </w:tabs>
        <w:spacing w:after="200"/>
        <w:ind w:right="86"/>
        <w:rPr>
          <w:rFonts w:ascii="Calibri" w:hAnsi="Calibri" w:cs="Arial"/>
          <w:sz w:val="22"/>
        </w:rPr>
      </w:pPr>
      <w:r w:rsidRPr="007758DF">
        <w:rPr>
          <w:rFonts w:ascii="Calibri" w:hAnsi="Calibri" w:cs="Arial"/>
          <w:sz w:val="22"/>
        </w:rPr>
        <w:t>es Exteriores de la República del Paraguay.</w:t>
      </w:r>
    </w:p>
    <w:sectPr w:rsidR="007758DF" w:rsidRPr="007758DF" w:rsidSect="00E24800">
      <w:headerReference w:type="default" r:id="rId8"/>
      <w:footerReference w:type="default" r:id="rId9"/>
      <w:pgSz w:w="11907" w:h="16839" w:code="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BEA" w:rsidRDefault="00782BEA" w:rsidP="003D1C8A">
      <w:pPr>
        <w:spacing w:after="0" w:line="240" w:lineRule="auto"/>
      </w:pPr>
      <w:r>
        <w:separator/>
      </w:r>
    </w:p>
  </w:endnote>
  <w:endnote w:type="continuationSeparator" w:id="1">
    <w:p w:rsidR="00782BEA" w:rsidRDefault="00782BEA"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5FC" w:rsidRPr="00EE53D6" w:rsidRDefault="001E55FC" w:rsidP="001E55FC">
    <w:pPr>
      <w:spacing w:after="0"/>
      <w:rPr>
        <w:color w:val="7F7F7F"/>
        <w:sz w:val="18"/>
        <w:szCs w:val="18"/>
      </w:rPr>
    </w:pPr>
    <w:r>
      <w:rPr>
        <w:noProof/>
        <w:color w:val="7F7F7F"/>
        <w:sz w:val="18"/>
        <w:szCs w:val="18"/>
        <w:lang w:val="es-ES" w:eastAsia="es-ES"/>
      </w:rPr>
      <w:drawing>
        <wp:inline distT="0" distB="0" distL="0" distR="0">
          <wp:extent cx="5939244" cy="111227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Sin título-2.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39244" cy="1112275"/>
                  </a:xfrm>
                  <a:prstGeom prst="rect">
                    <a:avLst/>
                  </a:prstGeom>
                </pic:spPr>
              </pic:pic>
            </a:graphicData>
          </a:graphic>
        </wp:inline>
      </w:drawing>
    </w:r>
  </w:p>
  <w:p w:rsidR="001E55FC" w:rsidRDefault="001E55F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BEA" w:rsidRDefault="00782BEA" w:rsidP="003D1C8A">
      <w:pPr>
        <w:spacing w:after="0" w:line="240" w:lineRule="auto"/>
      </w:pPr>
      <w:r>
        <w:separator/>
      </w:r>
    </w:p>
  </w:footnote>
  <w:footnote w:type="continuationSeparator" w:id="1">
    <w:p w:rsidR="00782BEA" w:rsidRDefault="00782BEA"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24A" w:rsidRDefault="00655AA7" w:rsidP="00C97BF5">
    <w:pPr>
      <w:pStyle w:val="Encabezado"/>
    </w:pPr>
    <w:r>
      <w:rPr>
        <w:noProof/>
        <w:lang w:val="es-ES" w:eastAsia="es-ES"/>
      </w:rPr>
      <w:pict>
        <v:rect id="Rectángulo 262" o:spid="_x0000_s163841" style="position:absolute;margin-left:570.95pt;margin-top:-11.05pt;width:70.25pt;height:56.55pt;z-index:251662336;visibility:visible;mso-position-horizont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" fillcolor="#3f545b" stroked="f" strokeweight="2pt">
          <w10:wrap anchorx="page"/>
        </v:rect>
      </w:pict>
    </w:r>
    <w:r w:rsidR="001E55FC" w:rsidRPr="001E55FC">
      <w:rPr>
        <w:noProof/>
        <w:lang w:val="es-ES" w:eastAsia="es-ES"/>
      </w:rPr>
      <w:drawing>
        <wp:anchor distT="0" distB="0" distL="114300" distR="114300" simplePos="0" relativeHeight="251659264" behindDoc="0" locked="0" layoutInCell="1" allowOverlap="1">
          <wp:simplePos x="0" y="0"/>
          <wp:positionH relativeFrom="column">
            <wp:posOffset>-3810</wp:posOffset>
          </wp:positionH>
          <wp:positionV relativeFrom="paragraph">
            <wp:posOffset>-59690</wp:posOffset>
          </wp:positionV>
          <wp:extent cx="1428750" cy="571500"/>
          <wp:effectExtent l="0" t="0" r="0" b="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431290" cy="573405"/>
                  </a:xfrm>
                  <a:prstGeom prst="rect">
                    <a:avLst/>
                  </a:prstGeom>
                  <a:noFill/>
                  <a:ln>
                    <a:noFill/>
                  </a:ln>
                </pic:spPr>
              </pic:pic>
            </a:graphicData>
          </a:graphic>
        </wp:anchor>
      </w:drawing>
    </w:r>
    <w:r w:rsidR="001E55FC">
      <w:tab/>
    </w:r>
    <w:r w:rsidR="001E55FC">
      <w:tab/>
    </w:r>
    <w:r w:rsidR="001E55FC" w:rsidRPr="001E55FC">
      <w:rPr>
        <w:noProof/>
        <w:lang w:val="es-ES" w:eastAsia="es-ES"/>
      </w:rPr>
      <w:drawing>
        <wp:anchor distT="0" distB="0" distL="114300" distR="114300" simplePos="0" relativeHeight="251661312" behindDoc="0" locked="0" layoutInCell="1" allowOverlap="1">
          <wp:simplePos x="0" y="0"/>
          <wp:positionH relativeFrom="column">
            <wp:posOffset>4463415</wp:posOffset>
          </wp:positionH>
          <wp:positionV relativeFrom="paragraph">
            <wp:posOffset>-69215</wp:posOffset>
          </wp:positionV>
          <wp:extent cx="1466850" cy="581025"/>
          <wp:effectExtent l="0" t="0" r="0" b="0"/>
          <wp:wrapSquare wrapText="bothSides"/>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469390" cy="579120"/>
                  </a:xfrm>
                  <a:prstGeom prst="rect">
                    <a:avLst/>
                  </a:prstGeom>
                  <a:noFill/>
                  <a:ln>
                    <a:noFill/>
                  </a:ln>
                </pic:spPr>
              </pic:pic>
            </a:graphicData>
          </a:graphic>
        </wp:anchor>
      </w:drawing>
    </w:r>
    <w:r w:rsidR="001E55FC">
      <w:tab/>
    </w:r>
  </w:p>
  <w:p w:rsidR="001E55FC" w:rsidRDefault="001E55FC" w:rsidP="00C97BF5">
    <w:pPr>
      <w:pStyle w:val="Encabezado"/>
    </w:pPr>
  </w:p>
  <w:p w:rsidR="001E55FC" w:rsidRDefault="001E55FC" w:rsidP="00C97BF5">
    <w:pPr>
      <w:pStyle w:val="Encabezado"/>
    </w:pPr>
  </w:p>
  <w:p w:rsidR="001E55FC" w:rsidRDefault="001E55FC" w:rsidP="00C97BF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1774736"/>
    <w:multiLevelType w:val="hybridMultilevel"/>
    <w:tmpl w:val="407682E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122A7A7F"/>
    <w:multiLevelType w:val="hybridMultilevel"/>
    <w:tmpl w:val="941C7152"/>
    <w:lvl w:ilvl="0" w:tplc="E14A4E0C">
      <w:start w:val="3"/>
      <w:numFmt w:val="lowerLetter"/>
      <w:lvlText w:val="%1)"/>
      <w:lvlJc w:val="left"/>
      <w:pPr>
        <w:ind w:left="1430" w:hanging="360"/>
      </w:pPr>
      <w:rPr>
        <w:rFonts w:cstheme="minorHAnsi" w:hint="default"/>
        <w:b/>
        <w:i w:val="0"/>
        <w:sz w:val="20"/>
      </w:rPr>
    </w:lvl>
    <w:lvl w:ilvl="1" w:tplc="3C0A0019" w:tentative="1">
      <w:start w:val="1"/>
      <w:numFmt w:val="lowerLetter"/>
      <w:lvlText w:val="%2."/>
      <w:lvlJc w:val="left"/>
      <w:pPr>
        <w:ind w:left="2150" w:hanging="360"/>
      </w:pPr>
    </w:lvl>
    <w:lvl w:ilvl="2" w:tplc="3C0A001B" w:tentative="1">
      <w:start w:val="1"/>
      <w:numFmt w:val="lowerRoman"/>
      <w:lvlText w:val="%3."/>
      <w:lvlJc w:val="right"/>
      <w:pPr>
        <w:ind w:left="2870" w:hanging="180"/>
      </w:pPr>
    </w:lvl>
    <w:lvl w:ilvl="3" w:tplc="3C0A000F" w:tentative="1">
      <w:start w:val="1"/>
      <w:numFmt w:val="decimal"/>
      <w:lvlText w:val="%4."/>
      <w:lvlJc w:val="left"/>
      <w:pPr>
        <w:ind w:left="3590" w:hanging="360"/>
      </w:pPr>
    </w:lvl>
    <w:lvl w:ilvl="4" w:tplc="3C0A0019" w:tentative="1">
      <w:start w:val="1"/>
      <w:numFmt w:val="lowerLetter"/>
      <w:lvlText w:val="%5."/>
      <w:lvlJc w:val="left"/>
      <w:pPr>
        <w:ind w:left="4310" w:hanging="360"/>
      </w:pPr>
    </w:lvl>
    <w:lvl w:ilvl="5" w:tplc="3C0A001B" w:tentative="1">
      <w:start w:val="1"/>
      <w:numFmt w:val="lowerRoman"/>
      <w:lvlText w:val="%6."/>
      <w:lvlJc w:val="right"/>
      <w:pPr>
        <w:ind w:left="5030" w:hanging="180"/>
      </w:pPr>
    </w:lvl>
    <w:lvl w:ilvl="6" w:tplc="3C0A000F" w:tentative="1">
      <w:start w:val="1"/>
      <w:numFmt w:val="decimal"/>
      <w:lvlText w:val="%7."/>
      <w:lvlJc w:val="left"/>
      <w:pPr>
        <w:ind w:left="5750" w:hanging="360"/>
      </w:pPr>
    </w:lvl>
    <w:lvl w:ilvl="7" w:tplc="3C0A0019" w:tentative="1">
      <w:start w:val="1"/>
      <w:numFmt w:val="lowerLetter"/>
      <w:lvlText w:val="%8."/>
      <w:lvlJc w:val="left"/>
      <w:pPr>
        <w:ind w:left="6470" w:hanging="360"/>
      </w:pPr>
    </w:lvl>
    <w:lvl w:ilvl="8" w:tplc="3C0A001B" w:tentative="1">
      <w:start w:val="1"/>
      <w:numFmt w:val="lowerRoman"/>
      <w:lvlText w:val="%9."/>
      <w:lvlJc w:val="right"/>
      <w:pPr>
        <w:ind w:left="7190" w:hanging="180"/>
      </w:p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5FF003C"/>
    <w:multiLevelType w:val="hybridMultilevel"/>
    <w:tmpl w:val="FA60CEBA"/>
    <w:lvl w:ilvl="0" w:tplc="59103356">
      <w:numFmt w:val="bullet"/>
      <w:lvlText w:val=""/>
      <w:lvlJc w:val="left"/>
      <w:pPr>
        <w:ind w:left="1080" w:hanging="360"/>
      </w:pPr>
      <w:rPr>
        <w:rFonts w:ascii="Symbol" w:eastAsia="Times New Roman" w:hAnsi="Symbol" w:cs="Times New Roman"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7">
    <w:nsid w:val="1A9801D4"/>
    <w:multiLevelType w:val="hybridMultilevel"/>
    <w:tmpl w:val="8D2A0918"/>
    <w:lvl w:ilvl="0" w:tplc="BFF23792">
      <w:start w:val="37"/>
      <w:numFmt w:val="decimal"/>
      <w:lvlText w:val="%1."/>
      <w:lvlJc w:val="left"/>
      <w:pPr>
        <w:ind w:left="927"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C7F66E2"/>
    <w:multiLevelType w:val="hybridMultilevel"/>
    <w:tmpl w:val="B34E3F7A"/>
    <w:lvl w:ilvl="0" w:tplc="B62C616C">
      <w:start w:val="34"/>
      <w:numFmt w:val="decimal"/>
      <w:lvlText w:val="%1."/>
      <w:lvlJc w:val="left"/>
      <w:pPr>
        <w:ind w:left="927" w:hanging="360"/>
      </w:pPr>
      <w:rPr>
        <w:rFonts w:asciiTheme="minorHAnsi" w:hAnsiTheme="minorHAnsi" w:cstheme="minorHAnsi" w:hint="default"/>
        <w:b/>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77F5E5B"/>
    <w:multiLevelType w:val="hybridMultilevel"/>
    <w:tmpl w:val="DFC63D6E"/>
    <w:lvl w:ilvl="0" w:tplc="799E253C">
      <w:start w:val="3"/>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1">
    <w:nsid w:val="28CB3F0B"/>
    <w:multiLevelType w:val="hybridMultilevel"/>
    <w:tmpl w:val="A4EA4EB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7E87898"/>
    <w:multiLevelType w:val="hybridMultilevel"/>
    <w:tmpl w:val="67A0C854"/>
    <w:lvl w:ilvl="0" w:tplc="AF2CDDD8">
      <w:start w:val="1"/>
      <w:numFmt w:val="bullet"/>
      <w:lvlText w:val="-"/>
      <w:lvlJc w:val="left"/>
      <w:pPr>
        <w:ind w:left="720" w:hanging="360"/>
      </w:pPr>
      <w:rPr>
        <w:rFonts w:ascii="Arial" w:eastAsia="Arial Unicode MS"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E0C16AF"/>
    <w:multiLevelType w:val="hybridMultilevel"/>
    <w:tmpl w:val="4066FBCC"/>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4B733BEF"/>
    <w:multiLevelType w:val="hybridMultilevel"/>
    <w:tmpl w:val="FED6E1C4"/>
    <w:lvl w:ilvl="0" w:tplc="4994451E">
      <w:start w:val="1"/>
      <w:numFmt w:val="decimal"/>
      <w:lvlText w:val="%1."/>
      <w:lvlJc w:val="left"/>
      <w:pPr>
        <w:ind w:left="720" w:hanging="360"/>
      </w:pPr>
      <w:rPr>
        <w:rFonts w:ascii="Times New Roman" w:eastAsia="MS Mincho" w:hAnsi="Times New Roman" w:cs="Times New Roman" w:hint="default"/>
        <w:sz w:val="24"/>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1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9">
    <w:nsid w:val="4FB110E7"/>
    <w:multiLevelType w:val="hybridMultilevel"/>
    <w:tmpl w:val="3FFC1052"/>
    <w:lvl w:ilvl="0" w:tplc="3C0A0001">
      <w:start w:val="1"/>
      <w:numFmt w:val="bullet"/>
      <w:lvlText w:val=""/>
      <w:lvlJc w:val="left"/>
      <w:pPr>
        <w:ind w:left="1800" w:hanging="360"/>
      </w:pPr>
      <w:rPr>
        <w:rFonts w:ascii="Symbol" w:hAnsi="Symbol" w:hint="default"/>
      </w:rPr>
    </w:lvl>
    <w:lvl w:ilvl="1" w:tplc="3C0A0003" w:tentative="1">
      <w:start w:val="1"/>
      <w:numFmt w:val="bullet"/>
      <w:lvlText w:val="o"/>
      <w:lvlJc w:val="left"/>
      <w:pPr>
        <w:ind w:left="2520" w:hanging="360"/>
      </w:pPr>
      <w:rPr>
        <w:rFonts w:ascii="Courier New" w:hAnsi="Courier New" w:cs="Courier New" w:hint="default"/>
      </w:rPr>
    </w:lvl>
    <w:lvl w:ilvl="2" w:tplc="3C0A0005" w:tentative="1">
      <w:start w:val="1"/>
      <w:numFmt w:val="bullet"/>
      <w:lvlText w:val=""/>
      <w:lvlJc w:val="left"/>
      <w:pPr>
        <w:ind w:left="3240" w:hanging="360"/>
      </w:pPr>
      <w:rPr>
        <w:rFonts w:ascii="Wingdings" w:hAnsi="Wingdings" w:hint="default"/>
      </w:rPr>
    </w:lvl>
    <w:lvl w:ilvl="3" w:tplc="3C0A0001" w:tentative="1">
      <w:start w:val="1"/>
      <w:numFmt w:val="bullet"/>
      <w:lvlText w:val=""/>
      <w:lvlJc w:val="left"/>
      <w:pPr>
        <w:ind w:left="3960" w:hanging="360"/>
      </w:pPr>
      <w:rPr>
        <w:rFonts w:ascii="Symbol" w:hAnsi="Symbol" w:hint="default"/>
      </w:rPr>
    </w:lvl>
    <w:lvl w:ilvl="4" w:tplc="3C0A0003" w:tentative="1">
      <w:start w:val="1"/>
      <w:numFmt w:val="bullet"/>
      <w:lvlText w:val="o"/>
      <w:lvlJc w:val="left"/>
      <w:pPr>
        <w:ind w:left="4680" w:hanging="360"/>
      </w:pPr>
      <w:rPr>
        <w:rFonts w:ascii="Courier New" w:hAnsi="Courier New" w:cs="Courier New" w:hint="default"/>
      </w:rPr>
    </w:lvl>
    <w:lvl w:ilvl="5" w:tplc="3C0A0005" w:tentative="1">
      <w:start w:val="1"/>
      <w:numFmt w:val="bullet"/>
      <w:lvlText w:val=""/>
      <w:lvlJc w:val="left"/>
      <w:pPr>
        <w:ind w:left="5400" w:hanging="360"/>
      </w:pPr>
      <w:rPr>
        <w:rFonts w:ascii="Wingdings" w:hAnsi="Wingdings" w:hint="default"/>
      </w:rPr>
    </w:lvl>
    <w:lvl w:ilvl="6" w:tplc="3C0A0001" w:tentative="1">
      <w:start w:val="1"/>
      <w:numFmt w:val="bullet"/>
      <w:lvlText w:val=""/>
      <w:lvlJc w:val="left"/>
      <w:pPr>
        <w:ind w:left="6120" w:hanging="360"/>
      </w:pPr>
      <w:rPr>
        <w:rFonts w:ascii="Symbol" w:hAnsi="Symbol" w:hint="default"/>
      </w:rPr>
    </w:lvl>
    <w:lvl w:ilvl="7" w:tplc="3C0A0003" w:tentative="1">
      <w:start w:val="1"/>
      <w:numFmt w:val="bullet"/>
      <w:lvlText w:val="o"/>
      <w:lvlJc w:val="left"/>
      <w:pPr>
        <w:ind w:left="6840" w:hanging="360"/>
      </w:pPr>
      <w:rPr>
        <w:rFonts w:ascii="Courier New" w:hAnsi="Courier New" w:cs="Courier New" w:hint="default"/>
      </w:rPr>
    </w:lvl>
    <w:lvl w:ilvl="8" w:tplc="3C0A0005" w:tentative="1">
      <w:start w:val="1"/>
      <w:numFmt w:val="bullet"/>
      <w:lvlText w:val=""/>
      <w:lvlJc w:val="left"/>
      <w:pPr>
        <w:ind w:left="7560" w:hanging="360"/>
      </w:pPr>
      <w:rPr>
        <w:rFonts w:ascii="Wingdings" w:hAnsi="Wingdings" w:hint="default"/>
      </w:rPr>
    </w:lvl>
  </w:abstractNum>
  <w:abstractNum w:abstractNumId="2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596C5CF1"/>
    <w:multiLevelType w:val="hybridMultilevel"/>
    <w:tmpl w:val="598E1A66"/>
    <w:lvl w:ilvl="0" w:tplc="3C0A0017">
      <w:start w:val="1"/>
      <w:numFmt w:val="lowerLetter"/>
      <w:lvlText w:val="%1)"/>
      <w:lvlJc w:val="left"/>
      <w:pPr>
        <w:ind w:left="720" w:hanging="360"/>
      </w:pPr>
      <w:rPr>
        <w:rFonts w:hint="default"/>
        <w:b/>
        <w:sz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4">
    <w:nsid w:val="59C659FC"/>
    <w:multiLevelType w:val="hybridMultilevel"/>
    <w:tmpl w:val="C48CC7DA"/>
    <w:lvl w:ilvl="0" w:tplc="3C0A0001">
      <w:start w:val="1"/>
      <w:numFmt w:val="bullet"/>
      <w:lvlText w:val=""/>
      <w:lvlJc w:val="left"/>
      <w:pPr>
        <w:ind w:left="502" w:hanging="360"/>
      </w:pPr>
      <w:rPr>
        <w:rFonts w:ascii="Symbol" w:hAnsi="Symbol" w:hint="default"/>
      </w:rPr>
    </w:lvl>
    <w:lvl w:ilvl="1" w:tplc="3C0A0003" w:tentative="1">
      <w:start w:val="1"/>
      <w:numFmt w:val="bullet"/>
      <w:lvlText w:val="o"/>
      <w:lvlJc w:val="left"/>
      <w:pPr>
        <w:ind w:left="1222" w:hanging="360"/>
      </w:pPr>
      <w:rPr>
        <w:rFonts w:ascii="Courier New" w:hAnsi="Courier New" w:cs="Courier New" w:hint="default"/>
      </w:rPr>
    </w:lvl>
    <w:lvl w:ilvl="2" w:tplc="3C0A0005" w:tentative="1">
      <w:start w:val="1"/>
      <w:numFmt w:val="bullet"/>
      <w:lvlText w:val=""/>
      <w:lvlJc w:val="left"/>
      <w:pPr>
        <w:ind w:left="1942" w:hanging="360"/>
      </w:pPr>
      <w:rPr>
        <w:rFonts w:ascii="Wingdings" w:hAnsi="Wingdings" w:hint="default"/>
      </w:rPr>
    </w:lvl>
    <w:lvl w:ilvl="3" w:tplc="3C0A0001" w:tentative="1">
      <w:start w:val="1"/>
      <w:numFmt w:val="bullet"/>
      <w:lvlText w:val=""/>
      <w:lvlJc w:val="left"/>
      <w:pPr>
        <w:ind w:left="2662" w:hanging="360"/>
      </w:pPr>
      <w:rPr>
        <w:rFonts w:ascii="Symbol" w:hAnsi="Symbol" w:hint="default"/>
      </w:rPr>
    </w:lvl>
    <w:lvl w:ilvl="4" w:tplc="3C0A0003" w:tentative="1">
      <w:start w:val="1"/>
      <w:numFmt w:val="bullet"/>
      <w:lvlText w:val="o"/>
      <w:lvlJc w:val="left"/>
      <w:pPr>
        <w:ind w:left="3382" w:hanging="360"/>
      </w:pPr>
      <w:rPr>
        <w:rFonts w:ascii="Courier New" w:hAnsi="Courier New" w:cs="Courier New" w:hint="default"/>
      </w:rPr>
    </w:lvl>
    <w:lvl w:ilvl="5" w:tplc="3C0A0005" w:tentative="1">
      <w:start w:val="1"/>
      <w:numFmt w:val="bullet"/>
      <w:lvlText w:val=""/>
      <w:lvlJc w:val="left"/>
      <w:pPr>
        <w:ind w:left="4102" w:hanging="360"/>
      </w:pPr>
      <w:rPr>
        <w:rFonts w:ascii="Wingdings" w:hAnsi="Wingdings" w:hint="default"/>
      </w:rPr>
    </w:lvl>
    <w:lvl w:ilvl="6" w:tplc="3C0A0001" w:tentative="1">
      <w:start w:val="1"/>
      <w:numFmt w:val="bullet"/>
      <w:lvlText w:val=""/>
      <w:lvlJc w:val="left"/>
      <w:pPr>
        <w:ind w:left="4822" w:hanging="360"/>
      </w:pPr>
      <w:rPr>
        <w:rFonts w:ascii="Symbol" w:hAnsi="Symbol" w:hint="default"/>
      </w:rPr>
    </w:lvl>
    <w:lvl w:ilvl="7" w:tplc="3C0A0003" w:tentative="1">
      <w:start w:val="1"/>
      <w:numFmt w:val="bullet"/>
      <w:lvlText w:val="o"/>
      <w:lvlJc w:val="left"/>
      <w:pPr>
        <w:ind w:left="5542" w:hanging="360"/>
      </w:pPr>
      <w:rPr>
        <w:rFonts w:ascii="Courier New" w:hAnsi="Courier New" w:cs="Courier New" w:hint="default"/>
      </w:rPr>
    </w:lvl>
    <w:lvl w:ilvl="8" w:tplc="3C0A0005" w:tentative="1">
      <w:start w:val="1"/>
      <w:numFmt w:val="bullet"/>
      <w:lvlText w:val=""/>
      <w:lvlJc w:val="left"/>
      <w:pPr>
        <w:ind w:left="6262" w:hanging="360"/>
      </w:pPr>
      <w:rPr>
        <w:rFonts w:ascii="Wingdings" w:hAnsi="Wingdings" w:hint="default"/>
      </w:rPr>
    </w:lvl>
  </w:abstractNum>
  <w:abstractNum w:abstractNumId="25">
    <w:nsid w:val="59C8137F"/>
    <w:multiLevelType w:val="hybridMultilevel"/>
    <w:tmpl w:val="D930C508"/>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5BD2636E"/>
    <w:multiLevelType w:val="hybridMultilevel"/>
    <w:tmpl w:val="D9CE3BD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64002C84"/>
    <w:multiLevelType w:val="hybridMultilevel"/>
    <w:tmpl w:val="733C2F38"/>
    <w:lvl w:ilvl="0" w:tplc="ED10453E">
      <w:start w:val="28"/>
      <w:numFmt w:val="decimal"/>
      <w:lvlText w:val="%1."/>
      <w:lvlJc w:val="left"/>
      <w:pPr>
        <w:ind w:left="36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6C2D57F0"/>
    <w:multiLevelType w:val="hybridMultilevel"/>
    <w:tmpl w:val="7BACD6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2306F55"/>
    <w:multiLevelType w:val="hybridMultilevel"/>
    <w:tmpl w:val="A69E82A0"/>
    <w:lvl w:ilvl="0" w:tplc="9BF6DBFA">
      <w:start w:val="1"/>
      <w:numFmt w:val="decimal"/>
      <w:lvlText w:val="%1."/>
      <w:lvlJc w:val="left"/>
      <w:pPr>
        <w:ind w:left="36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736A079B"/>
    <w:multiLevelType w:val="hybridMultilevel"/>
    <w:tmpl w:val="C83E6C22"/>
    <w:lvl w:ilvl="0" w:tplc="462200EE">
      <w:start w:val="27"/>
      <w:numFmt w:val="decimal"/>
      <w:lvlText w:val="%1."/>
      <w:lvlJc w:val="left"/>
      <w:pPr>
        <w:ind w:left="927"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7">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3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9">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3"/>
  </w:num>
  <w:num w:numId="2">
    <w:abstractNumId w:val="27"/>
  </w:num>
  <w:num w:numId="3">
    <w:abstractNumId w:val="3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0"/>
  </w:num>
  <w:num w:numId="7">
    <w:abstractNumId w:val="34"/>
  </w:num>
  <w:num w:numId="8">
    <w:abstractNumId w:val="22"/>
  </w:num>
  <w:num w:numId="9">
    <w:abstractNumId w:val="38"/>
  </w:num>
  <w:num w:numId="10">
    <w:abstractNumId w:val="16"/>
  </w:num>
  <w:num w:numId="11">
    <w:abstractNumId w:val="21"/>
  </w:num>
  <w:num w:numId="12">
    <w:abstractNumId w:val="0"/>
  </w:num>
  <w:num w:numId="13">
    <w:abstractNumId w:val="18"/>
  </w:num>
  <w:num w:numId="14">
    <w:abstractNumId w:val="30"/>
  </w:num>
  <w:num w:numId="15">
    <w:abstractNumId w:val="9"/>
  </w:num>
  <w:num w:numId="16">
    <w:abstractNumId w:val="36"/>
  </w:num>
  <w:num w:numId="17">
    <w:abstractNumId w:val="5"/>
  </w:num>
  <w:num w:numId="18">
    <w:abstractNumId w:val="39"/>
  </w:num>
  <w:num w:numId="19">
    <w:abstractNumId w:val="12"/>
  </w:num>
  <w:num w:numId="20">
    <w:abstractNumId w:val="6"/>
  </w:num>
  <w:num w:numId="21">
    <w:abstractNumId w:val="17"/>
  </w:num>
  <w:num w:numId="22">
    <w:abstractNumId w:val="10"/>
  </w:num>
  <w:num w:numId="23">
    <w:abstractNumId w:val="19"/>
  </w:num>
  <w:num w:numId="24">
    <w:abstractNumId w:val="35"/>
  </w:num>
  <w:num w:numId="25">
    <w:abstractNumId w:val="29"/>
  </w:num>
  <w:num w:numId="26">
    <w:abstractNumId w:val="7"/>
  </w:num>
  <w:num w:numId="27">
    <w:abstractNumId w:val="37"/>
  </w:num>
  <w:num w:numId="28">
    <w:abstractNumId w:val="4"/>
  </w:num>
  <w:num w:numId="29">
    <w:abstractNumId w:val="26"/>
  </w:num>
  <w:num w:numId="30">
    <w:abstractNumId w:val="32"/>
  </w:num>
  <w:num w:numId="31">
    <w:abstractNumId w:val="15"/>
  </w:num>
  <w:num w:numId="32">
    <w:abstractNumId w:val="24"/>
  </w:num>
  <w:num w:numId="33">
    <w:abstractNumId w:val="11"/>
  </w:num>
  <w:num w:numId="34">
    <w:abstractNumId w:val="8"/>
  </w:num>
  <w:num w:numId="35">
    <w:abstractNumId w:val="25"/>
  </w:num>
  <w:num w:numId="36">
    <w:abstractNumId w:val="28"/>
  </w:num>
  <w:num w:numId="37">
    <w:abstractNumId w:val="13"/>
  </w:num>
  <w:num w:numId="38">
    <w:abstractNumId w:val="31"/>
  </w:num>
  <w:num w:numId="39">
    <w:abstractNumId w:val="14"/>
  </w:num>
  <w:num w:numId="40">
    <w:abstractNumId w:val="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drawingGridHorizontalSpacing w:val="110"/>
  <w:displayHorizontalDrawingGridEvery w:val="2"/>
  <w:characterSpacingControl w:val="doNotCompress"/>
  <w:hdrShapeDefaults>
    <o:shapedefaults v:ext="edit" spidmax="166914"/>
    <o:shapelayout v:ext="edit">
      <o:idmap v:ext="edit" data="160"/>
    </o:shapelayout>
  </w:hdrShapeDefaults>
  <w:footnotePr>
    <w:footnote w:id="0"/>
    <w:footnote w:id="1"/>
  </w:footnotePr>
  <w:endnotePr>
    <w:endnote w:id="0"/>
    <w:endnote w:id="1"/>
  </w:endnotePr>
  <w:compat/>
  <w:rsids>
    <w:rsidRoot w:val="003D1C8A"/>
    <w:rsid w:val="00001930"/>
    <w:rsid w:val="000033D2"/>
    <w:rsid w:val="000047E9"/>
    <w:rsid w:val="00004D9C"/>
    <w:rsid w:val="000053ED"/>
    <w:rsid w:val="00006C35"/>
    <w:rsid w:val="000106F5"/>
    <w:rsid w:val="000122C2"/>
    <w:rsid w:val="0001405B"/>
    <w:rsid w:val="00014D81"/>
    <w:rsid w:val="000158ED"/>
    <w:rsid w:val="000205AD"/>
    <w:rsid w:val="00023171"/>
    <w:rsid w:val="00024C43"/>
    <w:rsid w:val="00031792"/>
    <w:rsid w:val="00035CEB"/>
    <w:rsid w:val="00042F00"/>
    <w:rsid w:val="00044548"/>
    <w:rsid w:val="000471DD"/>
    <w:rsid w:val="00052E19"/>
    <w:rsid w:val="00053620"/>
    <w:rsid w:val="00056490"/>
    <w:rsid w:val="00057FC3"/>
    <w:rsid w:val="0006436C"/>
    <w:rsid w:val="00064608"/>
    <w:rsid w:val="00064B86"/>
    <w:rsid w:val="00065972"/>
    <w:rsid w:val="000659B2"/>
    <w:rsid w:val="0007219E"/>
    <w:rsid w:val="00074656"/>
    <w:rsid w:val="000821BA"/>
    <w:rsid w:val="00083987"/>
    <w:rsid w:val="0008485D"/>
    <w:rsid w:val="000A15B1"/>
    <w:rsid w:val="000A330D"/>
    <w:rsid w:val="000A3356"/>
    <w:rsid w:val="000A45A3"/>
    <w:rsid w:val="000B0BFF"/>
    <w:rsid w:val="000B347E"/>
    <w:rsid w:val="000B374E"/>
    <w:rsid w:val="000B3799"/>
    <w:rsid w:val="000B674A"/>
    <w:rsid w:val="000B7024"/>
    <w:rsid w:val="000C0411"/>
    <w:rsid w:val="000C3BAE"/>
    <w:rsid w:val="000C4ED6"/>
    <w:rsid w:val="000C5851"/>
    <w:rsid w:val="000C6691"/>
    <w:rsid w:val="000D313C"/>
    <w:rsid w:val="000D5C09"/>
    <w:rsid w:val="000E1598"/>
    <w:rsid w:val="000E169C"/>
    <w:rsid w:val="000E38FB"/>
    <w:rsid w:val="000E3AA5"/>
    <w:rsid w:val="000E4893"/>
    <w:rsid w:val="000E5868"/>
    <w:rsid w:val="000E5A80"/>
    <w:rsid w:val="000E68CC"/>
    <w:rsid w:val="000F012D"/>
    <w:rsid w:val="000F0A80"/>
    <w:rsid w:val="000F2731"/>
    <w:rsid w:val="000F4880"/>
    <w:rsid w:val="000F6F8F"/>
    <w:rsid w:val="00101092"/>
    <w:rsid w:val="0010139B"/>
    <w:rsid w:val="00103A54"/>
    <w:rsid w:val="001047BD"/>
    <w:rsid w:val="00105ADD"/>
    <w:rsid w:val="00105F63"/>
    <w:rsid w:val="00107965"/>
    <w:rsid w:val="001143FA"/>
    <w:rsid w:val="0011464A"/>
    <w:rsid w:val="0012233D"/>
    <w:rsid w:val="0012347D"/>
    <w:rsid w:val="0012462A"/>
    <w:rsid w:val="00126452"/>
    <w:rsid w:val="00134709"/>
    <w:rsid w:val="001359F2"/>
    <w:rsid w:val="001373EE"/>
    <w:rsid w:val="00140563"/>
    <w:rsid w:val="00142EA6"/>
    <w:rsid w:val="0014622B"/>
    <w:rsid w:val="00150D9C"/>
    <w:rsid w:val="00154E64"/>
    <w:rsid w:val="00155EA4"/>
    <w:rsid w:val="0015696F"/>
    <w:rsid w:val="0016110E"/>
    <w:rsid w:val="00161933"/>
    <w:rsid w:val="0016364C"/>
    <w:rsid w:val="00165CEC"/>
    <w:rsid w:val="001702EA"/>
    <w:rsid w:val="00173C9E"/>
    <w:rsid w:val="001756C2"/>
    <w:rsid w:val="00182FAF"/>
    <w:rsid w:val="001835BF"/>
    <w:rsid w:val="00183ECB"/>
    <w:rsid w:val="00186E87"/>
    <w:rsid w:val="00187F7B"/>
    <w:rsid w:val="001945EC"/>
    <w:rsid w:val="00197BA2"/>
    <w:rsid w:val="001A3568"/>
    <w:rsid w:val="001A3AA7"/>
    <w:rsid w:val="001A5322"/>
    <w:rsid w:val="001A56E7"/>
    <w:rsid w:val="001B3274"/>
    <w:rsid w:val="001B32CF"/>
    <w:rsid w:val="001B70BA"/>
    <w:rsid w:val="001C3235"/>
    <w:rsid w:val="001C3E9D"/>
    <w:rsid w:val="001D21A9"/>
    <w:rsid w:val="001D7681"/>
    <w:rsid w:val="001D794F"/>
    <w:rsid w:val="001E42A2"/>
    <w:rsid w:val="001E55FC"/>
    <w:rsid w:val="001E6F65"/>
    <w:rsid w:val="001E6FCC"/>
    <w:rsid w:val="001F2740"/>
    <w:rsid w:val="001F2ED3"/>
    <w:rsid w:val="001F2FCA"/>
    <w:rsid w:val="001F3AEB"/>
    <w:rsid w:val="001F41DC"/>
    <w:rsid w:val="001F4D5D"/>
    <w:rsid w:val="001F542D"/>
    <w:rsid w:val="00200A95"/>
    <w:rsid w:val="002103F4"/>
    <w:rsid w:val="0021124A"/>
    <w:rsid w:val="00215499"/>
    <w:rsid w:val="002159DA"/>
    <w:rsid w:val="00217A6B"/>
    <w:rsid w:val="00221FB6"/>
    <w:rsid w:val="0022252B"/>
    <w:rsid w:val="0022395E"/>
    <w:rsid w:val="00224944"/>
    <w:rsid w:val="00226DD8"/>
    <w:rsid w:val="00227E98"/>
    <w:rsid w:val="00230CA0"/>
    <w:rsid w:val="002343C8"/>
    <w:rsid w:val="00242035"/>
    <w:rsid w:val="0024311B"/>
    <w:rsid w:val="0024454E"/>
    <w:rsid w:val="0024617D"/>
    <w:rsid w:val="00246951"/>
    <w:rsid w:val="00250F3A"/>
    <w:rsid w:val="00252A3F"/>
    <w:rsid w:val="00253492"/>
    <w:rsid w:val="0025522A"/>
    <w:rsid w:val="00255D76"/>
    <w:rsid w:val="00256866"/>
    <w:rsid w:val="002637B5"/>
    <w:rsid w:val="002660B0"/>
    <w:rsid w:val="00267E79"/>
    <w:rsid w:val="00270ECE"/>
    <w:rsid w:val="00271FA6"/>
    <w:rsid w:val="00273794"/>
    <w:rsid w:val="00276676"/>
    <w:rsid w:val="00281F66"/>
    <w:rsid w:val="00283250"/>
    <w:rsid w:val="0028397F"/>
    <w:rsid w:val="00284C88"/>
    <w:rsid w:val="002872DD"/>
    <w:rsid w:val="00290681"/>
    <w:rsid w:val="00290BD0"/>
    <w:rsid w:val="0029274B"/>
    <w:rsid w:val="00292A53"/>
    <w:rsid w:val="002942FB"/>
    <w:rsid w:val="00294511"/>
    <w:rsid w:val="00294B14"/>
    <w:rsid w:val="002A0EB0"/>
    <w:rsid w:val="002A324E"/>
    <w:rsid w:val="002A3428"/>
    <w:rsid w:val="002A39A7"/>
    <w:rsid w:val="002A54D9"/>
    <w:rsid w:val="002A5DC7"/>
    <w:rsid w:val="002A68E4"/>
    <w:rsid w:val="002A7016"/>
    <w:rsid w:val="002B0320"/>
    <w:rsid w:val="002B18F0"/>
    <w:rsid w:val="002B6E6B"/>
    <w:rsid w:val="002C0135"/>
    <w:rsid w:val="002C775C"/>
    <w:rsid w:val="002D050C"/>
    <w:rsid w:val="002D251B"/>
    <w:rsid w:val="002D48B0"/>
    <w:rsid w:val="002D4C87"/>
    <w:rsid w:val="002E2D92"/>
    <w:rsid w:val="002E3573"/>
    <w:rsid w:val="002E72C6"/>
    <w:rsid w:val="002F0DEB"/>
    <w:rsid w:val="002F7114"/>
    <w:rsid w:val="00301872"/>
    <w:rsid w:val="003023D1"/>
    <w:rsid w:val="00307572"/>
    <w:rsid w:val="00310AED"/>
    <w:rsid w:val="00312008"/>
    <w:rsid w:val="00313CDF"/>
    <w:rsid w:val="00320350"/>
    <w:rsid w:val="0032190B"/>
    <w:rsid w:val="003232EF"/>
    <w:rsid w:val="003268B2"/>
    <w:rsid w:val="00326B04"/>
    <w:rsid w:val="00327150"/>
    <w:rsid w:val="003276A3"/>
    <w:rsid w:val="00327FC0"/>
    <w:rsid w:val="00344823"/>
    <w:rsid w:val="003501D9"/>
    <w:rsid w:val="00353A8C"/>
    <w:rsid w:val="003542F6"/>
    <w:rsid w:val="003561B5"/>
    <w:rsid w:val="00360BBD"/>
    <w:rsid w:val="0036197C"/>
    <w:rsid w:val="003635E8"/>
    <w:rsid w:val="003640C8"/>
    <w:rsid w:val="00367040"/>
    <w:rsid w:val="003671C1"/>
    <w:rsid w:val="00371964"/>
    <w:rsid w:val="00371AB7"/>
    <w:rsid w:val="00372BD0"/>
    <w:rsid w:val="0037431F"/>
    <w:rsid w:val="00376F7D"/>
    <w:rsid w:val="00381FB6"/>
    <w:rsid w:val="00383969"/>
    <w:rsid w:val="003842CB"/>
    <w:rsid w:val="003849AA"/>
    <w:rsid w:val="003861FF"/>
    <w:rsid w:val="00386E1D"/>
    <w:rsid w:val="0039115C"/>
    <w:rsid w:val="003A08E8"/>
    <w:rsid w:val="003A3EE0"/>
    <w:rsid w:val="003A7863"/>
    <w:rsid w:val="003B2AA2"/>
    <w:rsid w:val="003B5283"/>
    <w:rsid w:val="003C03A4"/>
    <w:rsid w:val="003C0B8F"/>
    <w:rsid w:val="003C290F"/>
    <w:rsid w:val="003C2BDC"/>
    <w:rsid w:val="003C7497"/>
    <w:rsid w:val="003D1C8A"/>
    <w:rsid w:val="003D5301"/>
    <w:rsid w:val="003D7AD8"/>
    <w:rsid w:val="003E0726"/>
    <w:rsid w:val="003E1771"/>
    <w:rsid w:val="003F0E9A"/>
    <w:rsid w:val="003F112D"/>
    <w:rsid w:val="003F1BAD"/>
    <w:rsid w:val="003F2D56"/>
    <w:rsid w:val="003F4157"/>
    <w:rsid w:val="003F674B"/>
    <w:rsid w:val="00400BD2"/>
    <w:rsid w:val="0040195C"/>
    <w:rsid w:val="00403559"/>
    <w:rsid w:val="004038B8"/>
    <w:rsid w:val="004049D5"/>
    <w:rsid w:val="00404E6C"/>
    <w:rsid w:val="00405603"/>
    <w:rsid w:val="004116CA"/>
    <w:rsid w:val="004147A8"/>
    <w:rsid w:val="00422221"/>
    <w:rsid w:val="00424BB3"/>
    <w:rsid w:val="00424D35"/>
    <w:rsid w:val="0042658A"/>
    <w:rsid w:val="004265F6"/>
    <w:rsid w:val="004270FD"/>
    <w:rsid w:val="0042794E"/>
    <w:rsid w:val="00431916"/>
    <w:rsid w:val="00440CF8"/>
    <w:rsid w:val="00440F84"/>
    <w:rsid w:val="0044442E"/>
    <w:rsid w:val="00445585"/>
    <w:rsid w:val="0044646C"/>
    <w:rsid w:val="00447ADE"/>
    <w:rsid w:val="00447C58"/>
    <w:rsid w:val="00456DBB"/>
    <w:rsid w:val="00457AFD"/>
    <w:rsid w:val="00460F65"/>
    <w:rsid w:val="00463D2C"/>
    <w:rsid w:val="00465E40"/>
    <w:rsid w:val="00466E82"/>
    <w:rsid w:val="004718B9"/>
    <w:rsid w:val="00472413"/>
    <w:rsid w:val="004755E2"/>
    <w:rsid w:val="004771BC"/>
    <w:rsid w:val="004814CF"/>
    <w:rsid w:val="00486EB8"/>
    <w:rsid w:val="00492490"/>
    <w:rsid w:val="00496830"/>
    <w:rsid w:val="00497F66"/>
    <w:rsid w:val="004A60D1"/>
    <w:rsid w:val="004B187B"/>
    <w:rsid w:val="004B2EEE"/>
    <w:rsid w:val="004B59A6"/>
    <w:rsid w:val="004B62A8"/>
    <w:rsid w:val="004B74F4"/>
    <w:rsid w:val="004C039D"/>
    <w:rsid w:val="004C0E9B"/>
    <w:rsid w:val="004C62A9"/>
    <w:rsid w:val="004D2993"/>
    <w:rsid w:val="004D3A4C"/>
    <w:rsid w:val="004D6CC1"/>
    <w:rsid w:val="004E13B2"/>
    <w:rsid w:val="004E1DD3"/>
    <w:rsid w:val="004E4203"/>
    <w:rsid w:val="004E5411"/>
    <w:rsid w:val="004E69A3"/>
    <w:rsid w:val="00507014"/>
    <w:rsid w:val="00511A0D"/>
    <w:rsid w:val="00512BAC"/>
    <w:rsid w:val="005154A6"/>
    <w:rsid w:val="00521DD1"/>
    <w:rsid w:val="00531D4E"/>
    <w:rsid w:val="00532884"/>
    <w:rsid w:val="00533D5A"/>
    <w:rsid w:val="005353D9"/>
    <w:rsid w:val="005365FC"/>
    <w:rsid w:val="00537CB5"/>
    <w:rsid w:val="00540EA7"/>
    <w:rsid w:val="005415F3"/>
    <w:rsid w:val="0054256E"/>
    <w:rsid w:val="00543486"/>
    <w:rsid w:val="00543D88"/>
    <w:rsid w:val="00545DD2"/>
    <w:rsid w:val="00546C1D"/>
    <w:rsid w:val="00546D2A"/>
    <w:rsid w:val="0054769A"/>
    <w:rsid w:val="0055033C"/>
    <w:rsid w:val="005526B7"/>
    <w:rsid w:val="00552F92"/>
    <w:rsid w:val="005541FE"/>
    <w:rsid w:val="005555E0"/>
    <w:rsid w:val="00556A82"/>
    <w:rsid w:val="0056090E"/>
    <w:rsid w:val="00564BF2"/>
    <w:rsid w:val="005664D8"/>
    <w:rsid w:val="00570376"/>
    <w:rsid w:val="00571234"/>
    <w:rsid w:val="0057132B"/>
    <w:rsid w:val="005723D3"/>
    <w:rsid w:val="0057393C"/>
    <w:rsid w:val="0057393D"/>
    <w:rsid w:val="00574786"/>
    <w:rsid w:val="00577B28"/>
    <w:rsid w:val="0058188D"/>
    <w:rsid w:val="005863AC"/>
    <w:rsid w:val="00595C25"/>
    <w:rsid w:val="005A0DEA"/>
    <w:rsid w:val="005A2AC0"/>
    <w:rsid w:val="005A3612"/>
    <w:rsid w:val="005A39EE"/>
    <w:rsid w:val="005B153B"/>
    <w:rsid w:val="005B344E"/>
    <w:rsid w:val="005B3B08"/>
    <w:rsid w:val="005B6641"/>
    <w:rsid w:val="005C10A3"/>
    <w:rsid w:val="005C1D3E"/>
    <w:rsid w:val="005C5317"/>
    <w:rsid w:val="005D5EF6"/>
    <w:rsid w:val="005E131D"/>
    <w:rsid w:val="005E1632"/>
    <w:rsid w:val="005E3769"/>
    <w:rsid w:val="005E4798"/>
    <w:rsid w:val="005E7C9F"/>
    <w:rsid w:val="005F3652"/>
    <w:rsid w:val="005F3665"/>
    <w:rsid w:val="005F431F"/>
    <w:rsid w:val="005F4871"/>
    <w:rsid w:val="005F489C"/>
    <w:rsid w:val="005F6D7A"/>
    <w:rsid w:val="005F789A"/>
    <w:rsid w:val="005F7C56"/>
    <w:rsid w:val="005F7F24"/>
    <w:rsid w:val="00602953"/>
    <w:rsid w:val="0060413E"/>
    <w:rsid w:val="00604886"/>
    <w:rsid w:val="00606947"/>
    <w:rsid w:val="0061066F"/>
    <w:rsid w:val="00610735"/>
    <w:rsid w:val="006119A4"/>
    <w:rsid w:val="00614A23"/>
    <w:rsid w:val="00620217"/>
    <w:rsid w:val="00626F10"/>
    <w:rsid w:val="00631454"/>
    <w:rsid w:val="006333B2"/>
    <w:rsid w:val="006337D6"/>
    <w:rsid w:val="00634174"/>
    <w:rsid w:val="00647198"/>
    <w:rsid w:val="00647683"/>
    <w:rsid w:val="00652C9E"/>
    <w:rsid w:val="00655AA7"/>
    <w:rsid w:val="00656256"/>
    <w:rsid w:val="006564E1"/>
    <w:rsid w:val="00667C00"/>
    <w:rsid w:val="0067437B"/>
    <w:rsid w:val="006761E4"/>
    <w:rsid w:val="0068335F"/>
    <w:rsid w:val="00684660"/>
    <w:rsid w:val="00685C80"/>
    <w:rsid w:val="00686363"/>
    <w:rsid w:val="006877D4"/>
    <w:rsid w:val="006901D2"/>
    <w:rsid w:val="006940B1"/>
    <w:rsid w:val="00694378"/>
    <w:rsid w:val="00694522"/>
    <w:rsid w:val="006A012B"/>
    <w:rsid w:val="006A154C"/>
    <w:rsid w:val="006A3DB4"/>
    <w:rsid w:val="006A46B2"/>
    <w:rsid w:val="006B0D43"/>
    <w:rsid w:val="006B3286"/>
    <w:rsid w:val="006B3670"/>
    <w:rsid w:val="006B459C"/>
    <w:rsid w:val="006B491A"/>
    <w:rsid w:val="006B597B"/>
    <w:rsid w:val="006B6A0D"/>
    <w:rsid w:val="006C3CFE"/>
    <w:rsid w:val="006C44CC"/>
    <w:rsid w:val="006C483D"/>
    <w:rsid w:val="006C4D63"/>
    <w:rsid w:val="006C7CFA"/>
    <w:rsid w:val="006D1AEA"/>
    <w:rsid w:val="006E0CFD"/>
    <w:rsid w:val="006E2130"/>
    <w:rsid w:val="006E2F44"/>
    <w:rsid w:val="006E3233"/>
    <w:rsid w:val="006E5CC6"/>
    <w:rsid w:val="006F04CD"/>
    <w:rsid w:val="006F0D3D"/>
    <w:rsid w:val="006F59DF"/>
    <w:rsid w:val="006F6058"/>
    <w:rsid w:val="006F6FA4"/>
    <w:rsid w:val="00706B94"/>
    <w:rsid w:val="00707D8B"/>
    <w:rsid w:val="00707DD9"/>
    <w:rsid w:val="00707ED8"/>
    <w:rsid w:val="0071372C"/>
    <w:rsid w:val="00713768"/>
    <w:rsid w:val="007172F3"/>
    <w:rsid w:val="007215F2"/>
    <w:rsid w:val="007262B6"/>
    <w:rsid w:val="00730B14"/>
    <w:rsid w:val="007319AA"/>
    <w:rsid w:val="00731DA8"/>
    <w:rsid w:val="00731FD4"/>
    <w:rsid w:val="00734747"/>
    <w:rsid w:val="00734D4C"/>
    <w:rsid w:val="007373F1"/>
    <w:rsid w:val="00741391"/>
    <w:rsid w:val="00744ED4"/>
    <w:rsid w:val="007458B9"/>
    <w:rsid w:val="007547B5"/>
    <w:rsid w:val="0075668A"/>
    <w:rsid w:val="00757622"/>
    <w:rsid w:val="00761A1F"/>
    <w:rsid w:val="00763DE5"/>
    <w:rsid w:val="0076666C"/>
    <w:rsid w:val="00770832"/>
    <w:rsid w:val="00770C54"/>
    <w:rsid w:val="00774386"/>
    <w:rsid w:val="007758DF"/>
    <w:rsid w:val="007817FD"/>
    <w:rsid w:val="00782BEA"/>
    <w:rsid w:val="00784911"/>
    <w:rsid w:val="007851BA"/>
    <w:rsid w:val="00785BD6"/>
    <w:rsid w:val="00787D0D"/>
    <w:rsid w:val="007903E6"/>
    <w:rsid w:val="007939A5"/>
    <w:rsid w:val="007A0F73"/>
    <w:rsid w:val="007A1F66"/>
    <w:rsid w:val="007A3D3D"/>
    <w:rsid w:val="007B0345"/>
    <w:rsid w:val="007B3660"/>
    <w:rsid w:val="007B6E1A"/>
    <w:rsid w:val="007C0B80"/>
    <w:rsid w:val="007C12E0"/>
    <w:rsid w:val="007C1970"/>
    <w:rsid w:val="007C7493"/>
    <w:rsid w:val="007D1AE4"/>
    <w:rsid w:val="007D2766"/>
    <w:rsid w:val="007D3B06"/>
    <w:rsid w:val="007D474E"/>
    <w:rsid w:val="007D70AE"/>
    <w:rsid w:val="007E2FBB"/>
    <w:rsid w:val="007E3685"/>
    <w:rsid w:val="007E64C4"/>
    <w:rsid w:val="007F41C2"/>
    <w:rsid w:val="007F6783"/>
    <w:rsid w:val="007F7F13"/>
    <w:rsid w:val="0080314A"/>
    <w:rsid w:val="00803B24"/>
    <w:rsid w:val="00803C4B"/>
    <w:rsid w:val="00806029"/>
    <w:rsid w:val="00814337"/>
    <w:rsid w:val="00815E60"/>
    <w:rsid w:val="00820A73"/>
    <w:rsid w:val="0082619B"/>
    <w:rsid w:val="008312E4"/>
    <w:rsid w:val="008318D7"/>
    <w:rsid w:val="00837BF4"/>
    <w:rsid w:val="00846427"/>
    <w:rsid w:val="00846FE6"/>
    <w:rsid w:val="0084701C"/>
    <w:rsid w:val="00850230"/>
    <w:rsid w:val="00856B21"/>
    <w:rsid w:val="00857291"/>
    <w:rsid w:val="008575AB"/>
    <w:rsid w:val="00857A25"/>
    <w:rsid w:val="00863066"/>
    <w:rsid w:val="0086474A"/>
    <w:rsid w:val="00866147"/>
    <w:rsid w:val="00866F3F"/>
    <w:rsid w:val="0087278F"/>
    <w:rsid w:val="008763D3"/>
    <w:rsid w:val="00880949"/>
    <w:rsid w:val="00880D90"/>
    <w:rsid w:val="00882D06"/>
    <w:rsid w:val="00883E12"/>
    <w:rsid w:val="0088453E"/>
    <w:rsid w:val="00886DAA"/>
    <w:rsid w:val="00887A41"/>
    <w:rsid w:val="008A44EA"/>
    <w:rsid w:val="008A7BFD"/>
    <w:rsid w:val="008B00DD"/>
    <w:rsid w:val="008B110A"/>
    <w:rsid w:val="008B66EC"/>
    <w:rsid w:val="008C2CD1"/>
    <w:rsid w:val="008C412B"/>
    <w:rsid w:val="008D0B74"/>
    <w:rsid w:val="008D2059"/>
    <w:rsid w:val="008D3D04"/>
    <w:rsid w:val="008D4DBC"/>
    <w:rsid w:val="008D5304"/>
    <w:rsid w:val="008E5B81"/>
    <w:rsid w:val="008E61D1"/>
    <w:rsid w:val="008E75EE"/>
    <w:rsid w:val="008E7ACD"/>
    <w:rsid w:val="008F4B84"/>
    <w:rsid w:val="008F50E3"/>
    <w:rsid w:val="008F622A"/>
    <w:rsid w:val="008F662D"/>
    <w:rsid w:val="00900976"/>
    <w:rsid w:val="00900F2C"/>
    <w:rsid w:val="0090137F"/>
    <w:rsid w:val="00907538"/>
    <w:rsid w:val="00911ED1"/>
    <w:rsid w:val="00911FF7"/>
    <w:rsid w:val="00914581"/>
    <w:rsid w:val="009153FF"/>
    <w:rsid w:val="0092019F"/>
    <w:rsid w:val="00920931"/>
    <w:rsid w:val="009216F0"/>
    <w:rsid w:val="00921766"/>
    <w:rsid w:val="00922DF0"/>
    <w:rsid w:val="009234A5"/>
    <w:rsid w:val="00925714"/>
    <w:rsid w:val="0092578A"/>
    <w:rsid w:val="0093029B"/>
    <w:rsid w:val="0093373C"/>
    <w:rsid w:val="0093416C"/>
    <w:rsid w:val="00940EE4"/>
    <w:rsid w:val="00941936"/>
    <w:rsid w:val="00950E16"/>
    <w:rsid w:val="00960370"/>
    <w:rsid w:val="0096369D"/>
    <w:rsid w:val="00964A64"/>
    <w:rsid w:val="0096502F"/>
    <w:rsid w:val="0097186C"/>
    <w:rsid w:val="0097382B"/>
    <w:rsid w:val="00976869"/>
    <w:rsid w:val="009776CE"/>
    <w:rsid w:val="00980B35"/>
    <w:rsid w:val="00980BCE"/>
    <w:rsid w:val="0099150B"/>
    <w:rsid w:val="0099442E"/>
    <w:rsid w:val="0099500D"/>
    <w:rsid w:val="009A0917"/>
    <w:rsid w:val="009A0DD0"/>
    <w:rsid w:val="009A3BD0"/>
    <w:rsid w:val="009B1AE4"/>
    <w:rsid w:val="009B6122"/>
    <w:rsid w:val="009C0579"/>
    <w:rsid w:val="009C2A1A"/>
    <w:rsid w:val="009C3D6E"/>
    <w:rsid w:val="009C4F95"/>
    <w:rsid w:val="009C5465"/>
    <w:rsid w:val="009D095A"/>
    <w:rsid w:val="009D10CC"/>
    <w:rsid w:val="009D40B8"/>
    <w:rsid w:val="009D7C57"/>
    <w:rsid w:val="009E593E"/>
    <w:rsid w:val="009E660D"/>
    <w:rsid w:val="009F0066"/>
    <w:rsid w:val="009F3D02"/>
    <w:rsid w:val="009F536E"/>
    <w:rsid w:val="009F5442"/>
    <w:rsid w:val="009F756D"/>
    <w:rsid w:val="009F7850"/>
    <w:rsid w:val="00A00107"/>
    <w:rsid w:val="00A003F7"/>
    <w:rsid w:val="00A00403"/>
    <w:rsid w:val="00A0211F"/>
    <w:rsid w:val="00A03191"/>
    <w:rsid w:val="00A040A2"/>
    <w:rsid w:val="00A112CA"/>
    <w:rsid w:val="00A14702"/>
    <w:rsid w:val="00A1734E"/>
    <w:rsid w:val="00A1743F"/>
    <w:rsid w:val="00A17E80"/>
    <w:rsid w:val="00A20D64"/>
    <w:rsid w:val="00A22B27"/>
    <w:rsid w:val="00A22F4C"/>
    <w:rsid w:val="00A24259"/>
    <w:rsid w:val="00A35CDC"/>
    <w:rsid w:val="00A364A3"/>
    <w:rsid w:val="00A409CD"/>
    <w:rsid w:val="00A4217C"/>
    <w:rsid w:val="00A43E76"/>
    <w:rsid w:val="00A51E04"/>
    <w:rsid w:val="00A54708"/>
    <w:rsid w:val="00A555C5"/>
    <w:rsid w:val="00A56A63"/>
    <w:rsid w:val="00A63D60"/>
    <w:rsid w:val="00A6436C"/>
    <w:rsid w:val="00A64641"/>
    <w:rsid w:val="00A64B32"/>
    <w:rsid w:val="00A70453"/>
    <w:rsid w:val="00A75691"/>
    <w:rsid w:val="00A8113B"/>
    <w:rsid w:val="00A828B0"/>
    <w:rsid w:val="00A8556C"/>
    <w:rsid w:val="00A9013B"/>
    <w:rsid w:val="00A90874"/>
    <w:rsid w:val="00A91809"/>
    <w:rsid w:val="00A91DD5"/>
    <w:rsid w:val="00A94CBE"/>
    <w:rsid w:val="00AA0C0E"/>
    <w:rsid w:val="00AA3AA2"/>
    <w:rsid w:val="00AA64C5"/>
    <w:rsid w:val="00AB1679"/>
    <w:rsid w:val="00AB19CA"/>
    <w:rsid w:val="00AB26A2"/>
    <w:rsid w:val="00AB53A6"/>
    <w:rsid w:val="00AB6A41"/>
    <w:rsid w:val="00AD0314"/>
    <w:rsid w:val="00AD0A47"/>
    <w:rsid w:val="00AD1D89"/>
    <w:rsid w:val="00AD2A66"/>
    <w:rsid w:val="00AD3598"/>
    <w:rsid w:val="00AD6E8F"/>
    <w:rsid w:val="00AD7D92"/>
    <w:rsid w:val="00AE11A1"/>
    <w:rsid w:val="00AE11FB"/>
    <w:rsid w:val="00AF7700"/>
    <w:rsid w:val="00B001CF"/>
    <w:rsid w:val="00B012BE"/>
    <w:rsid w:val="00B017D9"/>
    <w:rsid w:val="00B051C3"/>
    <w:rsid w:val="00B12C64"/>
    <w:rsid w:val="00B242C8"/>
    <w:rsid w:val="00B2643E"/>
    <w:rsid w:val="00B30959"/>
    <w:rsid w:val="00B340A1"/>
    <w:rsid w:val="00B40A2D"/>
    <w:rsid w:val="00B4430A"/>
    <w:rsid w:val="00B46517"/>
    <w:rsid w:val="00B51F42"/>
    <w:rsid w:val="00B56B55"/>
    <w:rsid w:val="00B57998"/>
    <w:rsid w:val="00B61054"/>
    <w:rsid w:val="00B650FE"/>
    <w:rsid w:val="00B7028B"/>
    <w:rsid w:val="00B72241"/>
    <w:rsid w:val="00B72282"/>
    <w:rsid w:val="00B72CDA"/>
    <w:rsid w:val="00B733E1"/>
    <w:rsid w:val="00B74B20"/>
    <w:rsid w:val="00B763D3"/>
    <w:rsid w:val="00B77708"/>
    <w:rsid w:val="00B823DB"/>
    <w:rsid w:val="00B82D15"/>
    <w:rsid w:val="00B84E3C"/>
    <w:rsid w:val="00B85DB4"/>
    <w:rsid w:val="00B91E1C"/>
    <w:rsid w:val="00B92ABE"/>
    <w:rsid w:val="00B92B18"/>
    <w:rsid w:val="00B92E82"/>
    <w:rsid w:val="00B940DE"/>
    <w:rsid w:val="00BA062A"/>
    <w:rsid w:val="00BB0077"/>
    <w:rsid w:val="00BB13B8"/>
    <w:rsid w:val="00BB412A"/>
    <w:rsid w:val="00BB41D7"/>
    <w:rsid w:val="00BB45B9"/>
    <w:rsid w:val="00BB4903"/>
    <w:rsid w:val="00BC3529"/>
    <w:rsid w:val="00BC3882"/>
    <w:rsid w:val="00BC48F5"/>
    <w:rsid w:val="00BC5F1D"/>
    <w:rsid w:val="00BD118C"/>
    <w:rsid w:val="00BD15A9"/>
    <w:rsid w:val="00BD47C0"/>
    <w:rsid w:val="00BD5144"/>
    <w:rsid w:val="00BD797A"/>
    <w:rsid w:val="00BE0FFC"/>
    <w:rsid w:val="00BE4C21"/>
    <w:rsid w:val="00BF1C21"/>
    <w:rsid w:val="00BF3298"/>
    <w:rsid w:val="00BF4C29"/>
    <w:rsid w:val="00BF4DAE"/>
    <w:rsid w:val="00BF5A4F"/>
    <w:rsid w:val="00BF5A6C"/>
    <w:rsid w:val="00BF79DD"/>
    <w:rsid w:val="00C010F4"/>
    <w:rsid w:val="00C02523"/>
    <w:rsid w:val="00C05BA3"/>
    <w:rsid w:val="00C07F03"/>
    <w:rsid w:val="00C07F20"/>
    <w:rsid w:val="00C11F36"/>
    <w:rsid w:val="00C12729"/>
    <w:rsid w:val="00C14208"/>
    <w:rsid w:val="00C15F6B"/>
    <w:rsid w:val="00C17106"/>
    <w:rsid w:val="00C2440C"/>
    <w:rsid w:val="00C24581"/>
    <w:rsid w:val="00C317B2"/>
    <w:rsid w:val="00C32E8C"/>
    <w:rsid w:val="00C4173C"/>
    <w:rsid w:val="00C4388C"/>
    <w:rsid w:val="00C445EB"/>
    <w:rsid w:val="00C45837"/>
    <w:rsid w:val="00C4789D"/>
    <w:rsid w:val="00C553E3"/>
    <w:rsid w:val="00C56C70"/>
    <w:rsid w:val="00C62D43"/>
    <w:rsid w:val="00C64F0D"/>
    <w:rsid w:val="00C6516E"/>
    <w:rsid w:val="00C73727"/>
    <w:rsid w:val="00C73D87"/>
    <w:rsid w:val="00C76157"/>
    <w:rsid w:val="00C77D6F"/>
    <w:rsid w:val="00C81641"/>
    <w:rsid w:val="00C81FBC"/>
    <w:rsid w:val="00C82218"/>
    <w:rsid w:val="00C839EF"/>
    <w:rsid w:val="00C85408"/>
    <w:rsid w:val="00C85A1C"/>
    <w:rsid w:val="00C869A9"/>
    <w:rsid w:val="00C87748"/>
    <w:rsid w:val="00C87CC5"/>
    <w:rsid w:val="00C90A12"/>
    <w:rsid w:val="00C912F6"/>
    <w:rsid w:val="00C91646"/>
    <w:rsid w:val="00C92F35"/>
    <w:rsid w:val="00C9537D"/>
    <w:rsid w:val="00C97BF5"/>
    <w:rsid w:val="00CA0C88"/>
    <w:rsid w:val="00CA540F"/>
    <w:rsid w:val="00CA7145"/>
    <w:rsid w:val="00CA7A96"/>
    <w:rsid w:val="00CB036A"/>
    <w:rsid w:val="00CB3D66"/>
    <w:rsid w:val="00CB4781"/>
    <w:rsid w:val="00CC3664"/>
    <w:rsid w:val="00CC728E"/>
    <w:rsid w:val="00CD2824"/>
    <w:rsid w:val="00CD41DA"/>
    <w:rsid w:val="00CD5449"/>
    <w:rsid w:val="00CD64C7"/>
    <w:rsid w:val="00CD663E"/>
    <w:rsid w:val="00CE121D"/>
    <w:rsid w:val="00CE1F86"/>
    <w:rsid w:val="00CE3B5A"/>
    <w:rsid w:val="00CE434D"/>
    <w:rsid w:val="00CE64FE"/>
    <w:rsid w:val="00CE6B75"/>
    <w:rsid w:val="00CF0A5D"/>
    <w:rsid w:val="00CF1418"/>
    <w:rsid w:val="00CF32B6"/>
    <w:rsid w:val="00D00D19"/>
    <w:rsid w:val="00D04CA9"/>
    <w:rsid w:val="00D0606B"/>
    <w:rsid w:val="00D06EDE"/>
    <w:rsid w:val="00D12AA8"/>
    <w:rsid w:val="00D1316F"/>
    <w:rsid w:val="00D13BD5"/>
    <w:rsid w:val="00D2350B"/>
    <w:rsid w:val="00D23BCB"/>
    <w:rsid w:val="00D252AE"/>
    <w:rsid w:val="00D257F7"/>
    <w:rsid w:val="00D30907"/>
    <w:rsid w:val="00D3232F"/>
    <w:rsid w:val="00D323A2"/>
    <w:rsid w:val="00D34891"/>
    <w:rsid w:val="00D405B1"/>
    <w:rsid w:val="00D43CD2"/>
    <w:rsid w:val="00D43F1F"/>
    <w:rsid w:val="00D43FA5"/>
    <w:rsid w:val="00D457E2"/>
    <w:rsid w:val="00D4691D"/>
    <w:rsid w:val="00D502E2"/>
    <w:rsid w:val="00D50CD2"/>
    <w:rsid w:val="00D54432"/>
    <w:rsid w:val="00D56707"/>
    <w:rsid w:val="00D575DA"/>
    <w:rsid w:val="00D6096F"/>
    <w:rsid w:val="00D61758"/>
    <w:rsid w:val="00D62B6C"/>
    <w:rsid w:val="00D62EB1"/>
    <w:rsid w:val="00D73601"/>
    <w:rsid w:val="00D761C6"/>
    <w:rsid w:val="00D85F2F"/>
    <w:rsid w:val="00D87104"/>
    <w:rsid w:val="00D921D3"/>
    <w:rsid w:val="00D9408F"/>
    <w:rsid w:val="00D943E0"/>
    <w:rsid w:val="00D975FA"/>
    <w:rsid w:val="00DA2109"/>
    <w:rsid w:val="00DA254B"/>
    <w:rsid w:val="00DA41A9"/>
    <w:rsid w:val="00DA74C4"/>
    <w:rsid w:val="00DB20C4"/>
    <w:rsid w:val="00DB287B"/>
    <w:rsid w:val="00DB4F90"/>
    <w:rsid w:val="00DB5E07"/>
    <w:rsid w:val="00DB6C09"/>
    <w:rsid w:val="00DB7BF2"/>
    <w:rsid w:val="00DC1A29"/>
    <w:rsid w:val="00DC22B7"/>
    <w:rsid w:val="00DC3A58"/>
    <w:rsid w:val="00DC3ACA"/>
    <w:rsid w:val="00DC4FC3"/>
    <w:rsid w:val="00DC5F1F"/>
    <w:rsid w:val="00DC6F26"/>
    <w:rsid w:val="00DC7195"/>
    <w:rsid w:val="00DC7264"/>
    <w:rsid w:val="00DD2EFC"/>
    <w:rsid w:val="00DD343E"/>
    <w:rsid w:val="00DD441A"/>
    <w:rsid w:val="00DD4A7C"/>
    <w:rsid w:val="00DD601B"/>
    <w:rsid w:val="00DD63F8"/>
    <w:rsid w:val="00DD79ED"/>
    <w:rsid w:val="00DE093A"/>
    <w:rsid w:val="00DE2398"/>
    <w:rsid w:val="00DE3A7B"/>
    <w:rsid w:val="00DE5320"/>
    <w:rsid w:val="00DF547D"/>
    <w:rsid w:val="00DF63A0"/>
    <w:rsid w:val="00E01D57"/>
    <w:rsid w:val="00E02C4B"/>
    <w:rsid w:val="00E0426D"/>
    <w:rsid w:val="00E0471B"/>
    <w:rsid w:val="00E04ABC"/>
    <w:rsid w:val="00E05202"/>
    <w:rsid w:val="00E0617C"/>
    <w:rsid w:val="00E1371B"/>
    <w:rsid w:val="00E148FA"/>
    <w:rsid w:val="00E163B7"/>
    <w:rsid w:val="00E16B39"/>
    <w:rsid w:val="00E172F5"/>
    <w:rsid w:val="00E20C51"/>
    <w:rsid w:val="00E234E5"/>
    <w:rsid w:val="00E23DE5"/>
    <w:rsid w:val="00E243C4"/>
    <w:rsid w:val="00E24800"/>
    <w:rsid w:val="00E25E0F"/>
    <w:rsid w:val="00E26C50"/>
    <w:rsid w:val="00E27B49"/>
    <w:rsid w:val="00E30F72"/>
    <w:rsid w:val="00E342F6"/>
    <w:rsid w:val="00E359CB"/>
    <w:rsid w:val="00E35C81"/>
    <w:rsid w:val="00E377B2"/>
    <w:rsid w:val="00E42211"/>
    <w:rsid w:val="00E43D22"/>
    <w:rsid w:val="00E47F6F"/>
    <w:rsid w:val="00E51A96"/>
    <w:rsid w:val="00E52143"/>
    <w:rsid w:val="00E537CA"/>
    <w:rsid w:val="00E62260"/>
    <w:rsid w:val="00E6349D"/>
    <w:rsid w:val="00E657C3"/>
    <w:rsid w:val="00E65DDC"/>
    <w:rsid w:val="00E709E9"/>
    <w:rsid w:val="00E717C7"/>
    <w:rsid w:val="00E718E5"/>
    <w:rsid w:val="00E7233B"/>
    <w:rsid w:val="00E72427"/>
    <w:rsid w:val="00E7289F"/>
    <w:rsid w:val="00E7393D"/>
    <w:rsid w:val="00E7573F"/>
    <w:rsid w:val="00E83952"/>
    <w:rsid w:val="00E855CF"/>
    <w:rsid w:val="00E86E64"/>
    <w:rsid w:val="00E936B3"/>
    <w:rsid w:val="00E9394C"/>
    <w:rsid w:val="00E942FB"/>
    <w:rsid w:val="00E978FA"/>
    <w:rsid w:val="00EA0FD8"/>
    <w:rsid w:val="00EA3A19"/>
    <w:rsid w:val="00EA678E"/>
    <w:rsid w:val="00EB0EA7"/>
    <w:rsid w:val="00EB23C5"/>
    <w:rsid w:val="00EB510B"/>
    <w:rsid w:val="00EB5332"/>
    <w:rsid w:val="00EB67AC"/>
    <w:rsid w:val="00EB790E"/>
    <w:rsid w:val="00EC2E35"/>
    <w:rsid w:val="00EC335C"/>
    <w:rsid w:val="00EC6471"/>
    <w:rsid w:val="00ED20F2"/>
    <w:rsid w:val="00ED2F02"/>
    <w:rsid w:val="00ED7AA9"/>
    <w:rsid w:val="00EE05EB"/>
    <w:rsid w:val="00EE6D6A"/>
    <w:rsid w:val="00EE731C"/>
    <w:rsid w:val="00EF0A34"/>
    <w:rsid w:val="00EF1548"/>
    <w:rsid w:val="00EF307D"/>
    <w:rsid w:val="00EF37A8"/>
    <w:rsid w:val="00EF4B4E"/>
    <w:rsid w:val="00F04D1D"/>
    <w:rsid w:val="00F04D8B"/>
    <w:rsid w:val="00F0658F"/>
    <w:rsid w:val="00F06A75"/>
    <w:rsid w:val="00F119DE"/>
    <w:rsid w:val="00F12DF7"/>
    <w:rsid w:val="00F25A93"/>
    <w:rsid w:val="00F25FFE"/>
    <w:rsid w:val="00F33E0A"/>
    <w:rsid w:val="00F36158"/>
    <w:rsid w:val="00F41F30"/>
    <w:rsid w:val="00F47BCE"/>
    <w:rsid w:val="00F50403"/>
    <w:rsid w:val="00F5183B"/>
    <w:rsid w:val="00F5276F"/>
    <w:rsid w:val="00F53145"/>
    <w:rsid w:val="00F565B4"/>
    <w:rsid w:val="00F56A90"/>
    <w:rsid w:val="00F609E9"/>
    <w:rsid w:val="00F6192E"/>
    <w:rsid w:val="00F63EE5"/>
    <w:rsid w:val="00F640A0"/>
    <w:rsid w:val="00F64AB8"/>
    <w:rsid w:val="00F64F45"/>
    <w:rsid w:val="00F65450"/>
    <w:rsid w:val="00F732AB"/>
    <w:rsid w:val="00F805DE"/>
    <w:rsid w:val="00F81076"/>
    <w:rsid w:val="00F914AB"/>
    <w:rsid w:val="00F921C9"/>
    <w:rsid w:val="00F93708"/>
    <w:rsid w:val="00F97D0C"/>
    <w:rsid w:val="00FA1183"/>
    <w:rsid w:val="00FA259A"/>
    <w:rsid w:val="00FA7123"/>
    <w:rsid w:val="00FB349D"/>
    <w:rsid w:val="00FB3A3F"/>
    <w:rsid w:val="00FB797D"/>
    <w:rsid w:val="00FC572A"/>
    <w:rsid w:val="00FC6405"/>
    <w:rsid w:val="00FD0891"/>
    <w:rsid w:val="00FD2BAF"/>
    <w:rsid w:val="00FD3C18"/>
    <w:rsid w:val="00FD4DE8"/>
    <w:rsid w:val="00FD55A1"/>
    <w:rsid w:val="00FE22DD"/>
    <w:rsid w:val="00FE3315"/>
    <w:rsid w:val="00FE55A9"/>
    <w:rsid w:val="00FF0EC2"/>
    <w:rsid w:val="00FF435A"/>
    <w:rsid w:val="00FF55D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88D"/>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uiPriority w:val="99"/>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Ttulo">
    <w:name w:val="Title"/>
    <w:basedOn w:val="Normal"/>
    <w:link w:val="TtuloCar"/>
    <w:uiPriority w:val="99"/>
    <w:qFormat/>
    <w:rsid w:val="004771BC"/>
    <w:pPr>
      <w:spacing w:after="0" w:line="240" w:lineRule="auto"/>
      <w:jc w:val="center"/>
    </w:pPr>
    <w:rPr>
      <w:rFonts w:ascii="Times New Roman" w:eastAsia="Times New Roman" w:hAnsi="Times New Roman" w:cs="Times New Roman"/>
      <w:b/>
      <w:sz w:val="24"/>
      <w:szCs w:val="20"/>
      <w:lang w:val="es-AR" w:eastAsia="es-ES"/>
    </w:rPr>
  </w:style>
  <w:style w:type="character" w:customStyle="1" w:styleId="TtuloCar">
    <w:name w:val="Título Car"/>
    <w:basedOn w:val="Fuentedeprrafopredeter"/>
    <w:link w:val="Ttulo"/>
    <w:uiPriority w:val="99"/>
    <w:rsid w:val="004771BC"/>
    <w:rPr>
      <w:rFonts w:ascii="Times New Roman" w:eastAsia="Times New Roman" w:hAnsi="Times New Roman" w:cs="Times New Roman"/>
      <w:b/>
      <w:sz w:val="24"/>
      <w:szCs w:val="20"/>
      <w:lang w:val="es-AR" w:eastAsia="es-ES"/>
    </w:rPr>
  </w:style>
  <w:style w:type="paragraph" w:customStyle="1" w:styleId="Default">
    <w:name w:val="Default"/>
    <w:rsid w:val="00E83952"/>
    <w:pPr>
      <w:autoSpaceDE w:val="0"/>
      <w:autoSpaceDN w:val="0"/>
      <w:adjustRightInd w:val="0"/>
      <w:spacing w:after="0" w:line="240" w:lineRule="auto"/>
    </w:pPr>
    <w:rPr>
      <w:rFonts w:ascii="Arial" w:eastAsia="Times New Roman" w:hAnsi="Arial" w:cs="Arial"/>
      <w:color w:val="000000"/>
      <w:sz w:val="24"/>
      <w:szCs w:val="24"/>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25257423">
      <w:bodyDiv w:val="1"/>
      <w:marLeft w:val="0"/>
      <w:marRight w:val="0"/>
      <w:marTop w:val="0"/>
      <w:marBottom w:val="0"/>
      <w:divBdr>
        <w:top w:val="none" w:sz="0" w:space="0" w:color="auto"/>
        <w:left w:val="none" w:sz="0" w:space="0" w:color="auto"/>
        <w:bottom w:val="none" w:sz="0" w:space="0" w:color="auto"/>
        <w:right w:val="none" w:sz="0" w:space="0" w:color="auto"/>
      </w:divBdr>
      <w:divsChild>
        <w:div w:id="107706774">
          <w:marLeft w:val="0"/>
          <w:marRight w:val="0"/>
          <w:marTop w:val="0"/>
          <w:marBottom w:val="0"/>
          <w:divBdr>
            <w:top w:val="none" w:sz="0" w:space="0" w:color="auto"/>
            <w:left w:val="none" w:sz="0" w:space="0" w:color="auto"/>
            <w:bottom w:val="none" w:sz="0" w:space="0" w:color="auto"/>
            <w:right w:val="none" w:sz="0" w:space="0" w:color="auto"/>
          </w:divBdr>
        </w:div>
        <w:div w:id="701632094">
          <w:marLeft w:val="0"/>
          <w:marRight w:val="0"/>
          <w:marTop w:val="0"/>
          <w:marBottom w:val="0"/>
          <w:divBdr>
            <w:top w:val="none" w:sz="0" w:space="0" w:color="auto"/>
            <w:left w:val="none" w:sz="0" w:space="0" w:color="auto"/>
            <w:bottom w:val="none" w:sz="0" w:space="0" w:color="auto"/>
            <w:right w:val="none" w:sz="0" w:space="0" w:color="auto"/>
          </w:divBdr>
        </w:div>
        <w:div w:id="1083601711">
          <w:marLeft w:val="0"/>
          <w:marRight w:val="0"/>
          <w:marTop w:val="0"/>
          <w:marBottom w:val="0"/>
          <w:divBdr>
            <w:top w:val="none" w:sz="0" w:space="0" w:color="auto"/>
            <w:left w:val="none" w:sz="0" w:space="0" w:color="auto"/>
            <w:bottom w:val="none" w:sz="0" w:space="0" w:color="auto"/>
            <w:right w:val="none" w:sz="0" w:space="0" w:color="auto"/>
          </w:divBdr>
        </w:div>
        <w:div w:id="175198262">
          <w:marLeft w:val="0"/>
          <w:marRight w:val="0"/>
          <w:marTop w:val="0"/>
          <w:marBottom w:val="0"/>
          <w:divBdr>
            <w:top w:val="none" w:sz="0" w:space="0" w:color="auto"/>
            <w:left w:val="none" w:sz="0" w:space="0" w:color="auto"/>
            <w:bottom w:val="none" w:sz="0" w:space="0" w:color="auto"/>
            <w:right w:val="none" w:sz="0" w:space="0" w:color="auto"/>
          </w:divBdr>
        </w:div>
        <w:div w:id="1452439578">
          <w:marLeft w:val="0"/>
          <w:marRight w:val="0"/>
          <w:marTop w:val="0"/>
          <w:marBottom w:val="0"/>
          <w:divBdr>
            <w:top w:val="none" w:sz="0" w:space="0" w:color="auto"/>
            <w:left w:val="none" w:sz="0" w:space="0" w:color="auto"/>
            <w:bottom w:val="none" w:sz="0" w:space="0" w:color="auto"/>
            <w:right w:val="none" w:sz="0" w:space="0" w:color="auto"/>
          </w:divBdr>
        </w:div>
        <w:div w:id="733822822">
          <w:marLeft w:val="0"/>
          <w:marRight w:val="0"/>
          <w:marTop w:val="0"/>
          <w:marBottom w:val="0"/>
          <w:divBdr>
            <w:top w:val="none" w:sz="0" w:space="0" w:color="auto"/>
            <w:left w:val="none" w:sz="0" w:space="0" w:color="auto"/>
            <w:bottom w:val="none" w:sz="0" w:space="0" w:color="auto"/>
            <w:right w:val="none" w:sz="0" w:space="0" w:color="auto"/>
          </w:divBdr>
        </w:div>
        <w:div w:id="1485388294">
          <w:marLeft w:val="0"/>
          <w:marRight w:val="0"/>
          <w:marTop w:val="0"/>
          <w:marBottom w:val="0"/>
          <w:divBdr>
            <w:top w:val="none" w:sz="0" w:space="0" w:color="auto"/>
            <w:left w:val="none" w:sz="0" w:space="0" w:color="auto"/>
            <w:bottom w:val="none" w:sz="0" w:space="0" w:color="auto"/>
            <w:right w:val="none" w:sz="0" w:space="0" w:color="auto"/>
          </w:divBdr>
        </w:div>
        <w:div w:id="285893363">
          <w:marLeft w:val="0"/>
          <w:marRight w:val="0"/>
          <w:marTop w:val="0"/>
          <w:marBottom w:val="0"/>
          <w:divBdr>
            <w:top w:val="none" w:sz="0" w:space="0" w:color="auto"/>
            <w:left w:val="none" w:sz="0" w:space="0" w:color="auto"/>
            <w:bottom w:val="none" w:sz="0" w:space="0" w:color="auto"/>
            <w:right w:val="none" w:sz="0" w:space="0" w:color="auto"/>
          </w:divBdr>
        </w:div>
        <w:div w:id="875972018">
          <w:marLeft w:val="0"/>
          <w:marRight w:val="0"/>
          <w:marTop w:val="0"/>
          <w:marBottom w:val="0"/>
          <w:divBdr>
            <w:top w:val="none" w:sz="0" w:space="0" w:color="auto"/>
            <w:left w:val="none" w:sz="0" w:space="0" w:color="auto"/>
            <w:bottom w:val="none" w:sz="0" w:space="0" w:color="auto"/>
            <w:right w:val="none" w:sz="0" w:space="0" w:color="auto"/>
          </w:divBdr>
        </w:div>
        <w:div w:id="1456871534">
          <w:marLeft w:val="0"/>
          <w:marRight w:val="0"/>
          <w:marTop w:val="0"/>
          <w:marBottom w:val="0"/>
          <w:divBdr>
            <w:top w:val="none" w:sz="0" w:space="0" w:color="auto"/>
            <w:left w:val="none" w:sz="0" w:space="0" w:color="auto"/>
            <w:bottom w:val="none" w:sz="0" w:space="0" w:color="auto"/>
            <w:right w:val="none" w:sz="0" w:space="0" w:color="auto"/>
          </w:divBdr>
        </w:div>
        <w:div w:id="1414622094">
          <w:marLeft w:val="0"/>
          <w:marRight w:val="0"/>
          <w:marTop w:val="0"/>
          <w:marBottom w:val="0"/>
          <w:divBdr>
            <w:top w:val="none" w:sz="0" w:space="0" w:color="auto"/>
            <w:left w:val="none" w:sz="0" w:space="0" w:color="auto"/>
            <w:bottom w:val="none" w:sz="0" w:space="0" w:color="auto"/>
            <w:right w:val="none" w:sz="0" w:space="0" w:color="auto"/>
          </w:divBdr>
        </w:div>
        <w:div w:id="1093478633">
          <w:marLeft w:val="0"/>
          <w:marRight w:val="0"/>
          <w:marTop w:val="0"/>
          <w:marBottom w:val="0"/>
          <w:divBdr>
            <w:top w:val="none" w:sz="0" w:space="0" w:color="auto"/>
            <w:left w:val="none" w:sz="0" w:space="0" w:color="auto"/>
            <w:bottom w:val="none" w:sz="0" w:space="0" w:color="auto"/>
            <w:right w:val="none" w:sz="0" w:space="0" w:color="auto"/>
          </w:divBdr>
        </w:div>
        <w:div w:id="154272619">
          <w:marLeft w:val="0"/>
          <w:marRight w:val="0"/>
          <w:marTop w:val="0"/>
          <w:marBottom w:val="0"/>
          <w:divBdr>
            <w:top w:val="none" w:sz="0" w:space="0" w:color="auto"/>
            <w:left w:val="none" w:sz="0" w:space="0" w:color="auto"/>
            <w:bottom w:val="none" w:sz="0" w:space="0" w:color="auto"/>
            <w:right w:val="none" w:sz="0" w:space="0" w:color="auto"/>
          </w:divBdr>
        </w:div>
        <w:div w:id="931013496">
          <w:marLeft w:val="0"/>
          <w:marRight w:val="0"/>
          <w:marTop w:val="0"/>
          <w:marBottom w:val="0"/>
          <w:divBdr>
            <w:top w:val="none" w:sz="0" w:space="0" w:color="auto"/>
            <w:left w:val="none" w:sz="0" w:space="0" w:color="auto"/>
            <w:bottom w:val="none" w:sz="0" w:space="0" w:color="auto"/>
            <w:right w:val="none" w:sz="0" w:space="0" w:color="auto"/>
          </w:divBdr>
        </w:div>
        <w:div w:id="947539789">
          <w:marLeft w:val="0"/>
          <w:marRight w:val="0"/>
          <w:marTop w:val="0"/>
          <w:marBottom w:val="0"/>
          <w:divBdr>
            <w:top w:val="none" w:sz="0" w:space="0" w:color="auto"/>
            <w:left w:val="none" w:sz="0" w:space="0" w:color="auto"/>
            <w:bottom w:val="none" w:sz="0" w:space="0" w:color="auto"/>
            <w:right w:val="none" w:sz="0" w:space="0" w:color="auto"/>
          </w:divBdr>
        </w:div>
        <w:div w:id="1483111290">
          <w:marLeft w:val="0"/>
          <w:marRight w:val="0"/>
          <w:marTop w:val="0"/>
          <w:marBottom w:val="0"/>
          <w:divBdr>
            <w:top w:val="none" w:sz="0" w:space="0" w:color="auto"/>
            <w:left w:val="none" w:sz="0" w:space="0" w:color="auto"/>
            <w:bottom w:val="none" w:sz="0" w:space="0" w:color="auto"/>
            <w:right w:val="none" w:sz="0" w:space="0" w:color="auto"/>
          </w:divBdr>
        </w:div>
        <w:div w:id="553347820">
          <w:marLeft w:val="0"/>
          <w:marRight w:val="0"/>
          <w:marTop w:val="0"/>
          <w:marBottom w:val="0"/>
          <w:divBdr>
            <w:top w:val="none" w:sz="0" w:space="0" w:color="auto"/>
            <w:left w:val="none" w:sz="0" w:space="0" w:color="auto"/>
            <w:bottom w:val="none" w:sz="0" w:space="0" w:color="auto"/>
            <w:right w:val="none" w:sz="0" w:space="0" w:color="auto"/>
          </w:divBdr>
        </w:div>
      </w:divsChild>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84101816">
      <w:bodyDiv w:val="1"/>
      <w:marLeft w:val="0"/>
      <w:marRight w:val="0"/>
      <w:marTop w:val="0"/>
      <w:marBottom w:val="0"/>
      <w:divBdr>
        <w:top w:val="none" w:sz="0" w:space="0" w:color="auto"/>
        <w:left w:val="none" w:sz="0" w:space="0" w:color="auto"/>
        <w:bottom w:val="none" w:sz="0" w:space="0" w:color="auto"/>
        <w:right w:val="none" w:sz="0" w:space="0" w:color="auto"/>
      </w:divBdr>
      <w:divsChild>
        <w:div w:id="908463994">
          <w:marLeft w:val="0"/>
          <w:marRight w:val="0"/>
          <w:marTop w:val="0"/>
          <w:marBottom w:val="0"/>
          <w:divBdr>
            <w:top w:val="none" w:sz="0" w:space="0" w:color="auto"/>
            <w:left w:val="none" w:sz="0" w:space="0" w:color="auto"/>
            <w:bottom w:val="none" w:sz="0" w:space="0" w:color="auto"/>
            <w:right w:val="none" w:sz="0" w:space="0" w:color="auto"/>
          </w:divBdr>
        </w:div>
        <w:div w:id="1352419029">
          <w:marLeft w:val="0"/>
          <w:marRight w:val="0"/>
          <w:marTop w:val="0"/>
          <w:marBottom w:val="0"/>
          <w:divBdr>
            <w:top w:val="none" w:sz="0" w:space="0" w:color="auto"/>
            <w:left w:val="none" w:sz="0" w:space="0" w:color="auto"/>
            <w:bottom w:val="none" w:sz="0" w:space="0" w:color="auto"/>
            <w:right w:val="none" w:sz="0" w:space="0" w:color="auto"/>
          </w:divBdr>
        </w:div>
        <w:div w:id="1822388462">
          <w:marLeft w:val="0"/>
          <w:marRight w:val="0"/>
          <w:marTop w:val="0"/>
          <w:marBottom w:val="0"/>
          <w:divBdr>
            <w:top w:val="none" w:sz="0" w:space="0" w:color="auto"/>
            <w:left w:val="none" w:sz="0" w:space="0" w:color="auto"/>
            <w:bottom w:val="none" w:sz="0" w:space="0" w:color="auto"/>
            <w:right w:val="none" w:sz="0" w:space="0" w:color="auto"/>
          </w:divBdr>
        </w:div>
        <w:div w:id="128326575">
          <w:marLeft w:val="0"/>
          <w:marRight w:val="0"/>
          <w:marTop w:val="0"/>
          <w:marBottom w:val="0"/>
          <w:divBdr>
            <w:top w:val="none" w:sz="0" w:space="0" w:color="auto"/>
            <w:left w:val="none" w:sz="0" w:space="0" w:color="auto"/>
            <w:bottom w:val="none" w:sz="0" w:space="0" w:color="auto"/>
            <w:right w:val="none" w:sz="0" w:space="0" w:color="auto"/>
          </w:divBdr>
        </w:div>
      </w:divsChild>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50962336">
      <w:bodyDiv w:val="1"/>
      <w:marLeft w:val="0"/>
      <w:marRight w:val="0"/>
      <w:marTop w:val="0"/>
      <w:marBottom w:val="0"/>
      <w:divBdr>
        <w:top w:val="none" w:sz="0" w:space="0" w:color="auto"/>
        <w:left w:val="none" w:sz="0" w:space="0" w:color="auto"/>
        <w:bottom w:val="none" w:sz="0" w:space="0" w:color="auto"/>
        <w:right w:val="none" w:sz="0" w:space="0" w:color="auto"/>
      </w:divBdr>
      <w:divsChild>
        <w:div w:id="2125730496">
          <w:marLeft w:val="0"/>
          <w:marRight w:val="0"/>
          <w:marTop w:val="0"/>
          <w:marBottom w:val="0"/>
          <w:divBdr>
            <w:top w:val="none" w:sz="0" w:space="0" w:color="auto"/>
            <w:left w:val="none" w:sz="0" w:space="0" w:color="auto"/>
            <w:bottom w:val="none" w:sz="0" w:space="0" w:color="auto"/>
            <w:right w:val="none" w:sz="0" w:space="0" w:color="auto"/>
          </w:divBdr>
        </w:div>
        <w:div w:id="1738552881">
          <w:marLeft w:val="0"/>
          <w:marRight w:val="0"/>
          <w:marTop w:val="0"/>
          <w:marBottom w:val="0"/>
          <w:divBdr>
            <w:top w:val="none" w:sz="0" w:space="0" w:color="auto"/>
            <w:left w:val="none" w:sz="0" w:space="0" w:color="auto"/>
            <w:bottom w:val="none" w:sz="0" w:space="0" w:color="auto"/>
            <w:right w:val="none" w:sz="0" w:space="0" w:color="auto"/>
          </w:divBdr>
        </w:div>
      </w:divsChild>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30327545">
      <w:bodyDiv w:val="1"/>
      <w:marLeft w:val="0"/>
      <w:marRight w:val="0"/>
      <w:marTop w:val="0"/>
      <w:marBottom w:val="0"/>
      <w:divBdr>
        <w:top w:val="none" w:sz="0" w:space="0" w:color="auto"/>
        <w:left w:val="none" w:sz="0" w:space="0" w:color="auto"/>
        <w:bottom w:val="none" w:sz="0" w:space="0" w:color="auto"/>
        <w:right w:val="none" w:sz="0" w:space="0" w:color="auto"/>
      </w:divBdr>
      <w:divsChild>
        <w:div w:id="1382443284">
          <w:marLeft w:val="0"/>
          <w:marRight w:val="0"/>
          <w:marTop w:val="0"/>
          <w:marBottom w:val="0"/>
          <w:divBdr>
            <w:top w:val="none" w:sz="0" w:space="0" w:color="auto"/>
            <w:left w:val="none" w:sz="0" w:space="0" w:color="auto"/>
            <w:bottom w:val="none" w:sz="0" w:space="0" w:color="auto"/>
            <w:right w:val="none" w:sz="0" w:space="0" w:color="auto"/>
          </w:divBdr>
        </w:div>
        <w:div w:id="963510725">
          <w:marLeft w:val="0"/>
          <w:marRight w:val="0"/>
          <w:marTop w:val="0"/>
          <w:marBottom w:val="0"/>
          <w:divBdr>
            <w:top w:val="none" w:sz="0" w:space="0" w:color="auto"/>
            <w:left w:val="none" w:sz="0" w:space="0" w:color="auto"/>
            <w:bottom w:val="none" w:sz="0" w:space="0" w:color="auto"/>
            <w:right w:val="none" w:sz="0" w:space="0" w:color="auto"/>
          </w:divBdr>
        </w:div>
        <w:div w:id="1637179398">
          <w:marLeft w:val="0"/>
          <w:marRight w:val="0"/>
          <w:marTop w:val="0"/>
          <w:marBottom w:val="0"/>
          <w:divBdr>
            <w:top w:val="none" w:sz="0" w:space="0" w:color="auto"/>
            <w:left w:val="none" w:sz="0" w:space="0" w:color="auto"/>
            <w:bottom w:val="none" w:sz="0" w:space="0" w:color="auto"/>
            <w:right w:val="none" w:sz="0" w:space="0" w:color="auto"/>
          </w:divBdr>
        </w:div>
        <w:div w:id="1952130928">
          <w:marLeft w:val="0"/>
          <w:marRight w:val="0"/>
          <w:marTop w:val="0"/>
          <w:marBottom w:val="0"/>
          <w:divBdr>
            <w:top w:val="none" w:sz="0" w:space="0" w:color="auto"/>
            <w:left w:val="none" w:sz="0" w:space="0" w:color="auto"/>
            <w:bottom w:val="none" w:sz="0" w:space="0" w:color="auto"/>
            <w:right w:val="none" w:sz="0" w:space="0" w:color="auto"/>
          </w:divBdr>
        </w:div>
        <w:div w:id="341010437">
          <w:marLeft w:val="0"/>
          <w:marRight w:val="0"/>
          <w:marTop w:val="0"/>
          <w:marBottom w:val="0"/>
          <w:divBdr>
            <w:top w:val="none" w:sz="0" w:space="0" w:color="auto"/>
            <w:left w:val="none" w:sz="0" w:space="0" w:color="auto"/>
            <w:bottom w:val="none" w:sz="0" w:space="0" w:color="auto"/>
            <w:right w:val="none" w:sz="0" w:space="0" w:color="auto"/>
          </w:divBdr>
        </w:div>
        <w:div w:id="631980981">
          <w:marLeft w:val="0"/>
          <w:marRight w:val="0"/>
          <w:marTop w:val="0"/>
          <w:marBottom w:val="0"/>
          <w:divBdr>
            <w:top w:val="none" w:sz="0" w:space="0" w:color="auto"/>
            <w:left w:val="none" w:sz="0" w:space="0" w:color="auto"/>
            <w:bottom w:val="none" w:sz="0" w:space="0" w:color="auto"/>
            <w:right w:val="none" w:sz="0" w:space="0" w:color="auto"/>
          </w:divBdr>
        </w:div>
      </w:divsChild>
    </w:div>
    <w:div w:id="758402880">
      <w:bodyDiv w:val="1"/>
      <w:marLeft w:val="0"/>
      <w:marRight w:val="0"/>
      <w:marTop w:val="0"/>
      <w:marBottom w:val="0"/>
      <w:divBdr>
        <w:top w:val="none" w:sz="0" w:space="0" w:color="auto"/>
        <w:left w:val="none" w:sz="0" w:space="0" w:color="auto"/>
        <w:bottom w:val="none" w:sz="0" w:space="0" w:color="auto"/>
        <w:right w:val="none" w:sz="0" w:space="0" w:color="auto"/>
      </w:divBdr>
      <w:divsChild>
        <w:div w:id="1387215828">
          <w:marLeft w:val="0"/>
          <w:marRight w:val="0"/>
          <w:marTop w:val="0"/>
          <w:marBottom w:val="0"/>
          <w:divBdr>
            <w:top w:val="none" w:sz="0" w:space="0" w:color="auto"/>
            <w:left w:val="none" w:sz="0" w:space="0" w:color="auto"/>
            <w:bottom w:val="none" w:sz="0" w:space="0" w:color="auto"/>
            <w:right w:val="none" w:sz="0" w:space="0" w:color="auto"/>
          </w:divBdr>
        </w:div>
        <w:div w:id="1210144498">
          <w:marLeft w:val="0"/>
          <w:marRight w:val="0"/>
          <w:marTop w:val="0"/>
          <w:marBottom w:val="0"/>
          <w:divBdr>
            <w:top w:val="none" w:sz="0" w:space="0" w:color="auto"/>
            <w:left w:val="none" w:sz="0" w:space="0" w:color="auto"/>
            <w:bottom w:val="none" w:sz="0" w:space="0" w:color="auto"/>
            <w:right w:val="none" w:sz="0" w:space="0" w:color="auto"/>
          </w:divBdr>
        </w:div>
        <w:div w:id="859203729">
          <w:marLeft w:val="0"/>
          <w:marRight w:val="0"/>
          <w:marTop w:val="0"/>
          <w:marBottom w:val="0"/>
          <w:divBdr>
            <w:top w:val="none" w:sz="0" w:space="0" w:color="auto"/>
            <w:left w:val="none" w:sz="0" w:space="0" w:color="auto"/>
            <w:bottom w:val="none" w:sz="0" w:space="0" w:color="auto"/>
            <w:right w:val="none" w:sz="0" w:space="0" w:color="auto"/>
          </w:divBdr>
        </w:div>
        <w:div w:id="392238657">
          <w:marLeft w:val="0"/>
          <w:marRight w:val="0"/>
          <w:marTop w:val="0"/>
          <w:marBottom w:val="0"/>
          <w:divBdr>
            <w:top w:val="none" w:sz="0" w:space="0" w:color="auto"/>
            <w:left w:val="none" w:sz="0" w:space="0" w:color="auto"/>
            <w:bottom w:val="none" w:sz="0" w:space="0" w:color="auto"/>
            <w:right w:val="none" w:sz="0" w:space="0" w:color="auto"/>
          </w:divBdr>
        </w:div>
        <w:div w:id="1419866746">
          <w:marLeft w:val="0"/>
          <w:marRight w:val="0"/>
          <w:marTop w:val="0"/>
          <w:marBottom w:val="0"/>
          <w:divBdr>
            <w:top w:val="none" w:sz="0" w:space="0" w:color="auto"/>
            <w:left w:val="none" w:sz="0" w:space="0" w:color="auto"/>
            <w:bottom w:val="none" w:sz="0" w:space="0" w:color="auto"/>
            <w:right w:val="none" w:sz="0" w:space="0" w:color="auto"/>
          </w:divBdr>
        </w:div>
        <w:div w:id="1259217569">
          <w:marLeft w:val="0"/>
          <w:marRight w:val="0"/>
          <w:marTop w:val="0"/>
          <w:marBottom w:val="0"/>
          <w:divBdr>
            <w:top w:val="none" w:sz="0" w:space="0" w:color="auto"/>
            <w:left w:val="none" w:sz="0" w:space="0" w:color="auto"/>
            <w:bottom w:val="none" w:sz="0" w:space="0" w:color="auto"/>
            <w:right w:val="none" w:sz="0" w:space="0" w:color="auto"/>
          </w:divBdr>
        </w:div>
        <w:div w:id="436605027">
          <w:marLeft w:val="0"/>
          <w:marRight w:val="0"/>
          <w:marTop w:val="0"/>
          <w:marBottom w:val="0"/>
          <w:divBdr>
            <w:top w:val="none" w:sz="0" w:space="0" w:color="auto"/>
            <w:left w:val="none" w:sz="0" w:space="0" w:color="auto"/>
            <w:bottom w:val="none" w:sz="0" w:space="0" w:color="auto"/>
            <w:right w:val="none" w:sz="0" w:space="0" w:color="auto"/>
          </w:divBdr>
        </w:div>
      </w:divsChild>
    </w:div>
    <w:div w:id="892697817">
      <w:bodyDiv w:val="1"/>
      <w:marLeft w:val="0"/>
      <w:marRight w:val="0"/>
      <w:marTop w:val="0"/>
      <w:marBottom w:val="0"/>
      <w:divBdr>
        <w:top w:val="none" w:sz="0" w:space="0" w:color="auto"/>
        <w:left w:val="none" w:sz="0" w:space="0" w:color="auto"/>
        <w:bottom w:val="none" w:sz="0" w:space="0" w:color="auto"/>
        <w:right w:val="none" w:sz="0" w:space="0" w:color="auto"/>
      </w:divBdr>
      <w:divsChild>
        <w:div w:id="1630626117">
          <w:marLeft w:val="0"/>
          <w:marRight w:val="0"/>
          <w:marTop w:val="0"/>
          <w:marBottom w:val="0"/>
          <w:divBdr>
            <w:top w:val="none" w:sz="0" w:space="0" w:color="auto"/>
            <w:left w:val="none" w:sz="0" w:space="0" w:color="auto"/>
            <w:bottom w:val="none" w:sz="0" w:space="0" w:color="auto"/>
            <w:right w:val="none" w:sz="0" w:space="0" w:color="auto"/>
          </w:divBdr>
        </w:div>
        <w:div w:id="1069767236">
          <w:marLeft w:val="0"/>
          <w:marRight w:val="0"/>
          <w:marTop w:val="0"/>
          <w:marBottom w:val="0"/>
          <w:divBdr>
            <w:top w:val="none" w:sz="0" w:space="0" w:color="auto"/>
            <w:left w:val="none" w:sz="0" w:space="0" w:color="auto"/>
            <w:bottom w:val="none" w:sz="0" w:space="0" w:color="auto"/>
            <w:right w:val="none" w:sz="0" w:space="0" w:color="auto"/>
          </w:divBdr>
        </w:div>
        <w:div w:id="158740334">
          <w:marLeft w:val="0"/>
          <w:marRight w:val="0"/>
          <w:marTop w:val="0"/>
          <w:marBottom w:val="0"/>
          <w:divBdr>
            <w:top w:val="none" w:sz="0" w:space="0" w:color="auto"/>
            <w:left w:val="none" w:sz="0" w:space="0" w:color="auto"/>
            <w:bottom w:val="none" w:sz="0" w:space="0" w:color="auto"/>
            <w:right w:val="none" w:sz="0" w:space="0" w:color="auto"/>
          </w:divBdr>
        </w:div>
        <w:div w:id="603266611">
          <w:marLeft w:val="0"/>
          <w:marRight w:val="0"/>
          <w:marTop w:val="0"/>
          <w:marBottom w:val="0"/>
          <w:divBdr>
            <w:top w:val="none" w:sz="0" w:space="0" w:color="auto"/>
            <w:left w:val="none" w:sz="0" w:space="0" w:color="auto"/>
            <w:bottom w:val="none" w:sz="0" w:space="0" w:color="auto"/>
            <w:right w:val="none" w:sz="0" w:space="0" w:color="auto"/>
          </w:divBdr>
        </w:div>
        <w:div w:id="761881327">
          <w:marLeft w:val="0"/>
          <w:marRight w:val="0"/>
          <w:marTop w:val="0"/>
          <w:marBottom w:val="0"/>
          <w:divBdr>
            <w:top w:val="none" w:sz="0" w:space="0" w:color="auto"/>
            <w:left w:val="none" w:sz="0" w:space="0" w:color="auto"/>
            <w:bottom w:val="none" w:sz="0" w:space="0" w:color="auto"/>
            <w:right w:val="none" w:sz="0" w:space="0" w:color="auto"/>
          </w:divBdr>
        </w:div>
        <w:div w:id="555093177">
          <w:marLeft w:val="0"/>
          <w:marRight w:val="0"/>
          <w:marTop w:val="0"/>
          <w:marBottom w:val="0"/>
          <w:divBdr>
            <w:top w:val="none" w:sz="0" w:space="0" w:color="auto"/>
            <w:left w:val="none" w:sz="0" w:space="0" w:color="auto"/>
            <w:bottom w:val="none" w:sz="0" w:space="0" w:color="auto"/>
            <w:right w:val="none" w:sz="0" w:space="0" w:color="auto"/>
          </w:divBdr>
        </w:div>
        <w:div w:id="326520419">
          <w:marLeft w:val="0"/>
          <w:marRight w:val="0"/>
          <w:marTop w:val="0"/>
          <w:marBottom w:val="0"/>
          <w:divBdr>
            <w:top w:val="none" w:sz="0" w:space="0" w:color="auto"/>
            <w:left w:val="none" w:sz="0" w:space="0" w:color="auto"/>
            <w:bottom w:val="none" w:sz="0" w:space="0" w:color="auto"/>
            <w:right w:val="none" w:sz="0" w:space="0" w:color="auto"/>
          </w:divBdr>
        </w:div>
        <w:div w:id="1078481058">
          <w:marLeft w:val="0"/>
          <w:marRight w:val="0"/>
          <w:marTop w:val="0"/>
          <w:marBottom w:val="0"/>
          <w:divBdr>
            <w:top w:val="none" w:sz="0" w:space="0" w:color="auto"/>
            <w:left w:val="none" w:sz="0" w:space="0" w:color="auto"/>
            <w:bottom w:val="none" w:sz="0" w:space="0" w:color="auto"/>
            <w:right w:val="none" w:sz="0" w:space="0" w:color="auto"/>
          </w:divBdr>
        </w:div>
        <w:div w:id="101344058">
          <w:marLeft w:val="0"/>
          <w:marRight w:val="0"/>
          <w:marTop w:val="0"/>
          <w:marBottom w:val="0"/>
          <w:divBdr>
            <w:top w:val="none" w:sz="0" w:space="0" w:color="auto"/>
            <w:left w:val="none" w:sz="0" w:space="0" w:color="auto"/>
            <w:bottom w:val="none" w:sz="0" w:space="0" w:color="auto"/>
            <w:right w:val="none" w:sz="0" w:space="0" w:color="auto"/>
          </w:divBdr>
        </w:div>
        <w:div w:id="1069963760">
          <w:marLeft w:val="0"/>
          <w:marRight w:val="0"/>
          <w:marTop w:val="0"/>
          <w:marBottom w:val="0"/>
          <w:divBdr>
            <w:top w:val="none" w:sz="0" w:space="0" w:color="auto"/>
            <w:left w:val="none" w:sz="0" w:space="0" w:color="auto"/>
            <w:bottom w:val="none" w:sz="0" w:space="0" w:color="auto"/>
            <w:right w:val="none" w:sz="0" w:space="0" w:color="auto"/>
          </w:divBdr>
        </w:div>
        <w:div w:id="1978605071">
          <w:marLeft w:val="0"/>
          <w:marRight w:val="0"/>
          <w:marTop w:val="0"/>
          <w:marBottom w:val="0"/>
          <w:divBdr>
            <w:top w:val="none" w:sz="0" w:space="0" w:color="auto"/>
            <w:left w:val="none" w:sz="0" w:space="0" w:color="auto"/>
            <w:bottom w:val="none" w:sz="0" w:space="0" w:color="auto"/>
            <w:right w:val="none" w:sz="0" w:space="0" w:color="auto"/>
          </w:divBdr>
        </w:div>
      </w:divsChild>
    </w:div>
    <w:div w:id="950475480">
      <w:bodyDiv w:val="1"/>
      <w:marLeft w:val="0"/>
      <w:marRight w:val="0"/>
      <w:marTop w:val="0"/>
      <w:marBottom w:val="0"/>
      <w:divBdr>
        <w:top w:val="none" w:sz="0" w:space="0" w:color="auto"/>
        <w:left w:val="none" w:sz="0" w:space="0" w:color="auto"/>
        <w:bottom w:val="none" w:sz="0" w:space="0" w:color="auto"/>
        <w:right w:val="none" w:sz="0" w:space="0" w:color="auto"/>
      </w:divBdr>
      <w:divsChild>
        <w:div w:id="2142991033">
          <w:marLeft w:val="0"/>
          <w:marRight w:val="0"/>
          <w:marTop w:val="0"/>
          <w:marBottom w:val="0"/>
          <w:divBdr>
            <w:top w:val="none" w:sz="0" w:space="0" w:color="auto"/>
            <w:left w:val="none" w:sz="0" w:space="0" w:color="auto"/>
            <w:bottom w:val="none" w:sz="0" w:space="0" w:color="auto"/>
            <w:right w:val="none" w:sz="0" w:space="0" w:color="auto"/>
          </w:divBdr>
        </w:div>
        <w:div w:id="1361013474">
          <w:marLeft w:val="0"/>
          <w:marRight w:val="0"/>
          <w:marTop w:val="0"/>
          <w:marBottom w:val="0"/>
          <w:divBdr>
            <w:top w:val="none" w:sz="0" w:space="0" w:color="auto"/>
            <w:left w:val="none" w:sz="0" w:space="0" w:color="auto"/>
            <w:bottom w:val="none" w:sz="0" w:space="0" w:color="auto"/>
            <w:right w:val="none" w:sz="0" w:space="0" w:color="auto"/>
          </w:divBdr>
        </w:div>
        <w:div w:id="247929355">
          <w:marLeft w:val="0"/>
          <w:marRight w:val="0"/>
          <w:marTop w:val="0"/>
          <w:marBottom w:val="0"/>
          <w:divBdr>
            <w:top w:val="none" w:sz="0" w:space="0" w:color="auto"/>
            <w:left w:val="none" w:sz="0" w:space="0" w:color="auto"/>
            <w:bottom w:val="none" w:sz="0" w:space="0" w:color="auto"/>
            <w:right w:val="none" w:sz="0" w:space="0" w:color="auto"/>
          </w:divBdr>
        </w:div>
        <w:div w:id="738478648">
          <w:marLeft w:val="0"/>
          <w:marRight w:val="0"/>
          <w:marTop w:val="0"/>
          <w:marBottom w:val="0"/>
          <w:divBdr>
            <w:top w:val="none" w:sz="0" w:space="0" w:color="auto"/>
            <w:left w:val="none" w:sz="0" w:space="0" w:color="auto"/>
            <w:bottom w:val="none" w:sz="0" w:space="0" w:color="auto"/>
            <w:right w:val="none" w:sz="0" w:space="0" w:color="auto"/>
          </w:divBdr>
        </w:div>
        <w:div w:id="1873684314">
          <w:marLeft w:val="0"/>
          <w:marRight w:val="0"/>
          <w:marTop w:val="0"/>
          <w:marBottom w:val="0"/>
          <w:divBdr>
            <w:top w:val="none" w:sz="0" w:space="0" w:color="auto"/>
            <w:left w:val="none" w:sz="0" w:space="0" w:color="auto"/>
            <w:bottom w:val="none" w:sz="0" w:space="0" w:color="auto"/>
            <w:right w:val="none" w:sz="0" w:space="0" w:color="auto"/>
          </w:divBdr>
        </w:div>
        <w:div w:id="997073726">
          <w:marLeft w:val="0"/>
          <w:marRight w:val="0"/>
          <w:marTop w:val="0"/>
          <w:marBottom w:val="0"/>
          <w:divBdr>
            <w:top w:val="none" w:sz="0" w:space="0" w:color="auto"/>
            <w:left w:val="none" w:sz="0" w:space="0" w:color="auto"/>
            <w:bottom w:val="none" w:sz="0" w:space="0" w:color="auto"/>
            <w:right w:val="none" w:sz="0" w:space="0" w:color="auto"/>
          </w:divBdr>
        </w:div>
        <w:div w:id="213589180">
          <w:marLeft w:val="0"/>
          <w:marRight w:val="0"/>
          <w:marTop w:val="0"/>
          <w:marBottom w:val="0"/>
          <w:divBdr>
            <w:top w:val="none" w:sz="0" w:space="0" w:color="auto"/>
            <w:left w:val="none" w:sz="0" w:space="0" w:color="auto"/>
            <w:bottom w:val="none" w:sz="0" w:space="0" w:color="auto"/>
            <w:right w:val="none" w:sz="0" w:space="0" w:color="auto"/>
          </w:divBdr>
        </w:div>
        <w:div w:id="1981110081">
          <w:marLeft w:val="0"/>
          <w:marRight w:val="0"/>
          <w:marTop w:val="0"/>
          <w:marBottom w:val="0"/>
          <w:divBdr>
            <w:top w:val="none" w:sz="0" w:space="0" w:color="auto"/>
            <w:left w:val="none" w:sz="0" w:space="0" w:color="auto"/>
            <w:bottom w:val="none" w:sz="0" w:space="0" w:color="auto"/>
            <w:right w:val="none" w:sz="0" w:space="0" w:color="auto"/>
          </w:divBdr>
        </w:div>
        <w:div w:id="1857376826">
          <w:marLeft w:val="0"/>
          <w:marRight w:val="0"/>
          <w:marTop w:val="0"/>
          <w:marBottom w:val="0"/>
          <w:divBdr>
            <w:top w:val="none" w:sz="0" w:space="0" w:color="auto"/>
            <w:left w:val="none" w:sz="0" w:space="0" w:color="auto"/>
            <w:bottom w:val="none" w:sz="0" w:space="0" w:color="auto"/>
            <w:right w:val="none" w:sz="0" w:space="0" w:color="auto"/>
          </w:divBdr>
        </w:div>
        <w:div w:id="305009988">
          <w:marLeft w:val="0"/>
          <w:marRight w:val="0"/>
          <w:marTop w:val="0"/>
          <w:marBottom w:val="0"/>
          <w:divBdr>
            <w:top w:val="none" w:sz="0" w:space="0" w:color="auto"/>
            <w:left w:val="none" w:sz="0" w:space="0" w:color="auto"/>
            <w:bottom w:val="none" w:sz="0" w:space="0" w:color="auto"/>
            <w:right w:val="none" w:sz="0" w:space="0" w:color="auto"/>
          </w:divBdr>
        </w:div>
        <w:div w:id="1582980497">
          <w:marLeft w:val="0"/>
          <w:marRight w:val="0"/>
          <w:marTop w:val="0"/>
          <w:marBottom w:val="0"/>
          <w:divBdr>
            <w:top w:val="none" w:sz="0" w:space="0" w:color="auto"/>
            <w:left w:val="none" w:sz="0" w:space="0" w:color="auto"/>
            <w:bottom w:val="none" w:sz="0" w:space="0" w:color="auto"/>
            <w:right w:val="none" w:sz="0" w:space="0" w:color="auto"/>
          </w:divBdr>
        </w:div>
      </w:divsChild>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99123484">
      <w:bodyDiv w:val="1"/>
      <w:marLeft w:val="0"/>
      <w:marRight w:val="0"/>
      <w:marTop w:val="0"/>
      <w:marBottom w:val="0"/>
      <w:divBdr>
        <w:top w:val="none" w:sz="0" w:space="0" w:color="auto"/>
        <w:left w:val="none" w:sz="0" w:space="0" w:color="auto"/>
        <w:bottom w:val="none" w:sz="0" w:space="0" w:color="auto"/>
        <w:right w:val="none" w:sz="0" w:space="0" w:color="auto"/>
      </w:divBdr>
      <w:divsChild>
        <w:div w:id="1717197320">
          <w:marLeft w:val="0"/>
          <w:marRight w:val="0"/>
          <w:marTop w:val="0"/>
          <w:marBottom w:val="0"/>
          <w:divBdr>
            <w:top w:val="none" w:sz="0" w:space="0" w:color="auto"/>
            <w:left w:val="none" w:sz="0" w:space="0" w:color="auto"/>
            <w:bottom w:val="none" w:sz="0" w:space="0" w:color="auto"/>
            <w:right w:val="none" w:sz="0" w:space="0" w:color="auto"/>
          </w:divBdr>
        </w:div>
        <w:div w:id="2071533278">
          <w:marLeft w:val="0"/>
          <w:marRight w:val="0"/>
          <w:marTop w:val="0"/>
          <w:marBottom w:val="0"/>
          <w:divBdr>
            <w:top w:val="none" w:sz="0" w:space="0" w:color="auto"/>
            <w:left w:val="none" w:sz="0" w:space="0" w:color="auto"/>
            <w:bottom w:val="none" w:sz="0" w:space="0" w:color="auto"/>
            <w:right w:val="none" w:sz="0" w:space="0" w:color="auto"/>
          </w:divBdr>
        </w:div>
        <w:div w:id="1251624153">
          <w:marLeft w:val="0"/>
          <w:marRight w:val="0"/>
          <w:marTop w:val="0"/>
          <w:marBottom w:val="0"/>
          <w:divBdr>
            <w:top w:val="none" w:sz="0" w:space="0" w:color="auto"/>
            <w:left w:val="none" w:sz="0" w:space="0" w:color="auto"/>
            <w:bottom w:val="none" w:sz="0" w:space="0" w:color="auto"/>
            <w:right w:val="none" w:sz="0" w:space="0" w:color="auto"/>
          </w:divBdr>
        </w:div>
        <w:div w:id="1195653876">
          <w:marLeft w:val="0"/>
          <w:marRight w:val="0"/>
          <w:marTop w:val="0"/>
          <w:marBottom w:val="0"/>
          <w:divBdr>
            <w:top w:val="none" w:sz="0" w:space="0" w:color="auto"/>
            <w:left w:val="none" w:sz="0" w:space="0" w:color="auto"/>
            <w:bottom w:val="none" w:sz="0" w:space="0" w:color="auto"/>
            <w:right w:val="none" w:sz="0" w:space="0" w:color="auto"/>
          </w:divBdr>
        </w:div>
        <w:div w:id="841355786">
          <w:marLeft w:val="0"/>
          <w:marRight w:val="0"/>
          <w:marTop w:val="0"/>
          <w:marBottom w:val="0"/>
          <w:divBdr>
            <w:top w:val="none" w:sz="0" w:space="0" w:color="auto"/>
            <w:left w:val="none" w:sz="0" w:space="0" w:color="auto"/>
            <w:bottom w:val="none" w:sz="0" w:space="0" w:color="auto"/>
            <w:right w:val="none" w:sz="0" w:space="0" w:color="auto"/>
          </w:divBdr>
        </w:div>
        <w:div w:id="104471783">
          <w:marLeft w:val="0"/>
          <w:marRight w:val="0"/>
          <w:marTop w:val="0"/>
          <w:marBottom w:val="0"/>
          <w:divBdr>
            <w:top w:val="none" w:sz="0" w:space="0" w:color="auto"/>
            <w:left w:val="none" w:sz="0" w:space="0" w:color="auto"/>
            <w:bottom w:val="none" w:sz="0" w:space="0" w:color="auto"/>
            <w:right w:val="none" w:sz="0" w:space="0" w:color="auto"/>
          </w:divBdr>
        </w:div>
        <w:div w:id="1618950634">
          <w:marLeft w:val="0"/>
          <w:marRight w:val="0"/>
          <w:marTop w:val="0"/>
          <w:marBottom w:val="0"/>
          <w:divBdr>
            <w:top w:val="none" w:sz="0" w:space="0" w:color="auto"/>
            <w:left w:val="none" w:sz="0" w:space="0" w:color="auto"/>
            <w:bottom w:val="none" w:sz="0" w:space="0" w:color="auto"/>
            <w:right w:val="none" w:sz="0" w:space="0" w:color="auto"/>
          </w:divBdr>
        </w:div>
        <w:div w:id="1895580031">
          <w:marLeft w:val="0"/>
          <w:marRight w:val="0"/>
          <w:marTop w:val="0"/>
          <w:marBottom w:val="0"/>
          <w:divBdr>
            <w:top w:val="none" w:sz="0" w:space="0" w:color="auto"/>
            <w:left w:val="none" w:sz="0" w:space="0" w:color="auto"/>
            <w:bottom w:val="none" w:sz="0" w:space="0" w:color="auto"/>
            <w:right w:val="none" w:sz="0" w:space="0" w:color="auto"/>
          </w:divBdr>
        </w:div>
      </w:divsChild>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12102007">
      <w:bodyDiv w:val="1"/>
      <w:marLeft w:val="0"/>
      <w:marRight w:val="0"/>
      <w:marTop w:val="0"/>
      <w:marBottom w:val="0"/>
      <w:divBdr>
        <w:top w:val="none" w:sz="0" w:space="0" w:color="auto"/>
        <w:left w:val="none" w:sz="0" w:space="0" w:color="auto"/>
        <w:bottom w:val="none" w:sz="0" w:space="0" w:color="auto"/>
        <w:right w:val="none" w:sz="0" w:space="0" w:color="auto"/>
      </w:divBdr>
      <w:divsChild>
        <w:div w:id="1499350464">
          <w:marLeft w:val="0"/>
          <w:marRight w:val="0"/>
          <w:marTop w:val="0"/>
          <w:marBottom w:val="0"/>
          <w:divBdr>
            <w:top w:val="none" w:sz="0" w:space="0" w:color="auto"/>
            <w:left w:val="none" w:sz="0" w:space="0" w:color="auto"/>
            <w:bottom w:val="none" w:sz="0" w:space="0" w:color="auto"/>
            <w:right w:val="none" w:sz="0" w:space="0" w:color="auto"/>
          </w:divBdr>
        </w:div>
        <w:div w:id="1747141017">
          <w:marLeft w:val="0"/>
          <w:marRight w:val="0"/>
          <w:marTop w:val="0"/>
          <w:marBottom w:val="0"/>
          <w:divBdr>
            <w:top w:val="none" w:sz="0" w:space="0" w:color="auto"/>
            <w:left w:val="none" w:sz="0" w:space="0" w:color="auto"/>
            <w:bottom w:val="none" w:sz="0" w:space="0" w:color="auto"/>
            <w:right w:val="none" w:sz="0" w:space="0" w:color="auto"/>
          </w:divBdr>
        </w:div>
        <w:div w:id="578708724">
          <w:marLeft w:val="0"/>
          <w:marRight w:val="0"/>
          <w:marTop w:val="0"/>
          <w:marBottom w:val="0"/>
          <w:divBdr>
            <w:top w:val="none" w:sz="0" w:space="0" w:color="auto"/>
            <w:left w:val="none" w:sz="0" w:space="0" w:color="auto"/>
            <w:bottom w:val="none" w:sz="0" w:space="0" w:color="auto"/>
            <w:right w:val="none" w:sz="0" w:space="0" w:color="auto"/>
          </w:divBdr>
        </w:div>
        <w:div w:id="28603692">
          <w:marLeft w:val="0"/>
          <w:marRight w:val="0"/>
          <w:marTop w:val="0"/>
          <w:marBottom w:val="0"/>
          <w:divBdr>
            <w:top w:val="none" w:sz="0" w:space="0" w:color="auto"/>
            <w:left w:val="none" w:sz="0" w:space="0" w:color="auto"/>
            <w:bottom w:val="none" w:sz="0" w:space="0" w:color="auto"/>
            <w:right w:val="none" w:sz="0" w:space="0" w:color="auto"/>
          </w:divBdr>
        </w:div>
      </w:divsChild>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00989093">
      <w:bodyDiv w:val="1"/>
      <w:marLeft w:val="0"/>
      <w:marRight w:val="0"/>
      <w:marTop w:val="0"/>
      <w:marBottom w:val="0"/>
      <w:divBdr>
        <w:top w:val="none" w:sz="0" w:space="0" w:color="auto"/>
        <w:left w:val="none" w:sz="0" w:space="0" w:color="auto"/>
        <w:bottom w:val="none" w:sz="0" w:space="0" w:color="auto"/>
        <w:right w:val="none" w:sz="0" w:space="0" w:color="auto"/>
      </w:divBdr>
      <w:divsChild>
        <w:div w:id="1440225556">
          <w:marLeft w:val="0"/>
          <w:marRight w:val="0"/>
          <w:marTop w:val="0"/>
          <w:marBottom w:val="0"/>
          <w:divBdr>
            <w:top w:val="none" w:sz="0" w:space="0" w:color="auto"/>
            <w:left w:val="none" w:sz="0" w:space="0" w:color="auto"/>
            <w:bottom w:val="none" w:sz="0" w:space="0" w:color="auto"/>
            <w:right w:val="none" w:sz="0" w:space="0" w:color="auto"/>
          </w:divBdr>
        </w:div>
        <w:div w:id="551961532">
          <w:marLeft w:val="0"/>
          <w:marRight w:val="0"/>
          <w:marTop w:val="0"/>
          <w:marBottom w:val="0"/>
          <w:divBdr>
            <w:top w:val="none" w:sz="0" w:space="0" w:color="auto"/>
            <w:left w:val="none" w:sz="0" w:space="0" w:color="auto"/>
            <w:bottom w:val="none" w:sz="0" w:space="0" w:color="auto"/>
            <w:right w:val="none" w:sz="0" w:space="0" w:color="auto"/>
          </w:divBdr>
        </w:div>
        <w:div w:id="583760544">
          <w:marLeft w:val="0"/>
          <w:marRight w:val="0"/>
          <w:marTop w:val="0"/>
          <w:marBottom w:val="0"/>
          <w:divBdr>
            <w:top w:val="none" w:sz="0" w:space="0" w:color="auto"/>
            <w:left w:val="none" w:sz="0" w:space="0" w:color="auto"/>
            <w:bottom w:val="none" w:sz="0" w:space="0" w:color="auto"/>
            <w:right w:val="none" w:sz="0" w:space="0" w:color="auto"/>
          </w:divBdr>
        </w:div>
        <w:div w:id="2144811063">
          <w:marLeft w:val="0"/>
          <w:marRight w:val="0"/>
          <w:marTop w:val="0"/>
          <w:marBottom w:val="0"/>
          <w:divBdr>
            <w:top w:val="none" w:sz="0" w:space="0" w:color="auto"/>
            <w:left w:val="none" w:sz="0" w:space="0" w:color="auto"/>
            <w:bottom w:val="none" w:sz="0" w:space="0" w:color="auto"/>
            <w:right w:val="none" w:sz="0" w:space="0" w:color="auto"/>
          </w:divBdr>
        </w:div>
        <w:div w:id="714501739">
          <w:marLeft w:val="0"/>
          <w:marRight w:val="0"/>
          <w:marTop w:val="0"/>
          <w:marBottom w:val="0"/>
          <w:divBdr>
            <w:top w:val="none" w:sz="0" w:space="0" w:color="auto"/>
            <w:left w:val="none" w:sz="0" w:space="0" w:color="auto"/>
            <w:bottom w:val="none" w:sz="0" w:space="0" w:color="auto"/>
            <w:right w:val="none" w:sz="0" w:space="0" w:color="auto"/>
          </w:divBdr>
        </w:div>
        <w:div w:id="419446146">
          <w:marLeft w:val="0"/>
          <w:marRight w:val="0"/>
          <w:marTop w:val="0"/>
          <w:marBottom w:val="0"/>
          <w:divBdr>
            <w:top w:val="none" w:sz="0" w:space="0" w:color="auto"/>
            <w:left w:val="none" w:sz="0" w:space="0" w:color="auto"/>
            <w:bottom w:val="none" w:sz="0" w:space="0" w:color="auto"/>
            <w:right w:val="none" w:sz="0" w:space="0" w:color="auto"/>
          </w:divBdr>
        </w:div>
        <w:div w:id="799421742">
          <w:marLeft w:val="0"/>
          <w:marRight w:val="0"/>
          <w:marTop w:val="0"/>
          <w:marBottom w:val="0"/>
          <w:divBdr>
            <w:top w:val="none" w:sz="0" w:space="0" w:color="auto"/>
            <w:left w:val="none" w:sz="0" w:space="0" w:color="auto"/>
            <w:bottom w:val="none" w:sz="0" w:space="0" w:color="auto"/>
            <w:right w:val="none" w:sz="0" w:space="0" w:color="auto"/>
          </w:divBdr>
        </w:div>
        <w:div w:id="1053306422">
          <w:marLeft w:val="0"/>
          <w:marRight w:val="0"/>
          <w:marTop w:val="0"/>
          <w:marBottom w:val="0"/>
          <w:divBdr>
            <w:top w:val="none" w:sz="0" w:space="0" w:color="auto"/>
            <w:left w:val="none" w:sz="0" w:space="0" w:color="auto"/>
            <w:bottom w:val="none" w:sz="0" w:space="0" w:color="auto"/>
            <w:right w:val="none" w:sz="0" w:space="0" w:color="auto"/>
          </w:divBdr>
        </w:div>
        <w:div w:id="1688407535">
          <w:marLeft w:val="0"/>
          <w:marRight w:val="0"/>
          <w:marTop w:val="0"/>
          <w:marBottom w:val="0"/>
          <w:divBdr>
            <w:top w:val="none" w:sz="0" w:space="0" w:color="auto"/>
            <w:left w:val="none" w:sz="0" w:space="0" w:color="auto"/>
            <w:bottom w:val="none" w:sz="0" w:space="0" w:color="auto"/>
            <w:right w:val="none" w:sz="0" w:space="0" w:color="auto"/>
          </w:divBdr>
        </w:div>
        <w:div w:id="284311895">
          <w:marLeft w:val="0"/>
          <w:marRight w:val="0"/>
          <w:marTop w:val="0"/>
          <w:marBottom w:val="0"/>
          <w:divBdr>
            <w:top w:val="none" w:sz="0" w:space="0" w:color="auto"/>
            <w:left w:val="none" w:sz="0" w:space="0" w:color="auto"/>
            <w:bottom w:val="none" w:sz="0" w:space="0" w:color="auto"/>
            <w:right w:val="none" w:sz="0" w:space="0" w:color="auto"/>
          </w:divBdr>
        </w:div>
        <w:div w:id="1384140281">
          <w:marLeft w:val="0"/>
          <w:marRight w:val="0"/>
          <w:marTop w:val="0"/>
          <w:marBottom w:val="0"/>
          <w:divBdr>
            <w:top w:val="none" w:sz="0" w:space="0" w:color="auto"/>
            <w:left w:val="none" w:sz="0" w:space="0" w:color="auto"/>
            <w:bottom w:val="none" w:sz="0" w:space="0" w:color="auto"/>
            <w:right w:val="none" w:sz="0" w:space="0" w:color="auto"/>
          </w:divBdr>
        </w:div>
      </w:divsChild>
    </w:div>
    <w:div w:id="1915972229">
      <w:bodyDiv w:val="1"/>
      <w:marLeft w:val="0"/>
      <w:marRight w:val="0"/>
      <w:marTop w:val="0"/>
      <w:marBottom w:val="0"/>
      <w:divBdr>
        <w:top w:val="none" w:sz="0" w:space="0" w:color="auto"/>
        <w:left w:val="none" w:sz="0" w:space="0" w:color="auto"/>
        <w:bottom w:val="none" w:sz="0" w:space="0" w:color="auto"/>
        <w:right w:val="none" w:sz="0" w:space="0" w:color="auto"/>
      </w:divBdr>
      <w:divsChild>
        <w:div w:id="823859507">
          <w:marLeft w:val="0"/>
          <w:marRight w:val="0"/>
          <w:marTop w:val="0"/>
          <w:marBottom w:val="0"/>
          <w:divBdr>
            <w:top w:val="none" w:sz="0" w:space="0" w:color="auto"/>
            <w:left w:val="none" w:sz="0" w:space="0" w:color="auto"/>
            <w:bottom w:val="none" w:sz="0" w:space="0" w:color="auto"/>
            <w:right w:val="none" w:sz="0" w:space="0" w:color="auto"/>
          </w:divBdr>
        </w:div>
        <w:div w:id="1296835538">
          <w:marLeft w:val="0"/>
          <w:marRight w:val="0"/>
          <w:marTop w:val="0"/>
          <w:marBottom w:val="0"/>
          <w:divBdr>
            <w:top w:val="none" w:sz="0" w:space="0" w:color="auto"/>
            <w:left w:val="none" w:sz="0" w:space="0" w:color="auto"/>
            <w:bottom w:val="none" w:sz="0" w:space="0" w:color="auto"/>
            <w:right w:val="none" w:sz="0" w:space="0" w:color="auto"/>
          </w:divBdr>
        </w:div>
        <w:div w:id="929506715">
          <w:marLeft w:val="0"/>
          <w:marRight w:val="0"/>
          <w:marTop w:val="0"/>
          <w:marBottom w:val="0"/>
          <w:divBdr>
            <w:top w:val="none" w:sz="0" w:space="0" w:color="auto"/>
            <w:left w:val="none" w:sz="0" w:space="0" w:color="auto"/>
            <w:bottom w:val="none" w:sz="0" w:space="0" w:color="auto"/>
            <w:right w:val="none" w:sz="0" w:space="0" w:color="auto"/>
          </w:divBdr>
        </w:div>
        <w:div w:id="1288047532">
          <w:marLeft w:val="0"/>
          <w:marRight w:val="0"/>
          <w:marTop w:val="0"/>
          <w:marBottom w:val="0"/>
          <w:divBdr>
            <w:top w:val="none" w:sz="0" w:space="0" w:color="auto"/>
            <w:left w:val="none" w:sz="0" w:space="0" w:color="auto"/>
            <w:bottom w:val="none" w:sz="0" w:space="0" w:color="auto"/>
            <w:right w:val="none" w:sz="0" w:space="0" w:color="auto"/>
          </w:divBdr>
        </w:div>
        <w:div w:id="1505514739">
          <w:marLeft w:val="0"/>
          <w:marRight w:val="0"/>
          <w:marTop w:val="0"/>
          <w:marBottom w:val="0"/>
          <w:divBdr>
            <w:top w:val="none" w:sz="0" w:space="0" w:color="auto"/>
            <w:left w:val="none" w:sz="0" w:space="0" w:color="auto"/>
            <w:bottom w:val="none" w:sz="0" w:space="0" w:color="auto"/>
            <w:right w:val="none" w:sz="0" w:space="0" w:color="auto"/>
          </w:divBdr>
        </w:div>
        <w:div w:id="91627346">
          <w:marLeft w:val="0"/>
          <w:marRight w:val="0"/>
          <w:marTop w:val="0"/>
          <w:marBottom w:val="0"/>
          <w:divBdr>
            <w:top w:val="none" w:sz="0" w:space="0" w:color="auto"/>
            <w:left w:val="none" w:sz="0" w:space="0" w:color="auto"/>
            <w:bottom w:val="none" w:sz="0" w:space="0" w:color="auto"/>
            <w:right w:val="none" w:sz="0" w:space="0" w:color="auto"/>
          </w:divBdr>
        </w:div>
        <w:div w:id="523710794">
          <w:marLeft w:val="0"/>
          <w:marRight w:val="0"/>
          <w:marTop w:val="0"/>
          <w:marBottom w:val="0"/>
          <w:divBdr>
            <w:top w:val="none" w:sz="0" w:space="0" w:color="auto"/>
            <w:left w:val="none" w:sz="0" w:space="0" w:color="auto"/>
            <w:bottom w:val="none" w:sz="0" w:space="0" w:color="auto"/>
            <w:right w:val="none" w:sz="0" w:space="0" w:color="auto"/>
          </w:divBdr>
        </w:div>
        <w:div w:id="857420">
          <w:marLeft w:val="0"/>
          <w:marRight w:val="0"/>
          <w:marTop w:val="0"/>
          <w:marBottom w:val="0"/>
          <w:divBdr>
            <w:top w:val="none" w:sz="0" w:space="0" w:color="auto"/>
            <w:left w:val="none" w:sz="0" w:space="0" w:color="auto"/>
            <w:bottom w:val="none" w:sz="0" w:space="0" w:color="auto"/>
            <w:right w:val="none" w:sz="0" w:space="0" w:color="auto"/>
          </w:divBdr>
        </w:div>
        <w:div w:id="379717207">
          <w:marLeft w:val="0"/>
          <w:marRight w:val="0"/>
          <w:marTop w:val="0"/>
          <w:marBottom w:val="0"/>
          <w:divBdr>
            <w:top w:val="none" w:sz="0" w:space="0" w:color="auto"/>
            <w:left w:val="none" w:sz="0" w:space="0" w:color="auto"/>
            <w:bottom w:val="none" w:sz="0" w:space="0" w:color="auto"/>
            <w:right w:val="none" w:sz="0" w:space="0" w:color="auto"/>
          </w:divBdr>
        </w:div>
        <w:div w:id="1120959019">
          <w:marLeft w:val="0"/>
          <w:marRight w:val="0"/>
          <w:marTop w:val="0"/>
          <w:marBottom w:val="0"/>
          <w:divBdr>
            <w:top w:val="none" w:sz="0" w:space="0" w:color="auto"/>
            <w:left w:val="none" w:sz="0" w:space="0" w:color="auto"/>
            <w:bottom w:val="none" w:sz="0" w:space="0" w:color="auto"/>
            <w:right w:val="none" w:sz="0" w:space="0" w:color="auto"/>
          </w:divBdr>
        </w:div>
        <w:div w:id="1832257925">
          <w:marLeft w:val="0"/>
          <w:marRight w:val="0"/>
          <w:marTop w:val="0"/>
          <w:marBottom w:val="0"/>
          <w:divBdr>
            <w:top w:val="none" w:sz="0" w:space="0" w:color="auto"/>
            <w:left w:val="none" w:sz="0" w:space="0" w:color="auto"/>
            <w:bottom w:val="none" w:sz="0" w:space="0" w:color="auto"/>
            <w:right w:val="none" w:sz="0" w:space="0" w:color="auto"/>
          </w:divBdr>
        </w:div>
        <w:div w:id="784422185">
          <w:marLeft w:val="0"/>
          <w:marRight w:val="0"/>
          <w:marTop w:val="0"/>
          <w:marBottom w:val="0"/>
          <w:divBdr>
            <w:top w:val="none" w:sz="0" w:space="0" w:color="auto"/>
            <w:left w:val="none" w:sz="0" w:space="0" w:color="auto"/>
            <w:bottom w:val="none" w:sz="0" w:space="0" w:color="auto"/>
            <w:right w:val="none" w:sz="0" w:space="0" w:color="auto"/>
          </w:divBdr>
        </w:div>
        <w:div w:id="883060396">
          <w:marLeft w:val="0"/>
          <w:marRight w:val="0"/>
          <w:marTop w:val="0"/>
          <w:marBottom w:val="0"/>
          <w:divBdr>
            <w:top w:val="none" w:sz="0" w:space="0" w:color="auto"/>
            <w:left w:val="none" w:sz="0" w:space="0" w:color="auto"/>
            <w:bottom w:val="none" w:sz="0" w:space="0" w:color="auto"/>
            <w:right w:val="none" w:sz="0" w:space="0" w:color="auto"/>
          </w:divBdr>
        </w:div>
        <w:div w:id="1476412197">
          <w:marLeft w:val="0"/>
          <w:marRight w:val="0"/>
          <w:marTop w:val="0"/>
          <w:marBottom w:val="0"/>
          <w:divBdr>
            <w:top w:val="none" w:sz="0" w:space="0" w:color="auto"/>
            <w:left w:val="none" w:sz="0" w:space="0" w:color="auto"/>
            <w:bottom w:val="none" w:sz="0" w:space="0" w:color="auto"/>
            <w:right w:val="none" w:sz="0" w:space="0" w:color="auto"/>
          </w:divBdr>
        </w:div>
        <w:div w:id="2141339859">
          <w:marLeft w:val="0"/>
          <w:marRight w:val="0"/>
          <w:marTop w:val="0"/>
          <w:marBottom w:val="0"/>
          <w:divBdr>
            <w:top w:val="none" w:sz="0" w:space="0" w:color="auto"/>
            <w:left w:val="none" w:sz="0" w:space="0" w:color="auto"/>
            <w:bottom w:val="none" w:sz="0" w:space="0" w:color="auto"/>
            <w:right w:val="none" w:sz="0" w:space="0" w:color="auto"/>
          </w:divBdr>
        </w:div>
        <w:div w:id="20789558">
          <w:marLeft w:val="0"/>
          <w:marRight w:val="0"/>
          <w:marTop w:val="0"/>
          <w:marBottom w:val="0"/>
          <w:divBdr>
            <w:top w:val="none" w:sz="0" w:space="0" w:color="auto"/>
            <w:left w:val="none" w:sz="0" w:space="0" w:color="auto"/>
            <w:bottom w:val="none" w:sz="0" w:space="0" w:color="auto"/>
            <w:right w:val="none" w:sz="0" w:space="0" w:color="auto"/>
          </w:divBdr>
        </w:div>
        <w:div w:id="1490319691">
          <w:marLeft w:val="0"/>
          <w:marRight w:val="0"/>
          <w:marTop w:val="0"/>
          <w:marBottom w:val="0"/>
          <w:divBdr>
            <w:top w:val="none" w:sz="0" w:space="0" w:color="auto"/>
            <w:left w:val="none" w:sz="0" w:space="0" w:color="auto"/>
            <w:bottom w:val="none" w:sz="0" w:space="0" w:color="auto"/>
            <w:right w:val="none" w:sz="0" w:space="0" w:color="auto"/>
          </w:divBdr>
        </w:div>
        <w:div w:id="1759475346">
          <w:marLeft w:val="0"/>
          <w:marRight w:val="0"/>
          <w:marTop w:val="0"/>
          <w:marBottom w:val="0"/>
          <w:divBdr>
            <w:top w:val="none" w:sz="0" w:space="0" w:color="auto"/>
            <w:left w:val="none" w:sz="0" w:space="0" w:color="auto"/>
            <w:bottom w:val="none" w:sz="0" w:space="0" w:color="auto"/>
            <w:right w:val="none" w:sz="0" w:space="0" w:color="auto"/>
          </w:divBdr>
        </w:div>
        <w:div w:id="1907183022">
          <w:marLeft w:val="0"/>
          <w:marRight w:val="0"/>
          <w:marTop w:val="0"/>
          <w:marBottom w:val="0"/>
          <w:divBdr>
            <w:top w:val="none" w:sz="0" w:space="0" w:color="auto"/>
            <w:left w:val="none" w:sz="0" w:space="0" w:color="auto"/>
            <w:bottom w:val="none" w:sz="0" w:space="0" w:color="auto"/>
            <w:right w:val="none" w:sz="0" w:space="0" w:color="auto"/>
          </w:divBdr>
        </w:div>
        <w:div w:id="416758005">
          <w:marLeft w:val="0"/>
          <w:marRight w:val="0"/>
          <w:marTop w:val="0"/>
          <w:marBottom w:val="0"/>
          <w:divBdr>
            <w:top w:val="none" w:sz="0" w:space="0" w:color="auto"/>
            <w:left w:val="none" w:sz="0" w:space="0" w:color="auto"/>
            <w:bottom w:val="none" w:sz="0" w:space="0" w:color="auto"/>
            <w:right w:val="none" w:sz="0" w:space="0" w:color="auto"/>
          </w:divBdr>
        </w:div>
        <w:div w:id="980304920">
          <w:marLeft w:val="0"/>
          <w:marRight w:val="0"/>
          <w:marTop w:val="0"/>
          <w:marBottom w:val="0"/>
          <w:divBdr>
            <w:top w:val="none" w:sz="0" w:space="0" w:color="auto"/>
            <w:left w:val="none" w:sz="0" w:space="0" w:color="auto"/>
            <w:bottom w:val="none" w:sz="0" w:space="0" w:color="auto"/>
            <w:right w:val="none" w:sz="0" w:space="0" w:color="auto"/>
          </w:divBdr>
        </w:div>
      </w:divsChild>
    </w:div>
    <w:div w:id="19205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8C2DC-CFA8-4FC4-A07A-B637BA9FC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18</Pages>
  <Words>5515</Words>
  <Characters>30333</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cp:lastModifiedBy>
  <cp:revision>66</cp:revision>
  <cp:lastPrinted>2016-11-24T13:37:00Z</cp:lastPrinted>
  <dcterms:created xsi:type="dcterms:W3CDTF">2017-04-18T13:19:00Z</dcterms:created>
  <dcterms:modified xsi:type="dcterms:W3CDTF">2017-04-25T15:56:00Z</dcterms:modified>
</cp:coreProperties>
</file>