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342" w:rsidRDefault="002B2342" w:rsidP="007338D2">
      <w:pPr>
        <w:spacing w:after="0" w:line="240" w:lineRule="auto"/>
        <w:rPr>
          <w:rFonts w:ascii="Arial" w:eastAsia="Times New Roman" w:hAnsi="Arial" w:cs="Arial"/>
          <w:b/>
          <w:sz w:val="28"/>
          <w:szCs w:val="40"/>
          <w:u w:val="single"/>
          <w:lang w:val="es-ES"/>
        </w:rPr>
      </w:pPr>
    </w:p>
    <w:p w:rsidR="00AA073A" w:rsidRPr="00651FF8" w:rsidRDefault="00AA073A" w:rsidP="007338D2">
      <w:pPr>
        <w:spacing w:after="0" w:line="240" w:lineRule="auto"/>
        <w:rPr>
          <w:rFonts w:ascii="Arial" w:eastAsia="Times New Roman" w:hAnsi="Arial" w:cs="Arial"/>
          <w:b/>
          <w:sz w:val="28"/>
          <w:szCs w:val="40"/>
          <w:u w:val="single"/>
          <w:lang w:val="es-ES"/>
        </w:rPr>
      </w:pPr>
    </w:p>
    <w:p w:rsidR="00F30203" w:rsidRPr="00651FF8" w:rsidRDefault="00F30203" w:rsidP="00F30203">
      <w:pPr>
        <w:spacing w:after="0" w:line="240" w:lineRule="auto"/>
        <w:jc w:val="center"/>
        <w:rPr>
          <w:rFonts w:ascii="Arial" w:eastAsia="Times New Roman" w:hAnsi="Arial" w:cs="Arial"/>
          <w:b/>
          <w:sz w:val="40"/>
          <w:szCs w:val="40"/>
          <w:u w:val="single"/>
          <w:lang w:val="pt-BR"/>
        </w:rPr>
      </w:pPr>
      <w:r w:rsidRPr="00651FF8">
        <w:rPr>
          <w:rFonts w:ascii="Arial" w:eastAsia="Times New Roman" w:hAnsi="Arial" w:cs="Arial"/>
          <w:b/>
          <w:sz w:val="40"/>
          <w:szCs w:val="40"/>
          <w:u w:val="single"/>
          <w:lang w:val="pt-BR"/>
        </w:rPr>
        <w:t>Anexo D</w:t>
      </w:r>
    </w:p>
    <w:p w:rsidR="00F30203" w:rsidRPr="00651FF8" w:rsidRDefault="0036065B" w:rsidP="00F30203">
      <w:pPr>
        <w:widowControl w:val="0"/>
        <w:adjustRightInd w:val="0"/>
        <w:spacing w:after="0" w:line="240" w:lineRule="auto"/>
        <w:jc w:val="center"/>
        <w:textAlignment w:val="baseline"/>
        <w:rPr>
          <w:rFonts w:ascii="Arial" w:eastAsia="Times New Roman" w:hAnsi="Arial" w:cs="Arial"/>
          <w:b/>
          <w:sz w:val="40"/>
          <w:szCs w:val="40"/>
          <w:u w:val="single"/>
          <w:lang w:val="pt-BR"/>
        </w:rPr>
      </w:pPr>
      <w:r w:rsidRPr="00651FF8">
        <w:rPr>
          <w:rFonts w:ascii="Arial" w:eastAsia="Times New Roman" w:hAnsi="Arial" w:cs="Arial"/>
          <w:b/>
          <w:sz w:val="40"/>
          <w:szCs w:val="40"/>
          <w:u w:val="single"/>
          <w:lang w:val="pt-BR"/>
        </w:rPr>
        <w:t>Formulários</w:t>
      </w:r>
    </w:p>
    <w:p w:rsidR="00F30203" w:rsidRPr="00651FF8" w:rsidRDefault="00F30203" w:rsidP="00F30203">
      <w:pPr>
        <w:spacing w:after="0" w:line="240" w:lineRule="auto"/>
        <w:jc w:val="center"/>
        <w:rPr>
          <w:rFonts w:ascii="Arial" w:hAnsi="Arial" w:cs="Arial"/>
          <w:b/>
          <w:i/>
          <w:sz w:val="40"/>
          <w:szCs w:val="40"/>
          <w:u w:val="single"/>
          <w:lang w:val="pt-BR"/>
        </w:rPr>
      </w:pPr>
    </w:p>
    <w:p w:rsidR="00F30203" w:rsidRPr="00651FF8" w:rsidRDefault="00F30203" w:rsidP="00F30203">
      <w:pPr>
        <w:spacing w:after="0" w:line="240" w:lineRule="auto"/>
        <w:jc w:val="center"/>
        <w:rPr>
          <w:rFonts w:ascii="Arial" w:hAnsi="Arial" w:cs="Arial"/>
          <w:b/>
          <w:bCs/>
          <w:sz w:val="40"/>
          <w:szCs w:val="40"/>
          <w:u w:val="single"/>
          <w:lang w:val="pt-BR"/>
        </w:rPr>
      </w:pPr>
      <w:r w:rsidRPr="00651FF8">
        <w:rPr>
          <w:rFonts w:ascii="Arial" w:hAnsi="Arial" w:cs="Arial"/>
          <w:b/>
          <w:bCs/>
          <w:sz w:val="40"/>
          <w:szCs w:val="40"/>
          <w:u w:val="single"/>
          <w:lang w:val="pt-BR"/>
        </w:rPr>
        <w:t>Índice</w:t>
      </w:r>
    </w:p>
    <w:p w:rsidR="00F30203" w:rsidRPr="00651FF8" w:rsidRDefault="00F30203" w:rsidP="00F30203">
      <w:pPr>
        <w:spacing w:after="0" w:line="240" w:lineRule="auto"/>
        <w:jc w:val="center"/>
        <w:rPr>
          <w:rFonts w:ascii="Arial" w:hAnsi="Arial" w:cs="Arial"/>
          <w:b/>
          <w:bCs/>
          <w:sz w:val="24"/>
          <w:szCs w:val="24"/>
          <w:u w:val="single"/>
          <w:lang w:val="pt-BR"/>
        </w:rPr>
      </w:pPr>
    </w:p>
    <w:p w:rsidR="00F30203" w:rsidRPr="00651FF8" w:rsidRDefault="00F30203" w:rsidP="00F30203">
      <w:pPr>
        <w:pStyle w:val="ndice1"/>
        <w:rPr>
          <w:rFonts w:ascii="Arial" w:hAnsi="Arial" w:cs="Arial"/>
          <w:lang w:val="pt-BR"/>
        </w:rPr>
      </w:pPr>
      <w:r w:rsidRPr="00651FF8">
        <w:rPr>
          <w:rFonts w:ascii="Arial" w:hAnsi="Arial" w:cs="Arial"/>
          <w:lang w:val="pt-BR"/>
        </w:rPr>
        <w:t>FORMULARIO Nº 1</w:t>
      </w:r>
    </w:p>
    <w:p w:rsidR="00F30203" w:rsidRPr="00651FF8" w:rsidRDefault="00F30203" w:rsidP="00F30203">
      <w:pPr>
        <w:pStyle w:val="ndice1"/>
        <w:rPr>
          <w:rFonts w:ascii="Arial" w:hAnsi="Arial" w:cs="Arial"/>
        </w:rPr>
      </w:pPr>
      <w:r w:rsidRPr="00651FF8">
        <w:rPr>
          <w:rFonts w:ascii="Arial" w:hAnsi="Arial" w:cs="Arial"/>
          <w:lang w:val="es-MX"/>
        </w:rPr>
        <w:t>Formulario de la Oferta</w:t>
      </w:r>
      <w:r w:rsidR="001C528A" w:rsidRPr="00651FF8">
        <w:rPr>
          <w:rFonts w:ascii="Arial" w:hAnsi="Arial" w:cs="Arial"/>
          <w:lang w:val="es-MX"/>
        </w:rPr>
        <w:t>……………………………………</w:t>
      </w:r>
      <w:r w:rsidRPr="00651FF8">
        <w:rPr>
          <w:rFonts w:ascii="Arial" w:hAnsi="Arial" w:cs="Arial"/>
          <w:lang w:val="es-MX"/>
        </w:rPr>
        <w:t>…...................................</w:t>
      </w:r>
    </w:p>
    <w:p w:rsidR="00F30203" w:rsidRPr="00651FF8" w:rsidRDefault="00F30203" w:rsidP="00F30203">
      <w:pPr>
        <w:spacing w:after="0" w:line="240" w:lineRule="auto"/>
        <w:ind w:firstLine="708"/>
        <w:jc w:val="both"/>
        <w:rPr>
          <w:rFonts w:ascii="Arial" w:hAnsi="Arial" w:cs="Arial"/>
          <w:sz w:val="24"/>
          <w:szCs w:val="24"/>
          <w:lang w:val="es-ES_tradnl"/>
        </w:rPr>
      </w:pPr>
    </w:p>
    <w:p w:rsidR="00F30203" w:rsidRPr="00651FF8" w:rsidRDefault="00F30203" w:rsidP="00F30203">
      <w:pPr>
        <w:pStyle w:val="ndice1"/>
        <w:rPr>
          <w:rFonts w:ascii="Arial" w:hAnsi="Arial" w:cs="Arial"/>
        </w:rPr>
      </w:pPr>
      <w:r w:rsidRPr="00651FF8">
        <w:rPr>
          <w:rFonts w:ascii="Arial" w:hAnsi="Arial" w:cs="Arial"/>
        </w:rPr>
        <w:t>FORMULARIO Nº 2</w:t>
      </w:r>
    </w:p>
    <w:p w:rsidR="00F30203" w:rsidRPr="00651FF8" w:rsidRDefault="00F30203" w:rsidP="00F30203">
      <w:pPr>
        <w:pStyle w:val="ndice1"/>
        <w:rPr>
          <w:rFonts w:ascii="Arial" w:hAnsi="Arial" w:cs="Arial"/>
        </w:rPr>
      </w:pPr>
      <w:r w:rsidRPr="00651FF8">
        <w:rPr>
          <w:rFonts w:ascii="Arial" w:hAnsi="Arial" w:cs="Arial"/>
        </w:rPr>
        <w:t>Declaración Jurada de Manten</w:t>
      </w:r>
      <w:r w:rsidR="001C528A" w:rsidRPr="00651FF8">
        <w:rPr>
          <w:rFonts w:ascii="Arial" w:hAnsi="Arial" w:cs="Arial"/>
        </w:rPr>
        <w:t>imiento de Oferta…………………………</w:t>
      </w:r>
      <w:r w:rsidRPr="00651FF8">
        <w:rPr>
          <w:rFonts w:ascii="Arial" w:hAnsi="Arial" w:cs="Arial"/>
        </w:rPr>
        <w:t>…………</w:t>
      </w:r>
    </w:p>
    <w:p w:rsidR="00F30203" w:rsidRPr="00651FF8" w:rsidRDefault="00F30203" w:rsidP="00F30203">
      <w:pPr>
        <w:pStyle w:val="ndice1"/>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3</w:t>
      </w:r>
    </w:p>
    <w:p w:rsidR="00F30203" w:rsidRPr="00651FF8" w:rsidRDefault="00F30203" w:rsidP="00F30203">
      <w:pPr>
        <w:pStyle w:val="ndice1"/>
        <w:rPr>
          <w:rFonts w:ascii="Arial" w:hAnsi="Arial" w:cs="Arial"/>
        </w:rPr>
      </w:pPr>
      <w:r w:rsidRPr="00651FF8">
        <w:rPr>
          <w:rFonts w:ascii="Arial" w:hAnsi="Arial" w:cs="Arial"/>
        </w:rPr>
        <w:t>Declaracion Jurada de Cumplimiento de Contrato</w:t>
      </w:r>
      <w:r w:rsidR="001C528A" w:rsidRPr="00651FF8">
        <w:rPr>
          <w:rFonts w:ascii="Arial" w:hAnsi="Arial" w:cs="Arial"/>
        </w:rPr>
        <w:t>…………………</w:t>
      </w:r>
      <w:r w:rsidRPr="00651FF8">
        <w:rPr>
          <w:rFonts w:ascii="Arial" w:hAnsi="Arial" w:cs="Arial"/>
        </w:rPr>
        <w:t>……………….</w:t>
      </w:r>
    </w:p>
    <w:p w:rsidR="00F30203" w:rsidRPr="00651FF8" w:rsidRDefault="00F30203" w:rsidP="00F30203">
      <w:pPr>
        <w:pStyle w:val="ndice1"/>
        <w:ind w:left="0" w:firstLine="0"/>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4</w:t>
      </w:r>
    </w:p>
    <w:p w:rsidR="00F30203" w:rsidRPr="00651FF8" w:rsidRDefault="00F30203" w:rsidP="00F30203">
      <w:pPr>
        <w:pStyle w:val="ndice1"/>
        <w:rPr>
          <w:rFonts w:ascii="Arial" w:hAnsi="Arial" w:cs="Arial"/>
        </w:rPr>
      </w:pPr>
      <w:r w:rsidRPr="00651FF8">
        <w:rPr>
          <w:rFonts w:ascii="Arial" w:hAnsi="Arial" w:cs="Arial"/>
        </w:rPr>
        <w:t>Declaracion Jurada del Art. 40</w:t>
      </w:r>
      <w:r w:rsidR="001C528A" w:rsidRPr="00651FF8">
        <w:rPr>
          <w:rFonts w:ascii="Arial" w:hAnsi="Arial" w:cs="Arial"/>
        </w:rPr>
        <w:t>……………………...</w:t>
      </w:r>
      <w:r w:rsidRPr="00651FF8">
        <w:rPr>
          <w:rFonts w:ascii="Arial" w:hAnsi="Arial" w:cs="Arial"/>
        </w:rPr>
        <w:t>…………………………………..</w:t>
      </w:r>
    </w:p>
    <w:p w:rsidR="00F30203" w:rsidRPr="00651FF8" w:rsidRDefault="00F30203" w:rsidP="00F30203">
      <w:pPr>
        <w:pStyle w:val="ndice1"/>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5</w:t>
      </w:r>
    </w:p>
    <w:p w:rsidR="00F30203" w:rsidRPr="00651FF8" w:rsidRDefault="00F30203" w:rsidP="00F30203">
      <w:pPr>
        <w:pStyle w:val="ndice1"/>
        <w:rPr>
          <w:rFonts w:ascii="Arial" w:hAnsi="Arial" w:cs="Arial"/>
        </w:rPr>
      </w:pPr>
      <w:r w:rsidRPr="00651FF8">
        <w:rPr>
          <w:rFonts w:ascii="Arial" w:hAnsi="Arial" w:cs="Arial"/>
        </w:rPr>
        <w:t>Declaración Jurada de no emplear menores</w:t>
      </w:r>
      <w:r w:rsidR="001C528A" w:rsidRPr="00651FF8">
        <w:rPr>
          <w:rFonts w:ascii="Arial" w:hAnsi="Arial" w:cs="Arial"/>
        </w:rPr>
        <w:t>………………</w:t>
      </w:r>
      <w:r w:rsidRPr="00651FF8">
        <w:rPr>
          <w:rFonts w:ascii="Arial" w:hAnsi="Arial" w:cs="Arial"/>
        </w:rPr>
        <w:t>……………………….</w:t>
      </w:r>
    </w:p>
    <w:p w:rsidR="00F30203" w:rsidRPr="00651FF8" w:rsidRDefault="00F30203" w:rsidP="00F30203">
      <w:pPr>
        <w:pStyle w:val="ndice1"/>
        <w:rPr>
          <w:rFonts w:ascii="Arial" w:hAnsi="Arial" w:cs="Arial"/>
        </w:rPr>
      </w:pPr>
    </w:p>
    <w:p w:rsidR="00F30203" w:rsidRPr="00651FF8" w:rsidRDefault="00F30203" w:rsidP="00F30203">
      <w:pPr>
        <w:pStyle w:val="ndice1"/>
        <w:rPr>
          <w:rFonts w:ascii="Arial" w:hAnsi="Arial" w:cs="Arial"/>
        </w:rPr>
      </w:pPr>
      <w:r w:rsidRPr="00651FF8">
        <w:rPr>
          <w:rFonts w:ascii="Arial" w:hAnsi="Arial" w:cs="Arial"/>
        </w:rPr>
        <w:t>FORMULARIO Nº 6</w:t>
      </w:r>
    </w:p>
    <w:p w:rsidR="00F30203" w:rsidRDefault="00F30203" w:rsidP="00F30203">
      <w:pPr>
        <w:pStyle w:val="ndice1"/>
        <w:rPr>
          <w:rFonts w:ascii="Arial" w:hAnsi="Arial" w:cs="Arial"/>
        </w:rPr>
      </w:pPr>
      <w:r w:rsidRPr="00651FF8">
        <w:rPr>
          <w:rFonts w:ascii="Arial" w:hAnsi="Arial" w:cs="Arial"/>
        </w:rPr>
        <w:t>Autorización del Fabricante…………</w:t>
      </w:r>
      <w:r w:rsidR="001C528A" w:rsidRPr="00651FF8">
        <w:rPr>
          <w:rFonts w:ascii="Arial" w:hAnsi="Arial" w:cs="Arial"/>
        </w:rPr>
        <w:t>…………</w:t>
      </w:r>
      <w:r w:rsidRPr="00651FF8">
        <w:rPr>
          <w:rFonts w:ascii="Arial" w:hAnsi="Arial" w:cs="Arial"/>
        </w:rPr>
        <w:t>………………………………………</w:t>
      </w:r>
    </w:p>
    <w:p w:rsidR="00DF6BBF" w:rsidRDefault="00DF6BBF" w:rsidP="00DF6BBF">
      <w:pPr>
        <w:pStyle w:val="ndice1"/>
        <w:rPr>
          <w:rFonts w:ascii="Arial" w:hAnsi="Arial" w:cs="Arial"/>
        </w:rPr>
      </w:pPr>
    </w:p>
    <w:p w:rsidR="00DF6BBF" w:rsidRPr="00651FF8" w:rsidRDefault="00DF6BBF" w:rsidP="00DF6BBF">
      <w:pPr>
        <w:pStyle w:val="ndice1"/>
        <w:rPr>
          <w:rFonts w:ascii="Arial" w:hAnsi="Arial" w:cs="Arial"/>
        </w:rPr>
      </w:pPr>
      <w:r w:rsidRPr="00651FF8">
        <w:rPr>
          <w:rFonts w:ascii="Arial" w:hAnsi="Arial" w:cs="Arial"/>
        </w:rPr>
        <w:t xml:space="preserve">FORMULARIO Nº </w:t>
      </w:r>
      <w:r>
        <w:rPr>
          <w:rFonts w:ascii="Arial" w:hAnsi="Arial" w:cs="Arial"/>
        </w:rPr>
        <w:t>7</w:t>
      </w:r>
    </w:p>
    <w:p w:rsidR="00DF6BBF" w:rsidRPr="00651FF8" w:rsidRDefault="00DF6BBF" w:rsidP="00DF6BBF">
      <w:pPr>
        <w:pStyle w:val="ndice1"/>
        <w:rPr>
          <w:rFonts w:ascii="Arial" w:hAnsi="Arial" w:cs="Arial"/>
        </w:rPr>
      </w:pPr>
      <w:r>
        <w:rPr>
          <w:rFonts w:ascii="Arial" w:hAnsi="Arial" w:cs="Arial"/>
        </w:rPr>
        <w:t>Formulario de Marcas y Procedencias</w:t>
      </w:r>
      <w:r w:rsidRPr="00651FF8">
        <w:rPr>
          <w:rFonts w:ascii="Arial" w:hAnsi="Arial" w:cs="Arial"/>
        </w:rPr>
        <w:t>………………………………………………</w:t>
      </w:r>
    </w:p>
    <w:p w:rsidR="00DF6BBF" w:rsidRPr="00DF6BBF" w:rsidRDefault="00DF6BBF" w:rsidP="00DF6BBF"/>
    <w:p w:rsidR="001C528A" w:rsidRPr="00651FF8" w:rsidRDefault="001C528A" w:rsidP="001C528A">
      <w:pPr>
        <w:pStyle w:val="ndice1"/>
        <w:rPr>
          <w:rFonts w:ascii="Arial" w:hAnsi="Arial" w:cs="Arial"/>
          <w:lang w:val="es-MX"/>
        </w:rPr>
      </w:pPr>
    </w:p>
    <w:p w:rsidR="001C528A" w:rsidRPr="00651FF8" w:rsidRDefault="001C528A" w:rsidP="001C528A">
      <w:pPr>
        <w:rPr>
          <w:rFonts w:ascii="Arial" w:hAnsi="Arial" w:cs="Arial"/>
        </w:rPr>
      </w:pPr>
    </w:p>
    <w:p w:rsidR="0001405B" w:rsidRPr="00651FF8" w:rsidRDefault="00CE2915" w:rsidP="007576D7">
      <w:pPr>
        <w:pStyle w:val="ndice1"/>
        <w:rPr>
          <w:rFonts w:ascii="Arial" w:hAnsi="Arial" w:cs="Arial"/>
        </w:rPr>
      </w:pPr>
      <w:r w:rsidRPr="00651FF8">
        <w:rPr>
          <w:rFonts w:ascii="Arial" w:hAnsi="Arial" w:cs="Arial"/>
        </w:rPr>
        <w:fldChar w:fldCharType="begin"/>
      </w:r>
      <w:r w:rsidR="0001405B" w:rsidRPr="00651FF8">
        <w:rPr>
          <w:rFonts w:ascii="Arial" w:hAnsi="Arial" w:cs="Arial"/>
        </w:rPr>
        <w:instrText xml:space="preserve"> XE "FORMULARIO Nº 4" </w:instrText>
      </w:r>
      <w:r w:rsidRPr="00651FF8">
        <w:rPr>
          <w:rFonts w:ascii="Arial" w:hAnsi="Arial" w:cs="Arial"/>
        </w:rPr>
        <w:fldChar w:fldCharType="end"/>
      </w:r>
    </w:p>
    <w:p w:rsidR="000F153D" w:rsidRPr="00651FF8" w:rsidRDefault="000F153D" w:rsidP="0001405B">
      <w:pPr>
        <w:rPr>
          <w:rFonts w:ascii="Arial" w:hAnsi="Arial" w:cs="Arial"/>
          <w:lang w:val="es-MX"/>
        </w:rPr>
      </w:pPr>
    </w:p>
    <w:p w:rsidR="00315343" w:rsidRPr="00651FF8" w:rsidRDefault="00315343"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A940E5" w:rsidRPr="00651FF8" w:rsidRDefault="00A940E5" w:rsidP="00E11D63">
      <w:pPr>
        <w:pStyle w:val="Outline"/>
        <w:tabs>
          <w:tab w:val="right" w:leader="dot" w:pos="8820"/>
        </w:tabs>
        <w:spacing w:before="0" w:line="240" w:lineRule="auto"/>
        <w:rPr>
          <w:rFonts w:ascii="Arial" w:hAnsi="Arial" w:cs="Arial"/>
          <w:b/>
          <w:i/>
          <w:iCs/>
          <w:kern w:val="0"/>
          <w:szCs w:val="24"/>
          <w:lang w:val="es-MX"/>
        </w:rPr>
      </w:pPr>
    </w:p>
    <w:p w:rsidR="00CC3664" w:rsidRPr="00651FF8" w:rsidRDefault="00CC3664" w:rsidP="00E27F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FORMULARIO Nº 1</w:t>
      </w:r>
      <w:r w:rsidR="00CE2915"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CE2915" w:rsidRPr="00651FF8">
        <w:rPr>
          <w:rFonts w:ascii="Arial" w:hAnsi="Arial" w:cs="Arial"/>
          <w:b/>
          <w:iCs/>
          <w:color w:val="FFFFFF"/>
          <w:sz w:val="28"/>
          <w:szCs w:val="28"/>
          <w:lang w:val="es-MX"/>
        </w:rPr>
        <w:fldChar w:fldCharType="end"/>
      </w:r>
    </w:p>
    <w:p w:rsidR="000D313C" w:rsidRPr="00651FF8" w:rsidRDefault="00FD534F" w:rsidP="00C82218">
      <w:pPr>
        <w:pStyle w:val="Outline"/>
        <w:tabs>
          <w:tab w:val="right" w:leader="dot" w:pos="8820"/>
        </w:tabs>
        <w:spacing w:before="0" w:line="240" w:lineRule="auto"/>
        <w:jc w:val="center"/>
        <w:rPr>
          <w:rFonts w:ascii="Arial" w:hAnsi="Arial" w:cs="Arial"/>
          <w:b/>
          <w:i/>
          <w:iCs/>
          <w:kern w:val="0"/>
          <w:sz w:val="28"/>
          <w:szCs w:val="28"/>
          <w:lang w:val="es-MX"/>
        </w:rPr>
      </w:pPr>
      <w:r w:rsidRPr="00651FF8">
        <w:rPr>
          <w:rFonts w:ascii="Arial" w:hAnsi="Arial" w:cs="Arial"/>
          <w:b/>
          <w:i/>
          <w:iCs/>
          <w:kern w:val="0"/>
          <w:sz w:val="28"/>
          <w:szCs w:val="28"/>
          <w:lang w:val="es-MX"/>
        </w:rPr>
        <w:t>Formulario de Oferta</w:t>
      </w:r>
    </w:p>
    <w:p w:rsidR="008666A2" w:rsidRPr="00651FF8" w:rsidRDefault="008666A2" w:rsidP="00C82218">
      <w:pPr>
        <w:pStyle w:val="Outline"/>
        <w:tabs>
          <w:tab w:val="right" w:leader="dot" w:pos="8820"/>
        </w:tabs>
        <w:spacing w:before="0" w:line="240" w:lineRule="auto"/>
        <w:jc w:val="center"/>
        <w:rPr>
          <w:rFonts w:ascii="Arial" w:hAnsi="Arial" w:cs="Arial"/>
          <w:b/>
          <w:i/>
          <w:iCs/>
          <w:kern w:val="0"/>
          <w:szCs w:val="24"/>
          <w:lang w:val="es-MX"/>
        </w:rPr>
      </w:pPr>
    </w:p>
    <w:p w:rsidR="000D313C" w:rsidRPr="00651FF8" w:rsidRDefault="000D313C" w:rsidP="00C82218">
      <w:pPr>
        <w:pStyle w:val="Outline"/>
        <w:tabs>
          <w:tab w:val="right" w:leader="dot" w:pos="8820"/>
        </w:tabs>
        <w:spacing w:before="0" w:line="240" w:lineRule="auto"/>
        <w:rPr>
          <w:rFonts w:ascii="Arial" w:hAnsi="Arial" w:cs="Arial"/>
          <w:i/>
          <w:iCs/>
          <w:kern w:val="0"/>
          <w:sz w:val="22"/>
          <w:szCs w:val="24"/>
          <w:lang w:val="es-MX"/>
        </w:rPr>
      </w:pPr>
      <w:r w:rsidRPr="00651FF8">
        <w:rPr>
          <w:rFonts w:ascii="Arial" w:hAnsi="Arial" w:cs="Arial"/>
          <w:i/>
          <w:iCs/>
          <w:kern w:val="0"/>
          <w:sz w:val="22"/>
          <w:szCs w:val="24"/>
          <w:lang w:val="es-MX"/>
        </w:rPr>
        <w:t>[El Oferente completará este formulario de acuerdo con las instrucciones indicadas. No se permitirán alteraciones al contenido de  este formulario</w:t>
      </w:r>
      <w:r w:rsidR="000F153D" w:rsidRPr="00651FF8">
        <w:rPr>
          <w:rFonts w:ascii="Arial" w:hAnsi="Arial" w:cs="Arial"/>
          <w:i/>
          <w:iCs/>
          <w:kern w:val="0"/>
          <w:sz w:val="22"/>
          <w:szCs w:val="24"/>
          <w:lang w:val="es-MX"/>
        </w:rPr>
        <w:t xml:space="preserve"> ni se aceptarán substituciones</w:t>
      </w:r>
      <w:r w:rsidRPr="00651FF8">
        <w:rPr>
          <w:rFonts w:ascii="Arial" w:hAnsi="Arial" w:cs="Arial"/>
          <w:i/>
          <w:iCs/>
          <w:kern w:val="0"/>
          <w:sz w:val="22"/>
          <w:szCs w:val="24"/>
          <w:lang w:val="es-MX"/>
        </w:rPr>
        <w:t>]</w:t>
      </w:r>
      <w:r w:rsidR="000F153D" w:rsidRPr="00651FF8">
        <w:rPr>
          <w:rFonts w:ascii="Arial" w:hAnsi="Arial" w:cs="Arial"/>
          <w:i/>
          <w:iCs/>
          <w:kern w:val="0"/>
          <w:sz w:val="22"/>
          <w:szCs w:val="24"/>
          <w:lang w:val="es-MX"/>
        </w:rPr>
        <w:t>.</w:t>
      </w:r>
    </w:p>
    <w:p w:rsidR="00F119DE" w:rsidRPr="00651FF8" w:rsidRDefault="00F119DE" w:rsidP="00FD534F">
      <w:pPr>
        <w:tabs>
          <w:tab w:val="right" w:pos="9720"/>
        </w:tabs>
        <w:spacing w:after="0" w:line="240" w:lineRule="auto"/>
        <w:rPr>
          <w:rFonts w:ascii="Arial" w:hAnsi="Arial" w:cs="Arial"/>
        </w:rPr>
      </w:pPr>
    </w:p>
    <w:p w:rsidR="000D313C" w:rsidRPr="00651FF8" w:rsidRDefault="000D313C" w:rsidP="00C82218">
      <w:pPr>
        <w:tabs>
          <w:tab w:val="right" w:pos="9720"/>
        </w:tabs>
        <w:spacing w:after="0" w:line="240" w:lineRule="auto"/>
        <w:ind w:left="5760"/>
        <w:rPr>
          <w:rFonts w:ascii="Arial" w:hAnsi="Arial" w:cs="Arial"/>
        </w:rPr>
      </w:pPr>
      <w:r w:rsidRPr="00651FF8">
        <w:rPr>
          <w:rFonts w:ascii="Arial" w:hAnsi="Arial" w:cs="Arial"/>
        </w:rPr>
        <w:t xml:space="preserve">Fecha: </w:t>
      </w:r>
      <w:r w:rsidRPr="00651FF8">
        <w:rPr>
          <w:rFonts w:ascii="Arial" w:hAnsi="Arial" w:cs="Arial"/>
        </w:rPr>
        <w:tab/>
        <w:t>__________________________</w:t>
      </w:r>
    </w:p>
    <w:p w:rsidR="000D313C" w:rsidRPr="00651FF8" w:rsidRDefault="000D313C" w:rsidP="00C82218">
      <w:pPr>
        <w:tabs>
          <w:tab w:val="right" w:pos="9720"/>
        </w:tabs>
        <w:spacing w:after="0" w:line="240" w:lineRule="auto"/>
        <w:ind w:left="5760"/>
        <w:rPr>
          <w:rFonts w:ascii="Arial" w:hAnsi="Arial" w:cs="Arial"/>
        </w:rPr>
      </w:pPr>
      <w:r w:rsidRPr="00651FF8">
        <w:rPr>
          <w:rFonts w:ascii="Arial" w:hAnsi="Arial" w:cs="Arial"/>
        </w:rPr>
        <w:t xml:space="preserve">CD No.: </w:t>
      </w:r>
      <w:r w:rsidRPr="00651FF8">
        <w:rPr>
          <w:rFonts w:ascii="Arial" w:hAnsi="Arial" w:cs="Arial"/>
        </w:rPr>
        <w:tab/>
        <w:t>__________________________</w:t>
      </w:r>
    </w:p>
    <w:p w:rsidR="00F119DE" w:rsidRPr="00651FF8" w:rsidRDefault="000D313C" w:rsidP="00315343">
      <w:pPr>
        <w:tabs>
          <w:tab w:val="right" w:pos="9720"/>
        </w:tabs>
        <w:spacing w:after="0" w:line="240" w:lineRule="auto"/>
        <w:ind w:left="5760"/>
        <w:rPr>
          <w:rFonts w:ascii="Arial" w:hAnsi="Arial" w:cs="Arial"/>
        </w:rPr>
      </w:pPr>
      <w:r w:rsidRPr="00651FF8">
        <w:rPr>
          <w:rFonts w:ascii="Arial" w:hAnsi="Arial" w:cs="Arial"/>
        </w:rPr>
        <w:t>ID N</w:t>
      </w:r>
      <w:r w:rsidR="00315343" w:rsidRPr="00651FF8">
        <w:rPr>
          <w:rFonts w:ascii="Arial" w:hAnsi="Arial" w:cs="Arial"/>
        </w:rPr>
        <w:t xml:space="preserve">o.: </w:t>
      </w:r>
      <w:r w:rsidR="00315343" w:rsidRPr="00651FF8">
        <w:rPr>
          <w:rFonts w:ascii="Arial" w:hAnsi="Arial" w:cs="Arial"/>
        </w:rPr>
        <w:tab/>
        <w:t>__________________________</w:t>
      </w:r>
    </w:p>
    <w:p w:rsidR="008666A2" w:rsidRPr="00651FF8" w:rsidRDefault="008666A2" w:rsidP="00C82218">
      <w:pPr>
        <w:spacing w:after="0" w:line="240" w:lineRule="auto"/>
        <w:outlineLvl w:val="0"/>
        <w:rPr>
          <w:rFonts w:ascii="Arial" w:hAnsi="Arial" w:cs="Arial"/>
        </w:rPr>
      </w:pPr>
    </w:p>
    <w:p w:rsidR="008666A2" w:rsidRPr="00651FF8" w:rsidRDefault="008666A2" w:rsidP="00C82218">
      <w:pPr>
        <w:spacing w:after="0" w:line="240" w:lineRule="auto"/>
        <w:outlineLvl w:val="0"/>
        <w:rPr>
          <w:rFonts w:ascii="Arial" w:hAnsi="Arial" w:cs="Arial"/>
          <w:sz w:val="12"/>
        </w:rPr>
      </w:pPr>
    </w:p>
    <w:p w:rsidR="000D313C" w:rsidRPr="00651FF8" w:rsidRDefault="000D313C" w:rsidP="00C82218">
      <w:pPr>
        <w:spacing w:after="0" w:line="240" w:lineRule="auto"/>
        <w:outlineLvl w:val="0"/>
        <w:rPr>
          <w:rFonts w:ascii="Arial" w:hAnsi="Arial" w:cs="Arial"/>
        </w:rPr>
      </w:pPr>
      <w:r w:rsidRPr="00651FF8">
        <w:rPr>
          <w:rFonts w:ascii="Arial" w:hAnsi="Arial" w:cs="Arial"/>
        </w:rPr>
        <w:t xml:space="preserve">A: </w:t>
      </w:r>
      <w:r w:rsidR="0052080C" w:rsidRPr="00651FF8">
        <w:rPr>
          <w:rFonts w:ascii="Arial" w:hAnsi="Arial" w:cs="Arial"/>
          <w:b/>
        </w:rPr>
        <w:t>Banco Nacional de Fomento</w:t>
      </w:r>
      <w:r w:rsidRPr="00651FF8">
        <w:rPr>
          <w:rFonts w:ascii="Arial" w:hAnsi="Arial" w:cs="Arial"/>
        </w:rPr>
        <w:t xml:space="preserve"> </w:t>
      </w:r>
    </w:p>
    <w:p w:rsidR="000D313C" w:rsidRPr="00651FF8" w:rsidRDefault="000D313C" w:rsidP="00C82218">
      <w:pPr>
        <w:pStyle w:val="Sub-ClauseText"/>
        <w:numPr>
          <w:ilvl w:val="12"/>
          <w:numId w:val="0"/>
        </w:numPr>
        <w:suppressAutoHyphens/>
        <w:spacing w:before="0" w:after="0" w:line="240" w:lineRule="auto"/>
        <w:rPr>
          <w:rFonts w:ascii="Arial" w:hAnsi="Arial" w:cs="Arial"/>
          <w:spacing w:val="0"/>
          <w:sz w:val="22"/>
          <w:szCs w:val="22"/>
          <w:lang w:val="es-ES"/>
        </w:rPr>
      </w:pPr>
      <w:r w:rsidRPr="00651FF8">
        <w:rPr>
          <w:rFonts w:ascii="Arial" w:hAnsi="Arial" w:cs="Arial"/>
          <w:spacing w:val="0"/>
          <w:sz w:val="22"/>
          <w:szCs w:val="22"/>
          <w:lang w:val="es-ES"/>
        </w:rPr>
        <w:t xml:space="preserve">Nos dirigimos a ustedes en el procedimiento de contratación directa de referencia, con el objeto de presentar oferta y declarar bajo juramento cuanto sigue: </w:t>
      </w:r>
    </w:p>
    <w:p w:rsidR="000D313C" w:rsidRPr="00651FF8" w:rsidRDefault="000D313C" w:rsidP="00C82218">
      <w:pPr>
        <w:tabs>
          <w:tab w:val="num" w:pos="540"/>
        </w:tabs>
        <w:suppressAutoHyphens/>
        <w:spacing w:after="0" w:line="240" w:lineRule="auto"/>
        <w:rPr>
          <w:rFonts w:ascii="Arial" w:hAnsi="Arial" w:cs="Arial"/>
          <w:lang w:val="es-ES"/>
        </w:rPr>
      </w:pPr>
    </w:p>
    <w:p w:rsidR="00C869A9" w:rsidRPr="00651FF8" w:rsidRDefault="00C869A9"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Hemos examinado y no tenemos objeción alguna a las condiciones de este procedimiento de contratación directa, incluyendo las adendas publicadas</w:t>
      </w:r>
      <w:r w:rsidRPr="00651FF8">
        <w:rPr>
          <w:rFonts w:ascii="Arial" w:hAnsi="Arial" w:cs="Arial"/>
          <w:i/>
          <w:lang w:val="es-ES"/>
        </w:rPr>
        <w:t xml:space="preserve">. </w:t>
      </w:r>
    </w:p>
    <w:p w:rsidR="000D313C" w:rsidRPr="00651FF8" w:rsidRDefault="000D313C"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No nos encontramos comprendidos en las prohibiciones o limitaciones para contratar establecidas en el artículo 40 de la Ley N° 2051/03;</w:t>
      </w:r>
    </w:p>
    <w:p w:rsidR="000D313C" w:rsidRPr="00651FF8" w:rsidRDefault="00AD7D92"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007262B6" w:rsidRPr="00651FF8">
        <w:rPr>
          <w:rFonts w:ascii="Arial" w:hAnsi="Arial" w:cs="Arial"/>
          <w:lang w:val="es-ES"/>
        </w:rPr>
        <w:t>;</w:t>
      </w:r>
    </w:p>
    <w:p w:rsidR="000D313C" w:rsidRPr="00651FF8" w:rsidRDefault="000D313C" w:rsidP="00215AFA">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Contamos con las calificaciones requeridas para ejecutar el contrato.</w:t>
      </w:r>
      <w:r w:rsidR="00AD7D92" w:rsidRPr="00651FF8">
        <w:rPr>
          <w:rFonts w:ascii="Arial" w:hAnsi="Arial" w:cs="Arial"/>
          <w:lang w:val="es-ES"/>
        </w:rPr>
        <w:t xml:space="preserve"> </w:t>
      </w:r>
      <w:r w:rsidR="00AD7D92" w:rsidRPr="00651FF8">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r w:rsidR="007262B6" w:rsidRPr="00651FF8">
        <w:rPr>
          <w:rFonts w:ascii="Arial" w:hAnsi="Arial" w:cs="Arial"/>
        </w:rPr>
        <w:t>;</w:t>
      </w:r>
    </w:p>
    <w:p w:rsidR="008666A2" w:rsidRPr="00651FF8" w:rsidRDefault="00AD7D92" w:rsidP="008666A2">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000D313C" w:rsidRPr="00651FF8">
        <w:rPr>
          <w:rFonts w:ascii="Arial" w:hAnsi="Arial" w:cs="Arial"/>
          <w:i/>
          <w:lang w:val="es-ES"/>
        </w:rPr>
        <w:t>;</w:t>
      </w:r>
    </w:p>
    <w:p w:rsidR="008666A2" w:rsidRPr="00651FF8" w:rsidRDefault="000D313C" w:rsidP="008666A2">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w:t>
      </w:r>
      <w:r w:rsidR="007262B6" w:rsidRPr="00651FF8">
        <w:rPr>
          <w:rFonts w:ascii="Arial" w:hAnsi="Arial" w:cs="Arial"/>
          <w:lang w:val="es-ES"/>
        </w:rPr>
        <w:t>do perfeccionado por las partes;</w:t>
      </w:r>
    </w:p>
    <w:p w:rsidR="000D313C" w:rsidRPr="00651FF8" w:rsidRDefault="000D313C" w:rsidP="00215AFA">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651FF8">
        <w:rPr>
          <w:rFonts w:ascii="Arial" w:hAnsi="Arial" w:cs="Arial"/>
          <w:lang w:val="es-ES"/>
        </w:rPr>
        <w:t xml:space="preserve">Entendemos </w:t>
      </w:r>
      <w:r w:rsidRPr="00651FF8">
        <w:rPr>
          <w:rFonts w:ascii="Arial" w:hAnsi="Arial" w:cs="Arial"/>
        </w:rPr>
        <w:t xml:space="preserve">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w:t>
      </w:r>
      <w:r w:rsidRPr="00651FF8">
        <w:rPr>
          <w:rFonts w:ascii="Arial" w:hAnsi="Arial" w:cs="Arial"/>
        </w:rPr>
        <w:lastRenderedPageBreak/>
        <w:t>responsabilida</w:t>
      </w:r>
      <w:r w:rsidR="007262B6" w:rsidRPr="00651FF8">
        <w:rPr>
          <w:rFonts w:ascii="Arial" w:hAnsi="Arial" w:cs="Arial"/>
        </w:rPr>
        <w:t>d alguna frente a los Oferentes;</w:t>
      </w:r>
    </w:p>
    <w:p w:rsidR="00AD7D92" w:rsidRPr="00651FF8" w:rsidRDefault="00AD7D92" w:rsidP="00215AFA">
      <w:pPr>
        <w:numPr>
          <w:ilvl w:val="0"/>
          <w:numId w:val="1"/>
        </w:numPr>
        <w:spacing w:before="120" w:after="120" w:line="240" w:lineRule="auto"/>
        <w:ind w:left="357" w:hanging="357"/>
        <w:jc w:val="both"/>
        <w:rPr>
          <w:rFonts w:ascii="Arial" w:hAnsi="Arial" w:cs="Arial"/>
          <w:color w:val="000000" w:themeColor="text1"/>
          <w:lang w:val="es-MX"/>
        </w:rPr>
      </w:pPr>
      <w:r w:rsidRPr="00651FF8">
        <w:rPr>
          <w:rFonts w:ascii="Arial" w:hAnsi="Arial" w:cs="Arial"/>
        </w:rPr>
        <w:t xml:space="preserve">Nuestra oferta se mantendrá vigente por </w:t>
      </w:r>
      <w:r w:rsidRPr="00651FF8">
        <w:rPr>
          <w:rFonts w:ascii="Arial" w:hAnsi="Arial" w:cs="Arial"/>
          <w:lang w:val="es-MX"/>
        </w:rPr>
        <w:t xml:space="preserve">el período establecido en </w:t>
      </w:r>
      <w:r w:rsidR="00DC1A29" w:rsidRPr="00651FF8">
        <w:rPr>
          <w:rFonts w:ascii="Arial" w:hAnsi="Arial" w:cs="Arial"/>
          <w:lang w:val="es-MX"/>
        </w:rPr>
        <w:t>el punto 13 de</w:t>
      </w:r>
      <w:r w:rsidRPr="00651FF8">
        <w:rPr>
          <w:rFonts w:ascii="Arial" w:hAnsi="Arial" w:cs="Arial"/>
          <w:lang w:val="es-MX"/>
        </w:rPr>
        <w:t>l</w:t>
      </w:r>
      <w:r w:rsidR="00DC1A29" w:rsidRPr="00651FF8">
        <w:rPr>
          <w:rFonts w:ascii="Arial" w:hAnsi="Arial" w:cs="Arial"/>
          <w:lang w:val="es-MX"/>
        </w:rPr>
        <w:t xml:space="preserve"> Anexo B</w:t>
      </w:r>
      <w:r w:rsidRPr="00651FF8">
        <w:rPr>
          <w:rFonts w:ascii="Arial" w:hAnsi="Arial" w:cs="Arial"/>
          <w:lang w:val="es-MX"/>
        </w:rPr>
        <w:t>, a partir de la fecha límite fijada para la presentación de las ofertas</w:t>
      </w:r>
      <w:r w:rsidRPr="00651FF8">
        <w:rPr>
          <w:rFonts w:ascii="Arial" w:hAnsi="Arial" w:cs="Arial"/>
        </w:rPr>
        <w:t>. Esta oferta nos obliga y podrá ser aceptada en cualquier momento hasta antes del término de dicho período;</w:t>
      </w:r>
    </w:p>
    <w:p w:rsidR="0058097E" w:rsidRPr="00637543" w:rsidRDefault="0058097E" w:rsidP="0058097E">
      <w:pPr>
        <w:pStyle w:val="Prrafodelista"/>
        <w:numPr>
          <w:ilvl w:val="0"/>
          <w:numId w:val="1"/>
        </w:numPr>
        <w:jc w:val="both"/>
        <w:rPr>
          <w:rFonts w:ascii="Arial" w:hAnsi="Arial" w:cs="Arial"/>
          <w:b/>
          <w:lang w:val="es-ES"/>
        </w:rPr>
      </w:pPr>
      <w:bookmarkStart w:id="0" w:name="_Toc263139223"/>
      <w:bookmarkStart w:id="1" w:name="_Toc155151058"/>
      <w:r w:rsidRPr="00651FF8">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651FF8">
        <w:rPr>
          <w:rFonts w:ascii="Arial" w:hAnsi="Arial" w:cs="Arial"/>
          <w:b/>
          <w:color w:val="000000" w:themeColor="text1"/>
          <w:lang w:val="es-ES"/>
        </w:rPr>
        <w:t>siendo el precio de nuestra oferta el que figura en la  Lista de Precios, que fuera descargada del SICP y forma parte del presente formulario de Oferta.</w:t>
      </w:r>
      <w:r w:rsidRPr="00637543">
        <w:rPr>
          <w:rFonts w:ascii="Arial" w:hAnsi="Arial" w:cs="Arial"/>
          <w:b/>
          <w:i/>
          <w:lang w:val="es-ES"/>
        </w:rPr>
        <w:t xml:space="preserve"> </w:t>
      </w:r>
      <w:r w:rsidRPr="002E1C0B">
        <w:rPr>
          <w:rFonts w:ascii="Arial" w:hAnsi="Arial" w:cs="Arial"/>
          <w:b/>
          <w:i/>
          <w:lang w:val="es-ES"/>
        </w:rPr>
        <w:t>[El formulario de lista de precios deberá ser descargado del SICP, completado y firmado para ser adjuntado al presente formulario de oferta, pues la misma forma parte integra de su oferta]</w:t>
      </w:r>
      <w:r>
        <w:rPr>
          <w:rFonts w:ascii="Arial" w:hAnsi="Arial" w:cs="Arial"/>
          <w:b/>
          <w:i/>
          <w:lang w:val="es-ES"/>
        </w:rPr>
        <w:t>.</w:t>
      </w:r>
    </w:p>
    <w:bookmarkEnd w:id="0"/>
    <w:bookmarkEnd w:id="1"/>
    <w:p w:rsidR="0058097E" w:rsidRPr="00637543" w:rsidRDefault="0058097E" w:rsidP="0058097E">
      <w:pPr>
        <w:spacing w:after="0" w:line="240" w:lineRule="auto"/>
        <w:rPr>
          <w:rFonts w:ascii="Arial" w:hAnsi="Arial" w:cs="Arial"/>
          <w:i/>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 xml:space="preserve">Firma: </w:t>
      </w:r>
      <w:r w:rsidRPr="00A5694D">
        <w:rPr>
          <w:rFonts w:ascii="Arial" w:hAnsi="Arial" w:cs="Arial"/>
          <w:i/>
          <w:iCs/>
          <w:lang w:val="es-MX"/>
        </w:rPr>
        <w:t xml:space="preserve">[indicar el nombre completo de la persona cuyo nombre y calidad se indican] </w:t>
      </w:r>
      <w:r w:rsidRPr="00A5694D">
        <w:rPr>
          <w:rFonts w:ascii="Arial" w:hAnsi="Arial" w:cs="Arial"/>
          <w:lang w:val="es-MX"/>
        </w:rPr>
        <w:t xml:space="preserve">En calidad de </w:t>
      </w:r>
      <w:r w:rsidRPr="00A5694D">
        <w:rPr>
          <w:rFonts w:ascii="Arial" w:hAnsi="Arial" w:cs="Arial"/>
          <w:i/>
          <w:iCs/>
          <w:lang w:val="es-MX"/>
        </w:rPr>
        <w:t xml:space="preserve">[indicar la calidad jurídica de la persona que firma el Formulario de la Oferta] </w:t>
      </w:r>
    </w:p>
    <w:p w:rsidR="0058097E" w:rsidRPr="00A5694D" w:rsidRDefault="0058097E" w:rsidP="0058097E">
      <w:pPr>
        <w:numPr>
          <w:ilvl w:val="12"/>
          <w:numId w:val="0"/>
        </w:numPr>
        <w:suppressAutoHyphens/>
        <w:spacing w:after="0" w:line="240" w:lineRule="auto"/>
        <w:rPr>
          <w:rFonts w:ascii="Arial" w:hAnsi="Arial" w:cs="Arial"/>
          <w:i/>
          <w:iCs/>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 xml:space="preserve">Nombre: </w:t>
      </w:r>
      <w:r w:rsidRPr="00A5694D">
        <w:rPr>
          <w:rFonts w:ascii="Arial" w:hAnsi="Arial" w:cs="Arial"/>
          <w:i/>
          <w:iCs/>
          <w:lang w:val="es-MX"/>
        </w:rPr>
        <w:t xml:space="preserve">[indicar el nombre completo de la persona que firma el Formulario de la Oferta] </w:t>
      </w:r>
    </w:p>
    <w:p w:rsidR="0058097E" w:rsidRPr="00A5694D" w:rsidRDefault="0058097E" w:rsidP="0058097E">
      <w:pPr>
        <w:numPr>
          <w:ilvl w:val="12"/>
          <w:numId w:val="0"/>
        </w:numPr>
        <w:suppressAutoHyphens/>
        <w:spacing w:after="0" w:line="240" w:lineRule="auto"/>
        <w:rPr>
          <w:rFonts w:ascii="Arial" w:hAnsi="Arial" w:cs="Arial"/>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Debidamente autorizado para firmar la oferta por y en nombre de: [</w:t>
      </w:r>
      <w:r w:rsidRPr="00A5694D">
        <w:rPr>
          <w:rFonts w:ascii="Arial" w:hAnsi="Arial" w:cs="Arial"/>
          <w:i/>
          <w:iCs/>
          <w:lang w:val="es-MX"/>
        </w:rPr>
        <w:t>indicar el nombre completo del Oferente].</w:t>
      </w:r>
    </w:p>
    <w:p w:rsidR="0058097E" w:rsidRPr="00A5694D" w:rsidRDefault="0058097E" w:rsidP="0058097E">
      <w:pPr>
        <w:numPr>
          <w:ilvl w:val="12"/>
          <w:numId w:val="0"/>
        </w:numPr>
        <w:suppressAutoHyphens/>
        <w:spacing w:after="0" w:line="240" w:lineRule="auto"/>
        <w:rPr>
          <w:rFonts w:ascii="Arial" w:hAnsi="Arial" w:cs="Arial"/>
          <w:i/>
          <w:iCs/>
          <w:lang w:val="es-MX"/>
        </w:rPr>
      </w:pPr>
    </w:p>
    <w:p w:rsidR="0058097E" w:rsidRPr="00A5694D" w:rsidRDefault="0058097E" w:rsidP="0058097E">
      <w:pPr>
        <w:numPr>
          <w:ilvl w:val="12"/>
          <w:numId w:val="0"/>
        </w:numPr>
        <w:suppressAutoHyphens/>
        <w:spacing w:after="0" w:line="240" w:lineRule="auto"/>
        <w:rPr>
          <w:rFonts w:ascii="Arial" w:hAnsi="Arial" w:cs="Arial"/>
          <w:i/>
          <w:iCs/>
          <w:lang w:val="es-MX"/>
        </w:rPr>
      </w:pPr>
      <w:r w:rsidRPr="00A5694D">
        <w:rPr>
          <w:rFonts w:ascii="Arial" w:hAnsi="Arial" w:cs="Arial"/>
          <w:lang w:val="es-MX"/>
        </w:rPr>
        <w:t xml:space="preserve">El día ________________ del mes ___________________ del año __________ </w:t>
      </w:r>
      <w:r w:rsidRPr="00A5694D">
        <w:rPr>
          <w:rFonts w:ascii="Arial" w:hAnsi="Arial" w:cs="Arial"/>
          <w:i/>
          <w:iCs/>
          <w:lang w:val="es-MX"/>
        </w:rPr>
        <w:t>[indicar la fecha de la firma.</w:t>
      </w:r>
    </w:p>
    <w:p w:rsidR="000F153D" w:rsidRDefault="000F153D"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Default="0058097E" w:rsidP="00C82218">
      <w:pPr>
        <w:numPr>
          <w:ilvl w:val="12"/>
          <w:numId w:val="0"/>
        </w:numPr>
        <w:suppressAutoHyphens/>
        <w:spacing w:after="0" w:line="240" w:lineRule="auto"/>
        <w:rPr>
          <w:rFonts w:ascii="Arial" w:hAnsi="Arial" w:cs="Arial"/>
          <w:i/>
          <w:iCs/>
          <w:lang w:val="es-MX"/>
        </w:rPr>
      </w:pPr>
    </w:p>
    <w:p w:rsidR="0058097E" w:rsidRPr="00651FF8" w:rsidRDefault="0058097E" w:rsidP="00C82218">
      <w:pPr>
        <w:numPr>
          <w:ilvl w:val="12"/>
          <w:numId w:val="0"/>
        </w:numPr>
        <w:suppressAutoHyphens/>
        <w:spacing w:after="0" w:line="240" w:lineRule="auto"/>
        <w:rPr>
          <w:rFonts w:ascii="Arial" w:hAnsi="Arial" w:cs="Arial"/>
          <w:i/>
          <w:iCs/>
          <w:lang w:val="es-MX"/>
        </w:rPr>
      </w:pPr>
      <w:bookmarkStart w:id="2" w:name="_GoBack"/>
      <w:bookmarkEnd w:id="2"/>
    </w:p>
    <w:p w:rsidR="000F153D" w:rsidRPr="00651FF8" w:rsidRDefault="000F153D" w:rsidP="00C82218">
      <w:pPr>
        <w:numPr>
          <w:ilvl w:val="12"/>
          <w:numId w:val="0"/>
        </w:numPr>
        <w:suppressAutoHyphens/>
        <w:spacing w:after="0" w:line="240" w:lineRule="auto"/>
        <w:rPr>
          <w:rFonts w:ascii="Arial" w:hAnsi="Arial" w:cs="Arial"/>
          <w:i/>
          <w:iCs/>
          <w:lang w:val="es-MX"/>
        </w:rPr>
      </w:pPr>
    </w:p>
    <w:p w:rsidR="00D1362A" w:rsidRPr="00651FF8" w:rsidRDefault="00D1362A" w:rsidP="00C82218">
      <w:pPr>
        <w:numPr>
          <w:ilvl w:val="12"/>
          <w:numId w:val="0"/>
        </w:numPr>
        <w:suppressAutoHyphens/>
        <w:spacing w:after="0" w:line="240" w:lineRule="auto"/>
        <w:rPr>
          <w:rFonts w:ascii="Arial" w:hAnsi="Arial" w:cs="Arial"/>
          <w:i/>
          <w:iCs/>
          <w:lang w:val="es-MX"/>
        </w:rPr>
      </w:pPr>
    </w:p>
    <w:p w:rsidR="00D1362A" w:rsidRPr="00651FF8" w:rsidRDefault="00D1362A" w:rsidP="00C82218">
      <w:pPr>
        <w:numPr>
          <w:ilvl w:val="12"/>
          <w:numId w:val="0"/>
        </w:numPr>
        <w:suppressAutoHyphens/>
        <w:spacing w:after="0" w:line="240" w:lineRule="auto"/>
        <w:rPr>
          <w:rFonts w:ascii="Arial" w:hAnsi="Arial" w:cs="Arial"/>
          <w:i/>
          <w:iCs/>
          <w:lang w:val="es-MX"/>
        </w:rPr>
      </w:pPr>
    </w:p>
    <w:p w:rsidR="00D1362A" w:rsidRPr="00651FF8" w:rsidRDefault="00D1362A" w:rsidP="00C82218">
      <w:pPr>
        <w:numPr>
          <w:ilvl w:val="12"/>
          <w:numId w:val="0"/>
        </w:numPr>
        <w:suppressAutoHyphens/>
        <w:spacing w:after="0" w:line="240" w:lineRule="auto"/>
        <w:rPr>
          <w:rFonts w:ascii="Arial" w:hAnsi="Arial" w:cs="Arial"/>
          <w:i/>
          <w:iCs/>
          <w:lang w:val="es-MX"/>
        </w:rPr>
      </w:pPr>
    </w:p>
    <w:p w:rsidR="004175E6" w:rsidRPr="00651FF8" w:rsidRDefault="004175E6" w:rsidP="00C82218">
      <w:pPr>
        <w:numPr>
          <w:ilvl w:val="12"/>
          <w:numId w:val="0"/>
        </w:numPr>
        <w:suppressAutoHyphens/>
        <w:spacing w:after="0" w:line="240" w:lineRule="auto"/>
        <w:rPr>
          <w:rFonts w:ascii="Arial" w:hAnsi="Arial" w:cs="Arial"/>
          <w:i/>
          <w:iCs/>
          <w:lang w:val="es-MX"/>
        </w:rPr>
      </w:pPr>
    </w:p>
    <w:p w:rsidR="000D313C" w:rsidRPr="00651FF8" w:rsidRDefault="000D313C" w:rsidP="00273F0F">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FORMULARIO Nº 2</w:t>
      </w:r>
      <w:r w:rsidR="00CE2915"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CE2915" w:rsidRPr="00651FF8">
        <w:rPr>
          <w:rFonts w:ascii="Arial" w:hAnsi="Arial" w:cs="Arial"/>
          <w:b/>
          <w:iCs/>
          <w:color w:val="FFFFFF"/>
          <w:sz w:val="28"/>
          <w:szCs w:val="28"/>
          <w:lang w:val="es-MX"/>
        </w:rPr>
        <w:fldChar w:fldCharType="end"/>
      </w:r>
    </w:p>
    <w:p w:rsidR="009E2999" w:rsidRPr="00651FF8" w:rsidRDefault="005E3769" w:rsidP="00E35273">
      <w:pPr>
        <w:tabs>
          <w:tab w:val="right" w:leader="dot" w:pos="8820"/>
        </w:tabs>
        <w:spacing w:after="0" w:line="240" w:lineRule="auto"/>
        <w:jc w:val="center"/>
        <w:rPr>
          <w:rFonts w:ascii="Arial" w:hAnsi="Arial" w:cs="Arial"/>
          <w:b/>
          <w:i/>
          <w:sz w:val="28"/>
          <w:szCs w:val="28"/>
        </w:rPr>
      </w:pPr>
      <w:r w:rsidRPr="00651FF8">
        <w:rPr>
          <w:rFonts w:ascii="Arial" w:hAnsi="Arial" w:cs="Arial"/>
          <w:b/>
          <w:i/>
          <w:sz w:val="28"/>
          <w:szCs w:val="28"/>
        </w:rPr>
        <w:t xml:space="preserve">Declaración Jurada de </w:t>
      </w:r>
      <w:r w:rsidR="000D313C" w:rsidRPr="00651FF8">
        <w:rPr>
          <w:rFonts w:ascii="Arial" w:hAnsi="Arial" w:cs="Arial"/>
          <w:b/>
          <w:i/>
          <w:sz w:val="28"/>
          <w:szCs w:val="28"/>
        </w:rPr>
        <w:t>Mantenimiento de Ofertas</w:t>
      </w:r>
    </w:p>
    <w:p w:rsidR="00E35273" w:rsidRPr="00651FF8" w:rsidRDefault="00E35273" w:rsidP="00E35273">
      <w:pPr>
        <w:tabs>
          <w:tab w:val="right" w:leader="dot" w:pos="8820"/>
        </w:tabs>
        <w:spacing w:after="0" w:line="240" w:lineRule="auto"/>
        <w:jc w:val="center"/>
        <w:rPr>
          <w:rFonts w:ascii="Arial" w:hAnsi="Arial" w:cs="Arial"/>
          <w:b/>
          <w:i/>
          <w:sz w:val="16"/>
        </w:rPr>
      </w:pPr>
    </w:p>
    <w:p w:rsidR="000D313C" w:rsidRPr="00651FF8" w:rsidRDefault="000D313C" w:rsidP="00C82218">
      <w:pPr>
        <w:tabs>
          <w:tab w:val="right" w:leader="dot" w:pos="8820"/>
        </w:tabs>
        <w:spacing w:after="0" w:line="240" w:lineRule="auto"/>
        <w:jc w:val="right"/>
        <w:rPr>
          <w:rFonts w:ascii="Arial" w:hAnsi="Arial" w:cs="Arial"/>
          <w:sz w:val="20"/>
          <w:szCs w:val="20"/>
        </w:rPr>
      </w:pPr>
      <w:r w:rsidRPr="00651FF8">
        <w:rPr>
          <w:rFonts w:ascii="Arial" w:hAnsi="Arial" w:cs="Arial"/>
          <w:sz w:val="20"/>
          <w:szCs w:val="20"/>
        </w:rPr>
        <w:t>Fecha: _______________________</w:t>
      </w:r>
    </w:p>
    <w:p w:rsidR="005C1D3E" w:rsidRPr="00651FF8" w:rsidRDefault="005C1D3E" w:rsidP="00C82218">
      <w:pPr>
        <w:tabs>
          <w:tab w:val="right" w:leader="dot" w:pos="8820"/>
        </w:tabs>
        <w:spacing w:after="0" w:line="240" w:lineRule="auto"/>
        <w:jc w:val="right"/>
        <w:rPr>
          <w:rFonts w:ascii="Arial" w:hAnsi="Arial" w:cs="Arial"/>
          <w:sz w:val="20"/>
          <w:szCs w:val="20"/>
        </w:rPr>
      </w:pPr>
    </w:p>
    <w:p w:rsidR="000D313C" w:rsidRPr="00651FF8" w:rsidRDefault="000D313C" w:rsidP="00C82218">
      <w:pPr>
        <w:tabs>
          <w:tab w:val="right" w:leader="dot" w:pos="8820"/>
        </w:tabs>
        <w:spacing w:after="0" w:line="240" w:lineRule="auto"/>
        <w:jc w:val="right"/>
        <w:rPr>
          <w:rFonts w:ascii="Arial" w:hAnsi="Arial" w:cs="Arial"/>
          <w:sz w:val="20"/>
          <w:szCs w:val="20"/>
        </w:rPr>
      </w:pPr>
      <w:r w:rsidRPr="00651FF8">
        <w:rPr>
          <w:rFonts w:ascii="Arial" w:hAnsi="Arial" w:cs="Arial"/>
          <w:sz w:val="20"/>
          <w:szCs w:val="20"/>
        </w:rPr>
        <w:t>CD</w:t>
      </w:r>
      <w:r w:rsidR="00F0658F" w:rsidRPr="00651FF8">
        <w:rPr>
          <w:rFonts w:ascii="Arial" w:hAnsi="Arial" w:cs="Arial"/>
          <w:sz w:val="20"/>
          <w:szCs w:val="20"/>
        </w:rPr>
        <w:t xml:space="preserve"> ID</w:t>
      </w:r>
      <w:r w:rsidRPr="00651FF8">
        <w:rPr>
          <w:rFonts w:ascii="Arial" w:hAnsi="Arial" w:cs="Arial"/>
          <w:sz w:val="20"/>
          <w:szCs w:val="20"/>
        </w:rPr>
        <w:t xml:space="preserve"> No.:</w:t>
      </w:r>
      <w:r w:rsidRPr="00651FF8">
        <w:rPr>
          <w:rFonts w:ascii="Arial" w:hAnsi="Arial" w:cs="Arial"/>
          <w:i/>
          <w:iCs/>
          <w:sz w:val="20"/>
          <w:szCs w:val="20"/>
        </w:rPr>
        <w:t>_______________________</w:t>
      </w:r>
    </w:p>
    <w:p w:rsidR="005C1D3E" w:rsidRPr="00651FF8" w:rsidRDefault="005C1D3E" w:rsidP="00C82218">
      <w:pPr>
        <w:spacing w:after="0" w:line="240" w:lineRule="auto"/>
        <w:jc w:val="both"/>
        <w:rPr>
          <w:rFonts w:ascii="Arial" w:hAnsi="Arial" w:cs="Arial"/>
          <w:sz w:val="20"/>
          <w:szCs w:val="20"/>
        </w:rPr>
      </w:pPr>
    </w:p>
    <w:p w:rsidR="000D313C" w:rsidRPr="00651FF8" w:rsidRDefault="000D313C" w:rsidP="00C82218">
      <w:pPr>
        <w:spacing w:after="0" w:line="240" w:lineRule="auto"/>
        <w:jc w:val="both"/>
        <w:rPr>
          <w:rFonts w:ascii="Arial" w:hAnsi="Arial" w:cs="Arial"/>
          <w:sz w:val="20"/>
          <w:szCs w:val="20"/>
        </w:rPr>
      </w:pPr>
      <w:r w:rsidRPr="00651FF8">
        <w:rPr>
          <w:rFonts w:ascii="Arial" w:hAnsi="Arial" w:cs="Arial"/>
          <w:sz w:val="20"/>
          <w:szCs w:val="20"/>
        </w:rPr>
        <w:t>A</w:t>
      </w:r>
      <w:proofErr w:type="gramStart"/>
      <w:r w:rsidRPr="00651FF8">
        <w:rPr>
          <w:rFonts w:ascii="Arial" w:hAnsi="Arial" w:cs="Arial"/>
          <w:sz w:val="20"/>
          <w:szCs w:val="20"/>
        </w:rPr>
        <w:t>:  _</w:t>
      </w:r>
      <w:proofErr w:type="gramEnd"/>
      <w:r w:rsidRPr="00651FF8">
        <w:rPr>
          <w:rFonts w:ascii="Arial" w:hAnsi="Arial" w:cs="Arial"/>
          <w:sz w:val="20"/>
          <w:szCs w:val="20"/>
        </w:rPr>
        <w:t>______________________________________________</w:t>
      </w:r>
      <w:r w:rsidRPr="00651FF8">
        <w:rPr>
          <w:rFonts w:ascii="Arial" w:hAnsi="Arial" w:cs="Arial"/>
          <w:i/>
          <w:sz w:val="20"/>
          <w:szCs w:val="20"/>
        </w:rPr>
        <w:t>[nombre completo de la Convocante]</w:t>
      </w:r>
    </w:p>
    <w:p w:rsidR="000D313C" w:rsidRPr="00651FF8" w:rsidRDefault="00A00107" w:rsidP="00C82218">
      <w:pPr>
        <w:tabs>
          <w:tab w:val="left" w:pos="1197"/>
          <w:tab w:val="left" w:pos="6433"/>
        </w:tabs>
        <w:spacing w:after="0" w:line="240" w:lineRule="auto"/>
        <w:jc w:val="both"/>
        <w:rPr>
          <w:rFonts w:ascii="Arial" w:hAnsi="Arial" w:cs="Arial"/>
          <w:sz w:val="20"/>
          <w:szCs w:val="20"/>
        </w:rPr>
      </w:pPr>
      <w:r w:rsidRPr="00651FF8">
        <w:rPr>
          <w:rFonts w:ascii="Arial" w:hAnsi="Arial" w:cs="Arial"/>
          <w:sz w:val="20"/>
          <w:szCs w:val="20"/>
        </w:rPr>
        <w:t xml:space="preserve">Yo, quien suscribe, declaro </w:t>
      </w:r>
      <w:r w:rsidR="00F119DE" w:rsidRPr="00651FF8">
        <w:rPr>
          <w:rFonts w:ascii="Arial" w:hAnsi="Arial" w:cs="Arial"/>
          <w:sz w:val="20"/>
          <w:szCs w:val="20"/>
        </w:rPr>
        <w:t>b</w:t>
      </w:r>
      <w:r w:rsidRPr="00651FF8">
        <w:rPr>
          <w:rFonts w:ascii="Arial" w:hAnsi="Arial" w:cs="Arial"/>
          <w:sz w:val="20"/>
          <w:szCs w:val="20"/>
        </w:rPr>
        <w:t xml:space="preserve">ajo Fe de Juramento que </w:t>
      </w:r>
      <w:r w:rsidR="005C1D3E" w:rsidRPr="00651FF8">
        <w:rPr>
          <w:rFonts w:ascii="Arial" w:hAnsi="Arial" w:cs="Arial"/>
          <w:sz w:val="20"/>
          <w:szCs w:val="20"/>
        </w:rPr>
        <w:t xml:space="preserve">he </w:t>
      </w:r>
      <w:r w:rsidR="000D313C" w:rsidRPr="00651FF8">
        <w:rPr>
          <w:rFonts w:ascii="Arial" w:hAnsi="Arial" w:cs="Arial"/>
          <w:sz w:val="20"/>
          <w:szCs w:val="20"/>
        </w:rPr>
        <w:t xml:space="preserve">presentado oferta </w:t>
      </w:r>
      <w:r w:rsidR="00F119DE" w:rsidRPr="00651FF8">
        <w:rPr>
          <w:rFonts w:ascii="Arial" w:hAnsi="Arial" w:cs="Arial"/>
          <w:sz w:val="20"/>
          <w:szCs w:val="20"/>
        </w:rPr>
        <w:t xml:space="preserve">en representación </w:t>
      </w:r>
      <w:r w:rsidR="00F119DE" w:rsidRPr="00651FF8">
        <w:rPr>
          <w:rFonts w:ascii="Arial" w:hAnsi="Arial" w:cs="Arial"/>
          <w:i/>
          <w:sz w:val="20"/>
          <w:szCs w:val="20"/>
        </w:rPr>
        <w:t xml:space="preserve">de [nombre o razón social de la firma] </w:t>
      </w:r>
      <w:r w:rsidR="00F119DE" w:rsidRPr="00651FF8">
        <w:rPr>
          <w:rFonts w:ascii="Arial" w:hAnsi="Arial" w:cs="Arial"/>
          <w:sz w:val="20"/>
          <w:szCs w:val="20"/>
        </w:rPr>
        <w:t xml:space="preserve">en </w:t>
      </w:r>
      <w:r w:rsidR="000D313C" w:rsidRPr="00651FF8">
        <w:rPr>
          <w:rFonts w:ascii="Arial" w:hAnsi="Arial" w:cs="Arial"/>
          <w:sz w:val="20"/>
          <w:szCs w:val="20"/>
        </w:rPr>
        <w:t xml:space="preserve">fecha </w:t>
      </w:r>
      <w:r w:rsidR="00F119DE" w:rsidRPr="00651FF8">
        <w:rPr>
          <w:rFonts w:ascii="Arial" w:hAnsi="Arial" w:cs="Arial"/>
          <w:sz w:val="20"/>
          <w:szCs w:val="20"/>
        </w:rPr>
        <w:t xml:space="preserve">_________ </w:t>
      </w:r>
      <w:r w:rsidR="000D313C" w:rsidRPr="00651FF8">
        <w:rPr>
          <w:rFonts w:ascii="Arial" w:hAnsi="Arial" w:cs="Arial"/>
          <w:sz w:val="20"/>
          <w:szCs w:val="20"/>
        </w:rPr>
        <w:t xml:space="preserve">para la </w:t>
      </w:r>
      <w:r w:rsidR="00F0658F" w:rsidRPr="00651FF8">
        <w:rPr>
          <w:rFonts w:ascii="Arial" w:hAnsi="Arial" w:cs="Arial"/>
          <w:sz w:val="20"/>
          <w:szCs w:val="20"/>
        </w:rPr>
        <w:t xml:space="preserve">Contratación Directa con número de ID___________, </w:t>
      </w:r>
      <w:r w:rsidR="000D313C" w:rsidRPr="00651FF8">
        <w:rPr>
          <w:rFonts w:ascii="Arial" w:hAnsi="Arial" w:cs="Arial"/>
          <w:sz w:val="20"/>
          <w:szCs w:val="20"/>
        </w:rPr>
        <w:t>para el suministro de_</w:t>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r>
      <w:r w:rsidR="000D313C" w:rsidRPr="00651FF8">
        <w:rPr>
          <w:rFonts w:ascii="Arial" w:hAnsi="Arial" w:cs="Arial"/>
          <w:sz w:val="20"/>
          <w:szCs w:val="20"/>
        </w:rPr>
        <w:softHyphen/>
        <w:t>_____________.</w:t>
      </w:r>
    </w:p>
    <w:p w:rsidR="00074656" w:rsidRPr="00651FF8" w:rsidRDefault="00074656" w:rsidP="00C82218">
      <w:pPr>
        <w:tabs>
          <w:tab w:val="left" w:pos="5087"/>
          <w:tab w:val="left" w:pos="9576"/>
        </w:tabs>
        <w:spacing w:after="0" w:line="240" w:lineRule="auto"/>
        <w:jc w:val="both"/>
        <w:outlineLvl w:val="0"/>
        <w:rPr>
          <w:rFonts w:ascii="Arial" w:hAnsi="Arial" w:cs="Arial"/>
          <w:sz w:val="20"/>
          <w:szCs w:val="20"/>
        </w:rPr>
      </w:pPr>
    </w:p>
    <w:p w:rsidR="000D313C" w:rsidRPr="00651FF8" w:rsidRDefault="00A00107" w:rsidP="00A00107">
      <w:pPr>
        <w:tabs>
          <w:tab w:val="left" w:pos="5087"/>
          <w:tab w:val="left" w:pos="9576"/>
        </w:tabs>
        <w:spacing w:after="0" w:line="240" w:lineRule="auto"/>
        <w:jc w:val="both"/>
        <w:outlineLvl w:val="0"/>
        <w:rPr>
          <w:rFonts w:ascii="Arial" w:hAnsi="Arial" w:cs="Arial"/>
          <w:sz w:val="20"/>
          <w:szCs w:val="20"/>
        </w:rPr>
      </w:pPr>
      <w:r w:rsidRPr="00651FF8">
        <w:rPr>
          <w:rFonts w:ascii="Arial" w:hAnsi="Arial" w:cs="Arial"/>
          <w:sz w:val="20"/>
          <w:szCs w:val="20"/>
        </w:rPr>
        <w:t>Asimismo,</w:t>
      </w:r>
      <w:r w:rsidR="000D313C" w:rsidRPr="00651FF8">
        <w:rPr>
          <w:rFonts w:ascii="Arial" w:hAnsi="Arial" w:cs="Arial"/>
          <w:sz w:val="20"/>
          <w:szCs w:val="20"/>
        </w:rPr>
        <w:t xml:space="preserve"> </w:t>
      </w:r>
      <w:r w:rsidR="005C1D3E" w:rsidRPr="00651FF8">
        <w:rPr>
          <w:rFonts w:ascii="Arial" w:hAnsi="Arial" w:cs="Arial"/>
          <w:sz w:val="20"/>
          <w:szCs w:val="20"/>
        </w:rPr>
        <w:t xml:space="preserve">dejo </w:t>
      </w:r>
      <w:r w:rsidR="000D313C" w:rsidRPr="00651FF8">
        <w:rPr>
          <w:rFonts w:ascii="Arial" w:hAnsi="Arial" w:cs="Arial"/>
          <w:sz w:val="20"/>
          <w:szCs w:val="20"/>
        </w:rPr>
        <w:t xml:space="preserve">constancia que </w:t>
      </w:r>
      <w:r w:rsidRPr="00651FF8">
        <w:rPr>
          <w:rFonts w:ascii="Arial" w:hAnsi="Arial" w:cs="Arial"/>
          <w:sz w:val="20"/>
          <w:szCs w:val="20"/>
        </w:rPr>
        <w:t xml:space="preserve">con la presentación de mi Oferta </w:t>
      </w:r>
      <w:r w:rsidR="00074656" w:rsidRPr="00651FF8">
        <w:rPr>
          <w:rFonts w:ascii="Arial" w:hAnsi="Arial" w:cs="Arial"/>
          <w:sz w:val="20"/>
          <w:szCs w:val="20"/>
        </w:rPr>
        <w:t xml:space="preserve">he </w:t>
      </w:r>
      <w:r w:rsidR="000D313C" w:rsidRPr="00651FF8">
        <w:rPr>
          <w:rFonts w:ascii="Arial" w:hAnsi="Arial" w:cs="Arial"/>
          <w:sz w:val="20"/>
          <w:szCs w:val="20"/>
        </w:rPr>
        <w:t>contraído una obligación con (</w:t>
      </w:r>
      <w:r w:rsidRPr="00651FF8">
        <w:rPr>
          <w:rFonts w:ascii="Arial" w:hAnsi="Arial" w:cs="Arial"/>
          <w:sz w:val="20"/>
          <w:szCs w:val="20"/>
        </w:rPr>
        <w:t>indicar la Convocante</w:t>
      </w:r>
      <w:r w:rsidR="000D313C" w:rsidRPr="00651FF8">
        <w:rPr>
          <w:rFonts w:ascii="Arial" w:hAnsi="Arial" w:cs="Arial"/>
          <w:sz w:val="20"/>
          <w:szCs w:val="20"/>
        </w:rPr>
        <w:t xml:space="preserve">) por la suma de ______________________________, que </w:t>
      </w:r>
      <w:r w:rsidRPr="00651FF8">
        <w:rPr>
          <w:rFonts w:ascii="Arial" w:hAnsi="Arial" w:cs="Arial"/>
          <w:sz w:val="20"/>
          <w:szCs w:val="20"/>
        </w:rPr>
        <w:t>pagaré a la misma en los siguientes casos:</w:t>
      </w:r>
    </w:p>
    <w:p w:rsidR="00A00107" w:rsidRPr="00651FF8" w:rsidRDefault="00A00107" w:rsidP="00A00107">
      <w:pPr>
        <w:tabs>
          <w:tab w:val="left" w:pos="5087"/>
          <w:tab w:val="left" w:pos="9576"/>
        </w:tabs>
        <w:spacing w:after="0" w:line="240" w:lineRule="auto"/>
        <w:jc w:val="both"/>
        <w:outlineLvl w:val="0"/>
        <w:rPr>
          <w:rFonts w:ascii="Arial" w:hAnsi="Arial" w:cs="Arial"/>
          <w:sz w:val="20"/>
          <w:szCs w:val="20"/>
        </w:rPr>
      </w:pPr>
    </w:p>
    <w:p w:rsidR="000D313C" w:rsidRPr="00651FF8" w:rsidRDefault="00A00107"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Si r</w:t>
      </w:r>
      <w:r w:rsidR="00074656" w:rsidRPr="00651FF8">
        <w:rPr>
          <w:rFonts w:ascii="Arial" w:hAnsi="Arial" w:cs="Arial"/>
          <w:b w:val="0"/>
          <w:color w:val="auto"/>
          <w:sz w:val="20"/>
          <w:szCs w:val="20"/>
        </w:rPr>
        <w:t>etir</w:t>
      </w:r>
      <w:r w:rsidRPr="00651FF8">
        <w:rPr>
          <w:rFonts w:ascii="Arial" w:hAnsi="Arial" w:cs="Arial"/>
          <w:b w:val="0"/>
          <w:color w:val="auto"/>
          <w:sz w:val="20"/>
          <w:szCs w:val="20"/>
        </w:rPr>
        <w:t>o mi</w:t>
      </w:r>
      <w:r w:rsidR="00074656" w:rsidRPr="00651FF8">
        <w:rPr>
          <w:rFonts w:ascii="Arial" w:hAnsi="Arial" w:cs="Arial"/>
          <w:b w:val="0"/>
          <w:color w:val="auto"/>
          <w:sz w:val="20"/>
          <w:szCs w:val="20"/>
        </w:rPr>
        <w:t xml:space="preserve"> </w:t>
      </w:r>
      <w:r w:rsidR="000D313C" w:rsidRPr="00651FF8">
        <w:rPr>
          <w:rFonts w:ascii="Arial" w:hAnsi="Arial" w:cs="Arial"/>
          <w:b w:val="0"/>
          <w:color w:val="auto"/>
          <w:sz w:val="20"/>
          <w:szCs w:val="20"/>
        </w:rPr>
        <w:t xml:space="preserve">oferta durante el período de validez de </w:t>
      </w:r>
      <w:r w:rsidRPr="00651FF8">
        <w:rPr>
          <w:rFonts w:ascii="Arial" w:hAnsi="Arial" w:cs="Arial"/>
          <w:b w:val="0"/>
          <w:color w:val="auto"/>
          <w:sz w:val="20"/>
          <w:szCs w:val="20"/>
        </w:rPr>
        <w:t>la misma</w:t>
      </w:r>
      <w:r w:rsidR="000D313C" w:rsidRPr="00651FF8">
        <w:rPr>
          <w:rFonts w:ascii="Arial" w:hAnsi="Arial" w:cs="Arial"/>
          <w:b w:val="0"/>
          <w:color w:val="auto"/>
          <w:sz w:val="20"/>
          <w:szCs w:val="20"/>
        </w:rPr>
        <w:t xml:space="preserve">; </w:t>
      </w:r>
    </w:p>
    <w:p w:rsidR="000D313C" w:rsidRPr="00651FF8" w:rsidRDefault="000D313C"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Si no acept</w:t>
      </w:r>
      <w:r w:rsidR="00074656" w:rsidRPr="00651FF8">
        <w:rPr>
          <w:rFonts w:ascii="Arial" w:hAnsi="Arial" w:cs="Arial"/>
          <w:b w:val="0"/>
          <w:color w:val="auto"/>
          <w:sz w:val="20"/>
          <w:szCs w:val="20"/>
        </w:rPr>
        <w:t>o</w:t>
      </w:r>
      <w:r w:rsidRPr="00651FF8">
        <w:rPr>
          <w:rFonts w:ascii="Arial" w:hAnsi="Arial" w:cs="Arial"/>
          <w:b w:val="0"/>
          <w:color w:val="auto"/>
          <w:sz w:val="20"/>
          <w:szCs w:val="20"/>
        </w:rPr>
        <w:t xml:space="preserve"> la corrección del precio de </w:t>
      </w:r>
      <w:r w:rsidR="00074656" w:rsidRPr="00651FF8">
        <w:rPr>
          <w:rFonts w:ascii="Arial" w:hAnsi="Arial" w:cs="Arial"/>
          <w:b w:val="0"/>
          <w:color w:val="auto"/>
          <w:sz w:val="20"/>
          <w:szCs w:val="20"/>
        </w:rPr>
        <w:t xml:space="preserve">mi </w:t>
      </w:r>
      <w:r w:rsidRPr="00651FF8">
        <w:rPr>
          <w:rFonts w:ascii="Arial" w:hAnsi="Arial" w:cs="Arial"/>
          <w:b w:val="0"/>
          <w:color w:val="auto"/>
          <w:sz w:val="20"/>
          <w:szCs w:val="20"/>
        </w:rPr>
        <w:t xml:space="preserve">oferta, de conformidad </w:t>
      </w:r>
      <w:r w:rsidR="00074656" w:rsidRPr="00651FF8">
        <w:rPr>
          <w:rFonts w:ascii="Arial" w:hAnsi="Arial" w:cs="Arial"/>
          <w:b w:val="0"/>
          <w:color w:val="auto"/>
          <w:sz w:val="20"/>
          <w:szCs w:val="20"/>
        </w:rPr>
        <w:t>a lo establecido en el artículo 59 del Decreto 21.909/03;</w:t>
      </w:r>
    </w:p>
    <w:p w:rsidR="000D313C" w:rsidRPr="00651FF8" w:rsidRDefault="000D313C"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 xml:space="preserve">Si </w:t>
      </w:r>
      <w:r w:rsidR="00074656" w:rsidRPr="00651FF8">
        <w:rPr>
          <w:rFonts w:ascii="Arial" w:hAnsi="Arial" w:cs="Arial"/>
          <w:b w:val="0"/>
          <w:color w:val="auto"/>
          <w:sz w:val="20"/>
          <w:szCs w:val="20"/>
        </w:rPr>
        <w:t>en mi carácter de</w:t>
      </w:r>
      <w:r w:rsidRPr="00651FF8">
        <w:rPr>
          <w:rFonts w:ascii="Arial" w:hAnsi="Arial" w:cs="Arial"/>
          <w:b w:val="0"/>
          <w:color w:val="auto"/>
          <w:sz w:val="20"/>
          <w:szCs w:val="20"/>
        </w:rPr>
        <w:t xml:space="preserve"> adjudicatario no proced</w:t>
      </w:r>
      <w:r w:rsidR="00074656" w:rsidRPr="00651FF8">
        <w:rPr>
          <w:rFonts w:ascii="Arial" w:hAnsi="Arial" w:cs="Arial"/>
          <w:b w:val="0"/>
          <w:color w:val="auto"/>
          <w:sz w:val="20"/>
          <w:szCs w:val="20"/>
        </w:rPr>
        <w:t>o</w:t>
      </w:r>
      <w:r w:rsidRPr="00651FF8">
        <w:rPr>
          <w:rFonts w:ascii="Arial" w:hAnsi="Arial" w:cs="Arial"/>
          <w:b w:val="0"/>
          <w:color w:val="auto"/>
          <w:sz w:val="20"/>
          <w:szCs w:val="20"/>
        </w:rPr>
        <w:t xml:space="preserve">, por causa </w:t>
      </w:r>
      <w:r w:rsidR="00074656" w:rsidRPr="00651FF8">
        <w:rPr>
          <w:rFonts w:ascii="Arial" w:hAnsi="Arial" w:cs="Arial"/>
          <w:b w:val="0"/>
          <w:color w:val="auto"/>
          <w:sz w:val="20"/>
          <w:szCs w:val="20"/>
        </w:rPr>
        <w:t xml:space="preserve">que me fuera </w:t>
      </w:r>
      <w:r w:rsidRPr="00651FF8">
        <w:rPr>
          <w:rFonts w:ascii="Arial" w:hAnsi="Arial" w:cs="Arial"/>
          <w:b w:val="0"/>
          <w:color w:val="auto"/>
          <w:sz w:val="20"/>
          <w:szCs w:val="20"/>
        </w:rPr>
        <w:t>imputable a:</w:t>
      </w:r>
    </w:p>
    <w:p w:rsidR="000D313C" w:rsidRPr="00651FF8" w:rsidRDefault="000D313C" w:rsidP="00215AFA">
      <w:pPr>
        <w:pStyle w:val="Ttulo4"/>
        <w:keepNext w:val="0"/>
        <w:numPr>
          <w:ilvl w:val="2"/>
          <w:numId w:val="3"/>
        </w:numPr>
        <w:tabs>
          <w:tab w:val="clear" w:pos="2340"/>
          <w:tab w:val="num" w:pos="709"/>
        </w:tabs>
        <w:spacing w:line="240" w:lineRule="auto"/>
        <w:ind w:left="709" w:hanging="283"/>
        <w:jc w:val="both"/>
        <w:rPr>
          <w:rFonts w:ascii="Arial" w:hAnsi="Arial" w:cs="Arial"/>
          <w:b w:val="0"/>
          <w:sz w:val="20"/>
          <w:szCs w:val="20"/>
        </w:rPr>
      </w:pPr>
      <w:r w:rsidRPr="00651FF8">
        <w:rPr>
          <w:rFonts w:ascii="Arial" w:hAnsi="Arial" w:cs="Arial"/>
          <w:b w:val="0"/>
          <w:sz w:val="20"/>
          <w:szCs w:val="20"/>
        </w:rPr>
        <w:t xml:space="preserve">Firmar el  contrato </w:t>
      </w:r>
      <w:r w:rsidR="00074656" w:rsidRPr="00651FF8">
        <w:rPr>
          <w:rFonts w:ascii="Arial" w:hAnsi="Arial" w:cs="Arial"/>
          <w:b w:val="0"/>
          <w:sz w:val="20"/>
          <w:szCs w:val="20"/>
        </w:rPr>
        <w:t>o rechazar la Orden de Compra</w:t>
      </w:r>
      <w:r w:rsidRPr="00651FF8">
        <w:rPr>
          <w:rFonts w:ascii="Arial" w:hAnsi="Arial" w:cs="Arial"/>
          <w:b w:val="0"/>
          <w:sz w:val="20"/>
          <w:szCs w:val="20"/>
        </w:rPr>
        <w:t xml:space="preserve">; o </w:t>
      </w:r>
    </w:p>
    <w:p w:rsidR="000D313C" w:rsidRPr="00651FF8" w:rsidRDefault="000D313C" w:rsidP="00215AFA">
      <w:pPr>
        <w:pStyle w:val="Ttulo4"/>
        <w:keepNext w:val="0"/>
        <w:numPr>
          <w:ilvl w:val="2"/>
          <w:numId w:val="3"/>
        </w:numPr>
        <w:tabs>
          <w:tab w:val="clear" w:pos="2340"/>
          <w:tab w:val="num" w:pos="709"/>
        </w:tabs>
        <w:spacing w:line="240" w:lineRule="auto"/>
        <w:ind w:left="709" w:hanging="283"/>
        <w:jc w:val="both"/>
        <w:rPr>
          <w:rFonts w:ascii="Arial" w:hAnsi="Arial" w:cs="Arial"/>
          <w:b w:val="0"/>
          <w:sz w:val="20"/>
          <w:szCs w:val="20"/>
        </w:rPr>
      </w:pPr>
      <w:r w:rsidRPr="00651FF8">
        <w:rPr>
          <w:rFonts w:ascii="Arial" w:hAnsi="Arial" w:cs="Arial"/>
          <w:b w:val="0"/>
          <w:sz w:val="20"/>
          <w:szCs w:val="20"/>
        </w:rPr>
        <w:t xml:space="preserve">Suministrar la garantía de cumplimiento de contrato de conformidad </w:t>
      </w:r>
      <w:r w:rsidR="00074656" w:rsidRPr="00651FF8">
        <w:rPr>
          <w:rFonts w:ascii="Arial" w:hAnsi="Arial" w:cs="Arial"/>
          <w:b w:val="0"/>
          <w:sz w:val="20"/>
          <w:szCs w:val="20"/>
        </w:rPr>
        <w:t>al punto 31 del Anexo B de la Carta de Invitación</w:t>
      </w:r>
      <w:r w:rsidRPr="00651FF8">
        <w:rPr>
          <w:rFonts w:ascii="Arial" w:hAnsi="Arial" w:cs="Arial"/>
          <w:b w:val="0"/>
          <w:sz w:val="20"/>
          <w:szCs w:val="20"/>
        </w:rPr>
        <w:t>;</w:t>
      </w:r>
    </w:p>
    <w:p w:rsidR="000D313C" w:rsidRPr="00651FF8" w:rsidRDefault="000D313C" w:rsidP="00215AFA">
      <w:pPr>
        <w:pStyle w:val="Ttulo4"/>
        <w:keepNext w:val="0"/>
        <w:numPr>
          <w:ilvl w:val="2"/>
          <w:numId w:val="3"/>
        </w:numPr>
        <w:tabs>
          <w:tab w:val="clear" w:pos="2340"/>
          <w:tab w:val="num" w:pos="709"/>
        </w:tabs>
        <w:spacing w:line="240" w:lineRule="auto"/>
        <w:ind w:left="709" w:hanging="283"/>
        <w:jc w:val="both"/>
        <w:rPr>
          <w:rFonts w:ascii="Arial" w:hAnsi="Arial" w:cs="Arial"/>
          <w:sz w:val="20"/>
          <w:szCs w:val="20"/>
        </w:rPr>
      </w:pPr>
      <w:r w:rsidRPr="00651FF8">
        <w:rPr>
          <w:rFonts w:ascii="Arial" w:hAnsi="Arial" w:cs="Arial"/>
          <w:b w:val="0"/>
          <w:sz w:val="20"/>
          <w:szCs w:val="20"/>
        </w:rPr>
        <w:t xml:space="preserve">Presentar los certificados expedidos por las autoridades competentes que </w:t>
      </w:r>
      <w:r w:rsidR="00074656" w:rsidRPr="00651FF8">
        <w:rPr>
          <w:rFonts w:ascii="Arial" w:hAnsi="Arial" w:cs="Arial"/>
          <w:b w:val="0"/>
          <w:sz w:val="20"/>
          <w:szCs w:val="20"/>
        </w:rPr>
        <w:t xml:space="preserve">me </w:t>
      </w:r>
      <w:r w:rsidRPr="00651FF8">
        <w:rPr>
          <w:rFonts w:ascii="Arial" w:hAnsi="Arial" w:cs="Arial"/>
          <w:b w:val="0"/>
          <w:sz w:val="20"/>
          <w:szCs w:val="20"/>
        </w:rPr>
        <w:t xml:space="preserve">sean requeridos por la Convocante para comprobar que no </w:t>
      </w:r>
      <w:r w:rsidR="00074656" w:rsidRPr="00651FF8">
        <w:rPr>
          <w:rFonts w:ascii="Arial" w:hAnsi="Arial" w:cs="Arial"/>
          <w:b w:val="0"/>
          <w:sz w:val="20"/>
          <w:szCs w:val="20"/>
        </w:rPr>
        <w:t xml:space="preserve">me encuentro </w:t>
      </w:r>
      <w:r w:rsidRPr="00651FF8">
        <w:rPr>
          <w:rFonts w:ascii="Arial" w:hAnsi="Arial" w:cs="Arial"/>
          <w:b w:val="0"/>
          <w:sz w:val="20"/>
          <w:szCs w:val="20"/>
        </w:rPr>
        <w:t>comprendido en las prohibiciones o limitaciones para contratar con el Estado, conforme al artículo 40 de la Ley N° 2051/03 de Contrataciones Públicas y de acuerdo al artículo 47 del Decreto Reglamentario N° 21909/03 y su modificación, el Decreto N° 5174/05.</w:t>
      </w:r>
    </w:p>
    <w:p w:rsidR="000D313C" w:rsidRPr="00651FF8" w:rsidRDefault="000D313C" w:rsidP="00215AFA">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 xml:space="preserve">Cuando se comprobare que las declaraciones juradas </w:t>
      </w:r>
      <w:r w:rsidR="00074656" w:rsidRPr="00651FF8">
        <w:rPr>
          <w:rFonts w:ascii="Arial" w:hAnsi="Arial" w:cs="Arial"/>
          <w:b w:val="0"/>
          <w:color w:val="auto"/>
          <w:sz w:val="20"/>
          <w:szCs w:val="20"/>
        </w:rPr>
        <w:t xml:space="preserve">presentadas </w:t>
      </w:r>
      <w:r w:rsidRPr="00651FF8">
        <w:rPr>
          <w:rFonts w:ascii="Arial" w:hAnsi="Arial" w:cs="Arial"/>
          <w:b w:val="0"/>
          <w:color w:val="auto"/>
          <w:sz w:val="20"/>
          <w:szCs w:val="20"/>
        </w:rPr>
        <w:t xml:space="preserve">con </w:t>
      </w:r>
      <w:r w:rsidR="00074656" w:rsidRPr="00651FF8">
        <w:rPr>
          <w:rFonts w:ascii="Arial" w:hAnsi="Arial" w:cs="Arial"/>
          <w:b w:val="0"/>
          <w:color w:val="auto"/>
          <w:sz w:val="20"/>
          <w:szCs w:val="20"/>
        </w:rPr>
        <w:t xml:space="preserve">mi </w:t>
      </w:r>
      <w:r w:rsidRPr="00651FF8">
        <w:rPr>
          <w:rFonts w:ascii="Arial" w:hAnsi="Arial" w:cs="Arial"/>
          <w:b w:val="0"/>
          <w:color w:val="auto"/>
          <w:sz w:val="20"/>
          <w:szCs w:val="20"/>
        </w:rPr>
        <w:t>oferta sean falsas; o</w:t>
      </w:r>
    </w:p>
    <w:p w:rsidR="005E3769" w:rsidRPr="00651FF8" w:rsidRDefault="00D1316F" w:rsidP="00253492">
      <w:pPr>
        <w:pStyle w:val="Ttulo3"/>
        <w:keepLines w:val="0"/>
        <w:numPr>
          <w:ilvl w:val="1"/>
          <w:numId w:val="3"/>
        </w:numPr>
        <w:tabs>
          <w:tab w:val="clear" w:pos="1440"/>
          <w:tab w:val="num" w:pos="426"/>
        </w:tabs>
        <w:spacing w:before="0" w:line="240" w:lineRule="auto"/>
        <w:ind w:left="426"/>
        <w:rPr>
          <w:rFonts w:ascii="Arial" w:hAnsi="Arial" w:cs="Arial"/>
          <w:b w:val="0"/>
          <w:color w:val="auto"/>
          <w:sz w:val="20"/>
          <w:szCs w:val="20"/>
        </w:rPr>
      </w:pPr>
      <w:r w:rsidRPr="00651FF8">
        <w:rPr>
          <w:rFonts w:ascii="Arial" w:hAnsi="Arial" w:cs="Arial"/>
          <w:b w:val="0"/>
          <w:color w:val="auto"/>
          <w:sz w:val="20"/>
          <w:szCs w:val="20"/>
        </w:rPr>
        <w:t>S</w:t>
      </w:r>
      <w:r w:rsidR="000D313C" w:rsidRPr="00651FF8">
        <w:rPr>
          <w:rFonts w:ascii="Arial" w:hAnsi="Arial" w:cs="Arial"/>
          <w:b w:val="0"/>
          <w:color w:val="auto"/>
          <w:sz w:val="20"/>
          <w:szCs w:val="20"/>
        </w:rPr>
        <w:t xml:space="preserve">i </w:t>
      </w:r>
      <w:r w:rsidR="00074656" w:rsidRPr="00651FF8">
        <w:rPr>
          <w:rFonts w:ascii="Arial" w:hAnsi="Arial" w:cs="Arial"/>
          <w:b w:val="0"/>
          <w:color w:val="auto"/>
          <w:sz w:val="20"/>
          <w:szCs w:val="20"/>
        </w:rPr>
        <w:t xml:space="preserve">en mi carácter de </w:t>
      </w:r>
      <w:r w:rsidR="000D313C" w:rsidRPr="00651FF8">
        <w:rPr>
          <w:rFonts w:ascii="Arial" w:hAnsi="Arial" w:cs="Arial"/>
          <w:b w:val="0"/>
          <w:color w:val="auto"/>
          <w:sz w:val="20"/>
          <w:szCs w:val="20"/>
        </w:rPr>
        <w:t xml:space="preserve">adjudicatario no presentare las </w:t>
      </w:r>
      <w:r w:rsidRPr="00651FF8">
        <w:rPr>
          <w:rFonts w:ascii="Arial" w:hAnsi="Arial" w:cs="Arial"/>
          <w:b w:val="0"/>
          <w:color w:val="auto"/>
          <w:sz w:val="20"/>
          <w:szCs w:val="20"/>
        </w:rPr>
        <w:t xml:space="preserve">legalizaciones correspondientes, cuando éstas sean requeridas </w:t>
      </w:r>
      <w:r w:rsidR="000D313C" w:rsidRPr="00651FF8">
        <w:rPr>
          <w:rFonts w:ascii="Arial" w:hAnsi="Arial" w:cs="Arial"/>
          <w:b w:val="0"/>
          <w:color w:val="auto"/>
          <w:sz w:val="20"/>
          <w:szCs w:val="20"/>
        </w:rPr>
        <w:t>para la firma del contrato</w:t>
      </w:r>
      <w:r w:rsidR="00074656" w:rsidRPr="00651FF8">
        <w:rPr>
          <w:rFonts w:ascii="Arial" w:hAnsi="Arial" w:cs="Arial"/>
          <w:b w:val="0"/>
          <w:color w:val="auto"/>
          <w:sz w:val="20"/>
          <w:szCs w:val="20"/>
        </w:rPr>
        <w:t xml:space="preserve"> o para emitir la Orden de Compra</w:t>
      </w:r>
      <w:r w:rsidR="00F119DE" w:rsidRPr="00651FF8">
        <w:rPr>
          <w:rFonts w:ascii="Arial" w:hAnsi="Arial" w:cs="Arial"/>
          <w:b w:val="0"/>
          <w:color w:val="auto"/>
          <w:sz w:val="20"/>
          <w:szCs w:val="20"/>
        </w:rPr>
        <w:t>.</w:t>
      </w:r>
    </w:p>
    <w:p w:rsidR="000D313C" w:rsidRPr="00651FF8" w:rsidRDefault="00D1316F" w:rsidP="00253492">
      <w:pPr>
        <w:spacing w:after="0" w:line="240" w:lineRule="auto"/>
        <w:jc w:val="both"/>
        <w:rPr>
          <w:rFonts w:ascii="Arial" w:hAnsi="Arial" w:cs="Arial"/>
          <w:b/>
          <w:sz w:val="20"/>
          <w:szCs w:val="20"/>
        </w:rPr>
      </w:pPr>
      <w:r w:rsidRPr="00651FF8">
        <w:rPr>
          <w:rFonts w:ascii="Arial" w:hAnsi="Arial" w:cs="Arial"/>
          <w:sz w:val="20"/>
          <w:szCs w:val="20"/>
        </w:rPr>
        <w:t xml:space="preserve">Me obligo </w:t>
      </w:r>
      <w:r w:rsidR="000D313C" w:rsidRPr="00651FF8">
        <w:rPr>
          <w:rFonts w:ascii="Arial" w:hAnsi="Arial" w:cs="Arial"/>
          <w:sz w:val="20"/>
          <w:szCs w:val="20"/>
        </w:rPr>
        <w:t xml:space="preserve">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w:t>
      </w:r>
      <w:r w:rsidR="00F119DE" w:rsidRPr="00651FF8">
        <w:rPr>
          <w:rFonts w:ascii="Arial" w:hAnsi="Arial" w:cs="Arial"/>
          <w:sz w:val="20"/>
          <w:szCs w:val="20"/>
        </w:rPr>
        <w:t xml:space="preserve">en </w:t>
      </w:r>
      <w:r w:rsidR="000D313C" w:rsidRPr="00651FF8">
        <w:rPr>
          <w:rFonts w:ascii="Arial" w:hAnsi="Arial" w:cs="Arial"/>
          <w:sz w:val="20"/>
          <w:szCs w:val="20"/>
        </w:rPr>
        <w:t xml:space="preserve">que se hubiesen dado. </w:t>
      </w:r>
    </w:p>
    <w:p w:rsidR="000D313C" w:rsidRPr="00651FF8" w:rsidRDefault="000D313C"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 w:val="20"/>
          <w:szCs w:val="20"/>
        </w:rPr>
      </w:pPr>
      <w:r w:rsidRPr="00651FF8">
        <w:rPr>
          <w:rFonts w:ascii="Arial" w:hAnsi="Arial" w:cs="Arial"/>
          <w:sz w:val="20"/>
          <w:szCs w:val="20"/>
        </w:rPr>
        <w:t xml:space="preserve">Esta garantía permanecerá en vigor durante el plazo indicado en </w:t>
      </w:r>
      <w:r w:rsidR="00253492" w:rsidRPr="00651FF8">
        <w:rPr>
          <w:rFonts w:ascii="Arial" w:hAnsi="Arial" w:cs="Arial"/>
          <w:sz w:val="20"/>
          <w:szCs w:val="20"/>
        </w:rPr>
        <w:t>e</w:t>
      </w:r>
      <w:r w:rsidRPr="00651FF8">
        <w:rPr>
          <w:rFonts w:ascii="Arial" w:hAnsi="Arial" w:cs="Arial"/>
          <w:sz w:val="20"/>
          <w:szCs w:val="20"/>
        </w:rPr>
        <w:t>l</w:t>
      </w:r>
      <w:r w:rsidR="00253492" w:rsidRPr="00651FF8">
        <w:rPr>
          <w:rFonts w:ascii="Arial" w:hAnsi="Arial" w:cs="Arial"/>
          <w:sz w:val="20"/>
          <w:szCs w:val="20"/>
        </w:rPr>
        <w:t xml:space="preserve"> punto</w:t>
      </w:r>
      <w:r w:rsidRPr="00651FF8">
        <w:rPr>
          <w:rFonts w:ascii="Arial" w:hAnsi="Arial" w:cs="Arial"/>
          <w:sz w:val="20"/>
          <w:szCs w:val="20"/>
        </w:rPr>
        <w:t xml:space="preserve"> </w:t>
      </w:r>
      <w:r w:rsidR="00574786" w:rsidRPr="00651FF8">
        <w:rPr>
          <w:rFonts w:ascii="Arial" w:hAnsi="Arial" w:cs="Arial"/>
          <w:sz w:val="20"/>
          <w:szCs w:val="20"/>
        </w:rPr>
        <w:t>16</w:t>
      </w:r>
      <w:r w:rsidRPr="00651FF8">
        <w:rPr>
          <w:rFonts w:ascii="Arial" w:hAnsi="Arial" w:cs="Arial"/>
          <w:sz w:val="20"/>
          <w:szCs w:val="20"/>
        </w:rPr>
        <w:t xml:space="preserve"> </w:t>
      </w:r>
      <w:r w:rsidR="00D1316F" w:rsidRPr="00651FF8">
        <w:rPr>
          <w:rFonts w:ascii="Arial" w:hAnsi="Arial" w:cs="Arial"/>
          <w:sz w:val="20"/>
          <w:szCs w:val="20"/>
        </w:rPr>
        <w:t>del Anexo B</w:t>
      </w:r>
      <w:r w:rsidRPr="00651FF8">
        <w:rPr>
          <w:rFonts w:ascii="Arial" w:hAnsi="Arial" w:cs="Arial"/>
          <w:sz w:val="20"/>
          <w:szCs w:val="20"/>
        </w:rPr>
        <w:t>, y toda reclamación pertinente deberá ser recibida por el Garante a más tardar en la fecha indicada.</w:t>
      </w:r>
    </w:p>
    <w:p w:rsidR="00F119DE" w:rsidRPr="00651FF8" w:rsidRDefault="00F119DE" w:rsidP="0025349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 w:val="20"/>
          <w:szCs w:val="20"/>
        </w:rPr>
      </w:pPr>
    </w:p>
    <w:p w:rsidR="000D313C" w:rsidRPr="00651FF8" w:rsidRDefault="000D313C" w:rsidP="00253492">
      <w:pPr>
        <w:tabs>
          <w:tab w:val="left" w:pos="1188"/>
          <w:tab w:val="left" w:pos="2394"/>
          <w:tab w:val="left" w:pos="4209"/>
          <w:tab w:val="left" w:pos="5238"/>
          <w:tab w:val="left" w:pos="7632"/>
          <w:tab w:val="left" w:pos="7868"/>
          <w:tab w:val="left" w:pos="9468"/>
        </w:tabs>
        <w:spacing w:after="0" w:line="240" w:lineRule="auto"/>
        <w:ind w:firstLine="5"/>
        <w:jc w:val="both"/>
        <w:rPr>
          <w:rFonts w:ascii="Arial" w:hAnsi="Arial" w:cs="Arial"/>
          <w:sz w:val="20"/>
          <w:szCs w:val="20"/>
        </w:rPr>
      </w:pPr>
      <w:r w:rsidRPr="00651FF8">
        <w:rPr>
          <w:rFonts w:ascii="Arial" w:hAnsi="Arial" w:cs="Arial"/>
          <w:sz w:val="20"/>
          <w:szCs w:val="20"/>
        </w:rPr>
        <w:t>Nombre ________________________   En calidad de____________________________</w:t>
      </w:r>
    </w:p>
    <w:p w:rsidR="000D313C" w:rsidRPr="00651FF8" w:rsidRDefault="000D313C" w:rsidP="00253492">
      <w:pPr>
        <w:tabs>
          <w:tab w:val="left" w:pos="1188"/>
          <w:tab w:val="left" w:pos="4200"/>
          <w:tab w:val="left" w:pos="9468"/>
        </w:tabs>
        <w:spacing w:after="0" w:line="240" w:lineRule="auto"/>
        <w:ind w:firstLine="5"/>
        <w:jc w:val="both"/>
        <w:rPr>
          <w:rFonts w:ascii="Arial" w:hAnsi="Arial" w:cs="Arial"/>
          <w:sz w:val="20"/>
          <w:szCs w:val="20"/>
        </w:rPr>
      </w:pPr>
      <w:r w:rsidRPr="00651FF8">
        <w:rPr>
          <w:rFonts w:ascii="Arial" w:hAnsi="Arial" w:cs="Arial"/>
          <w:sz w:val="20"/>
          <w:szCs w:val="20"/>
        </w:rPr>
        <w:t>Firma __________________________________</w:t>
      </w:r>
    </w:p>
    <w:p w:rsidR="000D313C" w:rsidRPr="00651FF8" w:rsidRDefault="000D313C" w:rsidP="00253492">
      <w:pPr>
        <w:tabs>
          <w:tab w:val="left" w:pos="5238"/>
          <w:tab w:val="left" w:pos="5474"/>
          <w:tab w:val="left" w:pos="9468"/>
        </w:tabs>
        <w:spacing w:after="0" w:line="240" w:lineRule="auto"/>
        <w:ind w:firstLine="5"/>
        <w:jc w:val="both"/>
        <w:outlineLvl w:val="0"/>
        <w:rPr>
          <w:rFonts w:ascii="Arial" w:hAnsi="Arial" w:cs="Arial"/>
          <w:sz w:val="20"/>
          <w:szCs w:val="20"/>
        </w:rPr>
      </w:pPr>
      <w:r w:rsidRPr="00651FF8">
        <w:rPr>
          <w:rFonts w:ascii="Arial" w:hAnsi="Arial" w:cs="Arial"/>
          <w:sz w:val="20"/>
          <w:szCs w:val="20"/>
        </w:rPr>
        <w:t>Debidamente autorizado para firmar la garantía por y en nombre de ___________________</w:t>
      </w:r>
    </w:p>
    <w:p w:rsidR="000D313C" w:rsidRPr="00651FF8" w:rsidRDefault="000D313C" w:rsidP="00253492">
      <w:pPr>
        <w:tabs>
          <w:tab w:val="left" w:pos="5238"/>
          <w:tab w:val="left" w:pos="5474"/>
          <w:tab w:val="left" w:pos="9468"/>
        </w:tabs>
        <w:spacing w:after="0" w:line="240" w:lineRule="auto"/>
        <w:ind w:firstLine="5"/>
        <w:jc w:val="both"/>
        <w:rPr>
          <w:rFonts w:ascii="Arial" w:hAnsi="Arial" w:cs="Arial"/>
          <w:sz w:val="20"/>
          <w:szCs w:val="20"/>
        </w:rPr>
      </w:pPr>
      <w:r w:rsidRPr="00651FF8">
        <w:rPr>
          <w:rFonts w:ascii="Arial" w:hAnsi="Arial" w:cs="Arial"/>
          <w:sz w:val="20"/>
          <w:szCs w:val="20"/>
        </w:rPr>
        <w:t>_________________________________________________________________________</w:t>
      </w:r>
    </w:p>
    <w:p w:rsidR="000F153D" w:rsidRPr="00651FF8" w:rsidRDefault="000D313C" w:rsidP="00F30203">
      <w:pPr>
        <w:pStyle w:val="Outline"/>
        <w:spacing w:before="0" w:line="240" w:lineRule="auto"/>
        <w:rPr>
          <w:rFonts w:ascii="Arial" w:hAnsi="Arial" w:cs="Arial"/>
          <w:sz w:val="20"/>
          <w:lang w:val="es-PY"/>
        </w:rPr>
      </w:pPr>
      <w:r w:rsidRPr="00651FF8">
        <w:rPr>
          <w:rFonts w:ascii="Arial" w:hAnsi="Arial" w:cs="Arial"/>
          <w:sz w:val="20"/>
          <w:lang w:val="es-PY"/>
        </w:rPr>
        <w:t>El día _______________________________ del mes</w:t>
      </w:r>
      <w:r w:rsidR="00E35273" w:rsidRPr="00651FF8">
        <w:rPr>
          <w:rFonts w:ascii="Arial" w:hAnsi="Arial" w:cs="Arial"/>
          <w:sz w:val="20"/>
          <w:lang w:val="es-PY"/>
        </w:rPr>
        <w:t xml:space="preserve"> de _________________ de ______</w:t>
      </w: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sz w:val="20"/>
          <w:lang w:val="es-PY"/>
        </w:rPr>
      </w:pPr>
    </w:p>
    <w:p w:rsidR="00F03316" w:rsidRPr="00651FF8" w:rsidRDefault="00F03316" w:rsidP="00F30203">
      <w:pPr>
        <w:pStyle w:val="Outline"/>
        <w:spacing w:before="0" w:line="240" w:lineRule="auto"/>
        <w:rPr>
          <w:rFonts w:ascii="Arial" w:hAnsi="Arial" w:cs="Arial"/>
          <w:i/>
          <w:iCs/>
          <w:kern w:val="0"/>
          <w:sz w:val="20"/>
          <w:lang w:val="es-PY"/>
        </w:rPr>
      </w:pPr>
    </w:p>
    <w:p w:rsidR="00D1316F" w:rsidRPr="00651FF8" w:rsidRDefault="00D1316F" w:rsidP="005664D8">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FORMULARIO Nº 3</w:t>
      </w:r>
      <w:r w:rsidR="00CE2915"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CE2915" w:rsidRPr="00651FF8">
        <w:rPr>
          <w:rFonts w:ascii="Arial" w:hAnsi="Arial" w:cs="Arial"/>
          <w:b/>
          <w:iCs/>
          <w:color w:val="FFFFFF"/>
          <w:sz w:val="28"/>
          <w:szCs w:val="28"/>
          <w:lang w:val="es-MX"/>
        </w:rPr>
        <w:fldChar w:fldCharType="end"/>
      </w:r>
    </w:p>
    <w:p w:rsidR="00D1316F" w:rsidRPr="00651FF8" w:rsidRDefault="005E3769" w:rsidP="005E3769">
      <w:pPr>
        <w:tabs>
          <w:tab w:val="right" w:leader="dot" w:pos="8820"/>
        </w:tabs>
        <w:spacing w:after="0" w:line="240" w:lineRule="auto"/>
        <w:jc w:val="center"/>
        <w:rPr>
          <w:rFonts w:ascii="Arial" w:hAnsi="Arial" w:cs="Arial"/>
          <w:b/>
          <w:i/>
          <w:sz w:val="24"/>
        </w:rPr>
      </w:pPr>
      <w:r w:rsidRPr="00651FF8">
        <w:rPr>
          <w:rFonts w:ascii="Arial" w:hAnsi="Arial" w:cs="Arial"/>
          <w:b/>
          <w:i/>
          <w:sz w:val="28"/>
          <w:szCs w:val="28"/>
        </w:rPr>
        <w:t xml:space="preserve">Declaración Jurada de </w:t>
      </w:r>
      <w:r w:rsidR="00D1316F" w:rsidRPr="00651FF8">
        <w:rPr>
          <w:rFonts w:ascii="Arial" w:hAnsi="Arial" w:cs="Arial"/>
          <w:b/>
          <w:i/>
          <w:sz w:val="28"/>
          <w:szCs w:val="28"/>
        </w:rPr>
        <w:t>Cumplimiento de Contrato</w:t>
      </w:r>
      <w:r w:rsidR="00CE2915" w:rsidRPr="00651FF8">
        <w:rPr>
          <w:rFonts w:ascii="Arial" w:hAnsi="Arial" w:cs="Arial"/>
          <w:b/>
          <w:i/>
          <w:sz w:val="24"/>
        </w:rPr>
        <w:fldChar w:fldCharType="begin"/>
      </w:r>
      <w:r w:rsidR="00D1316F" w:rsidRPr="00651FF8">
        <w:rPr>
          <w:rFonts w:ascii="Arial" w:hAnsi="Arial" w:cs="Arial"/>
          <w:b/>
          <w:i/>
          <w:sz w:val="24"/>
        </w:rPr>
        <w:instrText xml:space="preserve"> XE "Garantía de Cumplimiento de Contrato" </w:instrText>
      </w:r>
      <w:r w:rsidR="00CE2915" w:rsidRPr="00651FF8">
        <w:rPr>
          <w:rFonts w:ascii="Arial" w:hAnsi="Arial" w:cs="Arial"/>
          <w:b/>
          <w:i/>
          <w:sz w:val="24"/>
        </w:rPr>
        <w:fldChar w:fldCharType="end"/>
      </w:r>
    </w:p>
    <w:p w:rsidR="005E3769" w:rsidRPr="00651FF8" w:rsidRDefault="005E3769" w:rsidP="00D1316F">
      <w:pPr>
        <w:spacing w:line="240" w:lineRule="auto"/>
        <w:ind w:left="5040" w:firstLine="720"/>
        <w:rPr>
          <w:rFonts w:ascii="Arial" w:hAnsi="Arial" w:cs="Arial"/>
        </w:rPr>
      </w:pPr>
    </w:p>
    <w:p w:rsidR="00D1316F" w:rsidRPr="00651FF8" w:rsidRDefault="00D1316F" w:rsidP="00D1316F">
      <w:pPr>
        <w:spacing w:line="240" w:lineRule="auto"/>
        <w:ind w:left="5040" w:firstLine="720"/>
        <w:rPr>
          <w:rFonts w:ascii="Arial" w:hAnsi="Arial" w:cs="Arial"/>
        </w:rPr>
      </w:pPr>
      <w:r w:rsidRPr="00651FF8">
        <w:rPr>
          <w:rFonts w:ascii="Arial" w:hAnsi="Arial" w:cs="Arial"/>
        </w:rPr>
        <w:t>Fecha: ____________________</w:t>
      </w:r>
    </w:p>
    <w:p w:rsidR="00D1316F" w:rsidRPr="00651FF8" w:rsidRDefault="005E3769" w:rsidP="00D1316F">
      <w:pPr>
        <w:tabs>
          <w:tab w:val="right" w:pos="9630"/>
        </w:tabs>
        <w:spacing w:line="240" w:lineRule="auto"/>
        <w:ind w:left="5760"/>
        <w:rPr>
          <w:rFonts w:ascii="Arial" w:hAnsi="Arial" w:cs="Arial"/>
        </w:rPr>
      </w:pPr>
      <w:r w:rsidRPr="00651FF8">
        <w:rPr>
          <w:rFonts w:ascii="Arial" w:hAnsi="Arial" w:cs="Arial"/>
        </w:rPr>
        <w:t>CD</w:t>
      </w:r>
      <w:r w:rsidR="00F0658F" w:rsidRPr="00651FF8">
        <w:rPr>
          <w:rFonts w:ascii="Arial" w:hAnsi="Arial" w:cs="Arial"/>
        </w:rPr>
        <w:t xml:space="preserve"> ID</w:t>
      </w:r>
      <w:r w:rsidR="00D1316F" w:rsidRPr="00651FF8">
        <w:rPr>
          <w:rFonts w:ascii="Arial" w:hAnsi="Arial" w:cs="Arial"/>
        </w:rPr>
        <w:t xml:space="preserve"> No.: _________________</w:t>
      </w:r>
    </w:p>
    <w:p w:rsidR="00D1316F" w:rsidRPr="00651FF8" w:rsidRDefault="00D1316F" w:rsidP="00D1316F">
      <w:pPr>
        <w:tabs>
          <w:tab w:val="right" w:pos="9720"/>
        </w:tabs>
        <w:spacing w:line="240" w:lineRule="auto"/>
        <w:rPr>
          <w:rFonts w:ascii="Arial" w:hAnsi="Arial" w:cs="Arial"/>
          <w:i/>
        </w:rPr>
      </w:pPr>
      <w:r w:rsidRPr="00651FF8">
        <w:rPr>
          <w:rFonts w:ascii="Arial" w:hAnsi="Arial" w:cs="Arial"/>
        </w:rPr>
        <w:t xml:space="preserve">A: </w:t>
      </w:r>
      <w:r w:rsidR="005E3769" w:rsidRPr="00651FF8">
        <w:rPr>
          <w:rFonts w:ascii="Arial" w:hAnsi="Arial" w:cs="Arial"/>
          <w:i/>
        </w:rPr>
        <w:t>[</w:t>
      </w:r>
      <w:r w:rsidR="005154A6" w:rsidRPr="00651FF8">
        <w:rPr>
          <w:rFonts w:ascii="Arial" w:hAnsi="Arial" w:cs="Arial"/>
          <w:i/>
        </w:rPr>
        <w:t xml:space="preserve">Nombre </w:t>
      </w:r>
      <w:r w:rsidRPr="00651FF8">
        <w:rPr>
          <w:rFonts w:ascii="Arial" w:hAnsi="Arial" w:cs="Arial"/>
          <w:i/>
          <w:lang w:val="es-ES"/>
        </w:rPr>
        <w:t xml:space="preserve">completo de la </w:t>
      </w:r>
      <w:r w:rsidR="0096502F" w:rsidRPr="00651FF8">
        <w:rPr>
          <w:rFonts w:ascii="Arial" w:hAnsi="Arial" w:cs="Arial"/>
          <w:i/>
          <w:lang w:val="es-ES"/>
        </w:rPr>
        <w:t>Contratante</w:t>
      </w:r>
      <w:r w:rsidRPr="00651FF8">
        <w:rPr>
          <w:rFonts w:ascii="Arial" w:hAnsi="Arial" w:cs="Arial"/>
          <w:i/>
          <w:lang w:val="es-ES"/>
        </w:rPr>
        <w:t>]</w:t>
      </w:r>
    </w:p>
    <w:p w:rsidR="005E3769" w:rsidRPr="00651FF8" w:rsidRDefault="005E3769" w:rsidP="0096502F">
      <w:pPr>
        <w:tabs>
          <w:tab w:val="left" w:pos="1197"/>
          <w:tab w:val="left" w:pos="6433"/>
        </w:tabs>
        <w:spacing w:before="120" w:after="120" w:line="360" w:lineRule="auto"/>
        <w:jc w:val="both"/>
        <w:rPr>
          <w:rFonts w:ascii="Arial" w:hAnsi="Arial" w:cs="Arial"/>
        </w:rPr>
      </w:pPr>
      <w:r w:rsidRPr="00651FF8">
        <w:rPr>
          <w:rFonts w:ascii="Arial" w:hAnsi="Arial" w:cs="Arial"/>
        </w:rPr>
        <w:t>Yo, quien suscrib</w:t>
      </w:r>
      <w:r w:rsidR="008A7BFD" w:rsidRPr="00651FF8">
        <w:rPr>
          <w:rFonts w:ascii="Arial" w:hAnsi="Arial" w:cs="Arial"/>
        </w:rPr>
        <w:t>o,</w:t>
      </w:r>
      <w:r w:rsidRPr="00651FF8">
        <w:rPr>
          <w:rFonts w:ascii="Arial" w:hAnsi="Arial" w:cs="Arial"/>
        </w:rPr>
        <w:t xml:space="preserve"> declaro bajo Fe de Juramento que en mi carácter de adjudicatario del procedimiento de Contratación Directa </w:t>
      </w:r>
      <w:r w:rsidR="00F0658F" w:rsidRPr="00651FF8">
        <w:rPr>
          <w:rFonts w:ascii="Arial" w:hAnsi="Arial" w:cs="Arial"/>
        </w:rPr>
        <w:t>con número de ID _______</w:t>
      </w:r>
      <w:r w:rsidRPr="00651FF8">
        <w:rPr>
          <w:rFonts w:ascii="Arial" w:hAnsi="Arial" w:cs="Arial"/>
        </w:rPr>
        <w:t>___, para el suministro de ____________________</w:t>
      </w:r>
      <w:r w:rsidR="0096502F" w:rsidRPr="00651FF8">
        <w:rPr>
          <w:rFonts w:ascii="Arial" w:hAnsi="Arial" w:cs="Arial"/>
        </w:rPr>
        <w:t>, garantizo el cumplimiento de todas las obligaciones que me competen en virtud al contrato u orden de compra emitido.</w:t>
      </w:r>
    </w:p>
    <w:p w:rsidR="0096502F" w:rsidRPr="00651FF8" w:rsidRDefault="00D1316F" w:rsidP="0096502F">
      <w:pPr>
        <w:spacing w:before="120" w:after="120" w:line="360" w:lineRule="auto"/>
        <w:jc w:val="both"/>
        <w:rPr>
          <w:rFonts w:ascii="Arial" w:hAnsi="Arial" w:cs="Arial"/>
          <w:b/>
        </w:rPr>
      </w:pPr>
      <w:r w:rsidRPr="00651FF8">
        <w:rPr>
          <w:rFonts w:ascii="Arial" w:hAnsi="Arial" w:cs="Arial"/>
        </w:rPr>
        <w:t>DECLAR</w:t>
      </w:r>
      <w:r w:rsidR="0096502F" w:rsidRPr="00651FF8">
        <w:rPr>
          <w:rFonts w:ascii="Arial" w:hAnsi="Arial" w:cs="Arial"/>
        </w:rPr>
        <w:t>O</w:t>
      </w:r>
      <w:r w:rsidRPr="00651FF8">
        <w:rPr>
          <w:rFonts w:ascii="Arial" w:hAnsi="Arial" w:cs="Arial"/>
        </w:rPr>
        <w:t xml:space="preserve"> </w:t>
      </w:r>
      <w:r w:rsidR="0096502F" w:rsidRPr="00651FF8">
        <w:rPr>
          <w:rFonts w:ascii="Arial" w:hAnsi="Arial" w:cs="Arial"/>
        </w:rPr>
        <w:t xml:space="preserve">que en virtud al punto 31 del Anexo B de la Carta de Invitación, la suma garantizada </w:t>
      </w:r>
      <w:r w:rsidRPr="00651FF8">
        <w:rPr>
          <w:rFonts w:ascii="Arial" w:hAnsi="Arial" w:cs="Arial"/>
        </w:rPr>
        <w:t xml:space="preserve">a favor de la Contratante,  </w:t>
      </w:r>
      <w:r w:rsidR="0096502F" w:rsidRPr="00651FF8">
        <w:rPr>
          <w:rFonts w:ascii="Arial" w:hAnsi="Arial" w:cs="Arial"/>
        </w:rPr>
        <w:t>asciende a</w:t>
      </w:r>
      <w:r w:rsidRPr="00651FF8">
        <w:rPr>
          <w:rFonts w:ascii="Arial" w:hAnsi="Arial" w:cs="Arial"/>
        </w:rPr>
        <w:t xml:space="preserve"> un monto máximo de </w:t>
      </w:r>
      <w:r w:rsidR="0096502F" w:rsidRPr="00651FF8">
        <w:rPr>
          <w:rFonts w:ascii="Arial" w:hAnsi="Arial" w:cs="Arial"/>
          <w:i/>
          <w:u w:val="single"/>
        </w:rPr>
        <w:t>[indicar monto en número y letras]</w:t>
      </w:r>
      <w:r w:rsidR="0096502F" w:rsidRPr="00651FF8">
        <w:rPr>
          <w:rFonts w:ascii="Arial" w:hAnsi="Arial" w:cs="Arial"/>
        </w:rPr>
        <w:t xml:space="preserve"> </w:t>
      </w:r>
      <w:r w:rsidRPr="00651FF8">
        <w:rPr>
          <w:rFonts w:ascii="Arial" w:hAnsi="Arial" w:cs="Arial"/>
        </w:rPr>
        <w:t xml:space="preserve"> y nos obligamos a pagar a</w:t>
      </w:r>
      <w:r w:rsidR="0096502F" w:rsidRPr="00651FF8">
        <w:rPr>
          <w:rFonts w:ascii="Arial" w:hAnsi="Arial" w:cs="Arial"/>
        </w:rPr>
        <w:t xml:space="preserve"> </w:t>
      </w:r>
      <w:r w:rsidRPr="00651FF8">
        <w:rPr>
          <w:rFonts w:ascii="Arial" w:hAnsi="Arial" w:cs="Arial"/>
        </w:rPr>
        <w:t>l</w:t>
      </w:r>
      <w:r w:rsidR="0096502F" w:rsidRPr="00651FF8">
        <w:rPr>
          <w:rFonts w:ascii="Arial" w:hAnsi="Arial" w:cs="Arial"/>
        </w:rPr>
        <w:t>a</w:t>
      </w:r>
      <w:r w:rsidRPr="00651FF8">
        <w:rPr>
          <w:rFonts w:ascii="Arial" w:hAnsi="Arial" w:cs="Arial"/>
        </w:rPr>
        <w:t xml:space="preserve"> Contratante</w:t>
      </w:r>
      <w:r w:rsidR="0096502F" w:rsidRPr="00651FF8">
        <w:rPr>
          <w:rFonts w:ascii="Arial" w:hAnsi="Arial" w:cs="Arial"/>
        </w:rPr>
        <w:t xml:space="preserve"> sin argumentaciones ni objeciones, y sin necesidad de que la Contratante pruebe o acredite la causa o razones que sustentan la reclamación de la suma indicadas</w:t>
      </w:r>
      <w:r w:rsidRPr="00651FF8">
        <w:rPr>
          <w:rFonts w:ascii="Arial" w:hAnsi="Arial" w:cs="Arial"/>
        </w:rPr>
        <w:t xml:space="preserve">, contra su solicitud escrita, en </w:t>
      </w:r>
      <w:r w:rsidR="0096502F" w:rsidRPr="00651FF8">
        <w:rPr>
          <w:rFonts w:ascii="Arial" w:hAnsi="Arial" w:cs="Arial"/>
        </w:rPr>
        <w:t xml:space="preserve">el </w:t>
      </w:r>
      <w:r w:rsidRPr="00651FF8">
        <w:rPr>
          <w:rFonts w:ascii="Arial" w:hAnsi="Arial" w:cs="Arial"/>
        </w:rPr>
        <w:t xml:space="preserve">que se afirme que no </w:t>
      </w:r>
      <w:r w:rsidR="0096502F" w:rsidRPr="00651FF8">
        <w:rPr>
          <w:rFonts w:ascii="Arial" w:hAnsi="Arial" w:cs="Arial"/>
        </w:rPr>
        <w:t xml:space="preserve">hemos </w:t>
      </w:r>
      <w:r w:rsidRPr="00651FF8">
        <w:rPr>
          <w:rFonts w:ascii="Arial" w:hAnsi="Arial" w:cs="Arial"/>
        </w:rPr>
        <w:t>cumplido con alguna obligación establecida en el Contrato</w:t>
      </w:r>
      <w:r w:rsidR="0096502F" w:rsidRPr="00651FF8">
        <w:rPr>
          <w:rFonts w:ascii="Arial" w:hAnsi="Arial" w:cs="Arial"/>
        </w:rPr>
        <w:t xml:space="preserve"> u Orden de Compra y que indique expresamente las condiciones </w:t>
      </w:r>
      <w:r w:rsidR="008A7BFD" w:rsidRPr="00651FF8">
        <w:rPr>
          <w:rFonts w:ascii="Arial" w:hAnsi="Arial" w:cs="Arial"/>
        </w:rPr>
        <w:t xml:space="preserve">en </w:t>
      </w:r>
      <w:r w:rsidR="0096502F" w:rsidRPr="00651FF8">
        <w:rPr>
          <w:rFonts w:ascii="Arial" w:hAnsi="Arial" w:cs="Arial"/>
        </w:rPr>
        <w:t xml:space="preserve">que se hubiesen dado. </w:t>
      </w:r>
    </w:p>
    <w:p w:rsidR="00D1316F" w:rsidRPr="00651FF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rPr>
      </w:pPr>
      <w:r w:rsidRPr="00651FF8">
        <w:rPr>
          <w:rFonts w:ascii="Arial" w:hAnsi="Arial" w:cs="Arial"/>
        </w:rPr>
        <w:t>Esta garantía es válida hasta el _______________del mes de ________________ de_____.</w:t>
      </w:r>
    </w:p>
    <w:p w:rsidR="00D1316F" w:rsidRPr="00651FF8" w:rsidRDefault="00D1316F" w:rsidP="00D1316F">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651FF8">
        <w:rPr>
          <w:rFonts w:ascii="Arial" w:hAnsi="Arial" w:cs="Arial"/>
        </w:rPr>
        <w:t xml:space="preserve">Nombre ________________________________   </w:t>
      </w:r>
    </w:p>
    <w:p w:rsidR="00D1316F" w:rsidRPr="00651FF8" w:rsidRDefault="00D1316F" w:rsidP="00D1316F">
      <w:pPr>
        <w:tabs>
          <w:tab w:val="left" w:pos="1188"/>
          <w:tab w:val="left" w:pos="2394"/>
          <w:tab w:val="left" w:pos="4209"/>
          <w:tab w:val="left" w:pos="5238"/>
          <w:tab w:val="left" w:pos="7632"/>
          <w:tab w:val="left" w:pos="7868"/>
          <w:tab w:val="left" w:pos="9468"/>
        </w:tabs>
        <w:spacing w:line="240" w:lineRule="auto"/>
        <w:rPr>
          <w:rFonts w:ascii="Arial" w:hAnsi="Arial" w:cs="Arial"/>
        </w:rPr>
      </w:pPr>
      <w:r w:rsidRPr="00651FF8">
        <w:rPr>
          <w:rFonts w:ascii="Arial" w:hAnsi="Arial" w:cs="Arial"/>
        </w:rPr>
        <w:t xml:space="preserve">En calidad de </w:t>
      </w:r>
      <w:r w:rsidR="0096502F" w:rsidRPr="00651FF8">
        <w:rPr>
          <w:rFonts w:ascii="Arial" w:hAnsi="Arial" w:cs="Arial"/>
        </w:rPr>
        <w:t>Proveedor</w:t>
      </w:r>
    </w:p>
    <w:p w:rsidR="00D1316F" w:rsidRPr="00651FF8" w:rsidRDefault="00D1316F" w:rsidP="00D1316F">
      <w:pPr>
        <w:tabs>
          <w:tab w:val="left" w:pos="1188"/>
          <w:tab w:val="left" w:pos="4200"/>
          <w:tab w:val="left" w:pos="9468"/>
        </w:tabs>
        <w:spacing w:line="240" w:lineRule="auto"/>
        <w:rPr>
          <w:rFonts w:ascii="Arial" w:hAnsi="Arial" w:cs="Arial"/>
        </w:rPr>
      </w:pPr>
      <w:r w:rsidRPr="00651FF8">
        <w:rPr>
          <w:rFonts w:ascii="Arial" w:hAnsi="Arial" w:cs="Arial"/>
        </w:rPr>
        <w:tab/>
      </w:r>
    </w:p>
    <w:p w:rsidR="00D1316F" w:rsidRPr="00651FF8" w:rsidRDefault="00D1316F" w:rsidP="00D1316F">
      <w:pPr>
        <w:tabs>
          <w:tab w:val="left" w:pos="1188"/>
          <w:tab w:val="left" w:pos="4200"/>
          <w:tab w:val="left" w:pos="9468"/>
        </w:tabs>
        <w:spacing w:line="240" w:lineRule="auto"/>
        <w:rPr>
          <w:rFonts w:ascii="Arial" w:hAnsi="Arial" w:cs="Arial"/>
        </w:rPr>
      </w:pPr>
      <w:r w:rsidRPr="00651FF8">
        <w:rPr>
          <w:rFonts w:ascii="Arial" w:hAnsi="Arial" w:cs="Arial"/>
        </w:rPr>
        <w:t>Firma __________________________________</w:t>
      </w:r>
    </w:p>
    <w:p w:rsidR="00D1316F" w:rsidRPr="00651FF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1316F" w:rsidRPr="00651FF8" w:rsidRDefault="00D1316F" w:rsidP="00D1316F">
      <w:pPr>
        <w:tabs>
          <w:tab w:val="left" w:pos="5238"/>
          <w:tab w:val="left" w:pos="5474"/>
          <w:tab w:val="left" w:pos="9468"/>
        </w:tabs>
        <w:spacing w:line="240" w:lineRule="auto"/>
        <w:outlineLvl w:val="0"/>
        <w:rPr>
          <w:rFonts w:ascii="Arial" w:hAnsi="Arial" w:cs="Arial"/>
          <w:i/>
        </w:rPr>
      </w:pPr>
      <w:r w:rsidRPr="00651FF8">
        <w:rPr>
          <w:rFonts w:ascii="Arial" w:hAnsi="Arial" w:cs="Arial"/>
          <w:i/>
        </w:rPr>
        <w:t>Debidamente autorizado para firmar la garantía por y en nombre de ___________________</w:t>
      </w:r>
    </w:p>
    <w:p w:rsidR="00D1316F" w:rsidRPr="00651FF8" w:rsidRDefault="00D1316F" w:rsidP="00D1316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rPr>
      </w:pPr>
      <w:r w:rsidRPr="00651FF8">
        <w:rPr>
          <w:rFonts w:ascii="Arial" w:hAnsi="Arial" w:cs="Arial"/>
          <w:i/>
        </w:rPr>
        <w:t>El día __________________ del mes de __________________________ de ______.</w:t>
      </w:r>
    </w:p>
    <w:p w:rsidR="00E64992" w:rsidRPr="00651FF8" w:rsidRDefault="00E64992" w:rsidP="00E35273">
      <w:pPr>
        <w:spacing w:after="0" w:line="240" w:lineRule="auto"/>
        <w:rPr>
          <w:rFonts w:ascii="Arial" w:hAnsi="Arial" w:cs="Arial"/>
          <w:b/>
          <w:i/>
          <w:sz w:val="28"/>
          <w:szCs w:val="28"/>
        </w:rPr>
      </w:pPr>
    </w:p>
    <w:p w:rsidR="00BD5144" w:rsidRPr="00651FF8" w:rsidRDefault="000D313C" w:rsidP="00E64992">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 xml:space="preserve">FORMULARIO Nº </w:t>
      </w:r>
      <w:r w:rsidR="0096502F" w:rsidRPr="00651FF8">
        <w:rPr>
          <w:rFonts w:ascii="Arial" w:hAnsi="Arial" w:cs="Arial"/>
          <w:b/>
          <w:iCs/>
          <w:color w:val="FFFFFF"/>
          <w:sz w:val="28"/>
          <w:szCs w:val="28"/>
          <w:lang w:val="es-MX"/>
        </w:rPr>
        <w:t>4</w:t>
      </w:r>
      <w:r w:rsidR="00CE2915"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CE2915" w:rsidRPr="00651FF8">
        <w:rPr>
          <w:rFonts w:ascii="Arial" w:hAnsi="Arial" w:cs="Arial"/>
          <w:b/>
          <w:iCs/>
          <w:color w:val="FFFFFF"/>
          <w:sz w:val="28"/>
          <w:szCs w:val="28"/>
          <w:lang w:val="es-MX"/>
        </w:rPr>
        <w:fldChar w:fldCharType="end"/>
      </w:r>
    </w:p>
    <w:p w:rsidR="000D313C" w:rsidRPr="00651FF8" w:rsidRDefault="000D313C" w:rsidP="005863AC">
      <w:pPr>
        <w:tabs>
          <w:tab w:val="left" w:pos="6255"/>
        </w:tabs>
        <w:spacing w:after="0" w:line="240" w:lineRule="auto"/>
        <w:jc w:val="both"/>
        <w:rPr>
          <w:rFonts w:ascii="Arial" w:hAnsi="Arial" w:cs="Arial"/>
          <w:b/>
          <w:sz w:val="28"/>
          <w:szCs w:val="28"/>
        </w:rPr>
      </w:pPr>
      <w:r w:rsidRPr="00651FF8">
        <w:rPr>
          <w:rFonts w:ascii="Arial" w:hAnsi="Arial" w:cs="Arial"/>
          <w:b/>
          <w:sz w:val="28"/>
          <w:szCs w:val="28"/>
        </w:rPr>
        <w:t>DECLARACIÓN JURADA</w:t>
      </w:r>
      <w:r w:rsidR="00CE2915" w:rsidRPr="00651FF8">
        <w:rPr>
          <w:rFonts w:ascii="Arial" w:hAnsi="Arial" w:cs="Arial"/>
          <w:b/>
          <w:sz w:val="28"/>
          <w:szCs w:val="28"/>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w:instrText>
      </w:r>
      <w:r w:rsidRPr="00651FF8">
        <w:rPr>
          <w:rFonts w:ascii="Arial" w:hAnsi="Arial" w:cs="Arial"/>
          <w:b/>
          <w:sz w:val="28"/>
          <w:szCs w:val="28"/>
        </w:rPr>
        <w:instrText>DECLARACION JURADA</w:instrText>
      </w:r>
      <w:r w:rsidRPr="00651FF8">
        <w:rPr>
          <w:rFonts w:ascii="Arial" w:hAnsi="Arial" w:cs="Arial"/>
          <w:sz w:val="28"/>
          <w:szCs w:val="28"/>
        </w:rPr>
        <w:instrText xml:space="preserve">" </w:instrText>
      </w:r>
      <w:r w:rsidR="00CE2915" w:rsidRPr="00651FF8">
        <w:rPr>
          <w:rFonts w:ascii="Arial" w:hAnsi="Arial" w:cs="Arial"/>
          <w:b/>
          <w:sz w:val="28"/>
          <w:szCs w:val="28"/>
        </w:rPr>
        <w:fldChar w:fldCharType="end"/>
      </w:r>
      <w:r w:rsidRPr="00651FF8">
        <w:rPr>
          <w:rFonts w:ascii="Arial" w:hAnsi="Arial" w:cs="Arial"/>
          <w:b/>
          <w:sz w:val="28"/>
          <w:szCs w:val="28"/>
        </w:rPr>
        <w:t xml:space="preserve"> DE NO ENCONTRARSE COMPRENDIDO EN LAS INHABILIDADES PREVISTAS EN EL ARTÍCULO 40 Y DE INTEGRIDAD ESTABLECIDA EN EL ARTICULO 20, INCISO “W”, AMBOS DE LA LEY 2051/03  de CONTRATACIONES PUBLICAS</w:t>
      </w:r>
    </w:p>
    <w:p w:rsidR="000D313C" w:rsidRPr="00651FF8" w:rsidRDefault="000D313C" w:rsidP="00C82218">
      <w:pPr>
        <w:spacing w:after="0" w:line="240" w:lineRule="auto"/>
        <w:rPr>
          <w:rFonts w:ascii="Arial" w:hAnsi="Arial" w:cs="Arial"/>
        </w:rPr>
      </w:pPr>
    </w:p>
    <w:p w:rsidR="000D313C" w:rsidRPr="00651FF8" w:rsidRDefault="000D313C" w:rsidP="00C82218">
      <w:pPr>
        <w:tabs>
          <w:tab w:val="right" w:leader="underscore" w:pos="9540"/>
        </w:tabs>
        <w:spacing w:after="0" w:line="240" w:lineRule="auto"/>
        <w:ind w:left="5760"/>
        <w:rPr>
          <w:rFonts w:ascii="Arial" w:hAnsi="Arial" w:cs="Arial"/>
        </w:rPr>
      </w:pPr>
      <w:r w:rsidRPr="00651FF8">
        <w:rPr>
          <w:rFonts w:ascii="Arial" w:hAnsi="Arial" w:cs="Arial"/>
        </w:rPr>
        <w:t xml:space="preserve">Fecha: </w:t>
      </w:r>
      <w:r w:rsidRPr="00651FF8">
        <w:rPr>
          <w:rFonts w:ascii="Arial" w:hAnsi="Arial" w:cs="Arial"/>
        </w:rPr>
        <w:tab/>
      </w:r>
    </w:p>
    <w:p w:rsidR="000D313C" w:rsidRPr="00651FF8" w:rsidRDefault="000D313C" w:rsidP="00C82218">
      <w:pPr>
        <w:tabs>
          <w:tab w:val="right" w:pos="9720"/>
        </w:tabs>
        <w:spacing w:after="0" w:line="240" w:lineRule="auto"/>
        <w:rPr>
          <w:rFonts w:ascii="Arial" w:hAnsi="Arial" w:cs="Arial"/>
        </w:rPr>
      </w:pPr>
      <w:r w:rsidRPr="00651FF8">
        <w:rPr>
          <w:rFonts w:ascii="Arial" w:hAnsi="Arial" w:cs="Arial"/>
        </w:rPr>
        <w:t>Proceso de Contratación: Modalidad:</w:t>
      </w:r>
    </w:p>
    <w:p w:rsidR="000D313C" w:rsidRPr="00651FF8" w:rsidRDefault="000D313C" w:rsidP="00C82218">
      <w:pPr>
        <w:tabs>
          <w:tab w:val="right" w:pos="9720"/>
        </w:tabs>
        <w:spacing w:after="0" w:line="240" w:lineRule="auto"/>
        <w:ind w:left="2520"/>
        <w:rPr>
          <w:rFonts w:ascii="Arial" w:hAnsi="Arial" w:cs="Arial"/>
        </w:rPr>
      </w:pPr>
      <w:r w:rsidRPr="00651FF8">
        <w:rPr>
          <w:rFonts w:ascii="Arial" w:hAnsi="Arial" w:cs="Arial"/>
        </w:rPr>
        <w:t xml:space="preserve">    Descripción del llamado:</w:t>
      </w:r>
    </w:p>
    <w:p w:rsidR="000D313C" w:rsidRPr="00651FF8" w:rsidRDefault="000D313C" w:rsidP="00C82218">
      <w:pPr>
        <w:tabs>
          <w:tab w:val="right" w:pos="9720"/>
        </w:tabs>
        <w:spacing w:after="0" w:line="240" w:lineRule="auto"/>
        <w:ind w:left="2520"/>
        <w:rPr>
          <w:rFonts w:ascii="Arial" w:hAnsi="Arial" w:cs="Arial"/>
        </w:rPr>
      </w:pPr>
      <w:r w:rsidRPr="00651FF8">
        <w:rPr>
          <w:rFonts w:ascii="Arial" w:hAnsi="Arial" w:cs="Arial"/>
        </w:rPr>
        <w:t xml:space="preserve">    ID (Portal):</w:t>
      </w:r>
    </w:p>
    <w:p w:rsidR="000D313C" w:rsidRPr="00651FF8" w:rsidRDefault="000D313C" w:rsidP="00C82218">
      <w:pPr>
        <w:spacing w:after="0" w:line="240" w:lineRule="auto"/>
        <w:outlineLvl w:val="0"/>
        <w:rPr>
          <w:rFonts w:ascii="Arial" w:hAnsi="Arial" w:cs="Arial"/>
        </w:rPr>
      </w:pPr>
      <w:r w:rsidRPr="00651FF8">
        <w:rPr>
          <w:rFonts w:ascii="Arial" w:hAnsi="Arial" w:cs="Arial"/>
        </w:rPr>
        <w:t>A la Convocante:</w:t>
      </w:r>
    </w:p>
    <w:p w:rsidR="000D313C" w:rsidRPr="00651FF8" w:rsidRDefault="000D313C" w:rsidP="00C82218">
      <w:pPr>
        <w:tabs>
          <w:tab w:val="left" w:leader="underscore" w:pos="9497"/>
        </w:tabs>
        <w:spacing w:after="0" w:line="240" w:lineRule="auto"/>
        <w:rPr>
          <w:rFonts w:ascii="Arial" w:hAnsi="Arial" w:cs="Arial"/>
        </w:rPr>
      </w:pPr>
      <w:r w:rsidRPr="00651FF8">
        <w:rPr>
          <w:rFonts w:ascii="Arial" w:hAnsi="Arial" w:cs="Arial"/>
        </w:rPr>
        <w:tab/>
      </w:r>
    </w:p>
    <w:p w:rsidR="000D313C" w:rsidRPr="00651FF8" w:rsidRDefault="000D313C" w:rsidP="005664D8">
      <w:pPr>
        <w:spacing w:before="120" w:after="120" w:line="240" w:lineRule="auto"/>
        <w:jc w:val="both"/>
        <w:rPr>
          <w:rFonts w:ascii="Arial" w:hAnsi="Arial" w:cs="Arial"/>
        </w:rPr>
      </w:pPr>
      <w:r w:rsidRPr="00651FF8">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D313C" w:rsidRPr="00651FF8" w:rsidRDefault="000D313C" w:rsidP="005664D8">
      <w:pPr>
        <w:spacing w:before="120" w:after="120" w:line="240" w:lineRule="auto"/>
        <w:jc w:val="both"/>
        <w:rPr>
          <w:rFonts w:ascii="Arial" w:hAnsi="Arial" w:cs="Arial"/>
        </w:rPr>
      </w:pPr>
      <w:r w:rsidRPr="00651FF8">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D313C" w:rsidRPr="00651FF8" w:rsidRDefault="000D313C" w:rsidP="005664D8">
      <w:pPr>
        <w:spacing w:before="120" w:after="120" w:line="240" w:lineRule="auto"/>
        <w:jc w:val="both"/>
        <w:rPr>
          <w:rFonts w:ascii="Arial" w:hAnsi="Arial" w:cs="Arial"/>
        </w:rPr>
      </w:pPr>
      <w:r w:rsidRPr="00651FF8">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D313C" w:rsidRPr="00651FF8" w:rsidRDefault="000D313C" w:rsidP="005664D8">
      <w:pPr>
        <w:spacing w:before="120" w:after="120" w:line="240" w:lineRule="auto"/>
        <w:jc w:val="both"/>
        <w:rPr>
          <w:rFonts w:ascii="Arial" w:hAnsi="Arial" w:cs="Arial"/>
        </w:rPr>
      </w:pPr>
      <w:r w:rsidRPr="00651FF8">
        <w:rPr>
          <w:rFonts w:ascii="Arial" w:hAnsi="Arial" w:cs="Arial"/>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5664D8" w:rsidRPr="00651FF8" w:rsidRDefault="005664D8" w:rsidP="005664D8">
      <w:pPr>
        <w:spacing w:before="120" w:after="120" w:line="240" w:lineRule="auto"/>
        <w:jc w:val="both"/>
        <w:rPr>
          <w:rFonts w:ascii="Arial" w:hAnsi="Arial" w:cs="Arial"/>
        </w:rPr>
      </w:pPr>
    </w:p>
    <w:p w:rsidR="005664D8" w:rsidRPr="00651FF8" w:rsidRDefault="005664D8" w:rsidP="005664D8">
      <w:pPr>
        <w:spacing w:before="120" w:after="120" w:line="240" w:lineRule="auto"/>
        <w:jc w:val="both"/>
        <w:rPr>
          <w:rFonts w:ascii="Arial" w:hAnsi="Arial" w:cs="Arial"/>
        </w:rPr>
      </w:pPr>
    </w:p>
    <w:p w:rsidR="005664D8" w:rsidRPr="00651FF8" w:rsidRDefault="005664D8" w:rsidP="005664D8">
      <w:pPr>
        <w:spacing w:before="120" w:after="120" w:line="240" w:lineRule="auto"/>
        <w:jc w:val="both"/>
        <w:rPr>
          <w:rFonts w:ascii="Arial" w:hAnsi="Arial" w:cs="Arial"/>
        </w:rPr>
      </w:pPr>
    </w:p>
    <w:p w:rsidR="000D313C" w:rsidRPr="00651FF8" w:rsidRDefault="000D313C" w:rsidP="00C82218">
      <w:pPr>
        <w:pBdr>
          <w:top w:val="single" w:sz="12" w:space="1" w:color="auto"/>
        </w:pBdr>
        <w:spacing w:after="0" w:line="240" w:lineRule="auto"/>
        <w:rPr>
          <w:rFonts w:ascii="Arial" w:hAnsi="Arial" w:cs="Arial"/>
        </w:rPr>
      </w:pPr>
      <w:r w:rsidRPr="00651FF8">
        <w:rPr>
          <w:rFonts w:ascii="Arial" w:hAnsi="Arial" w:cs="Arial"/>
        </w:rPr>
        <w:t xml:space="preserve">      Firma El/los Oferente/s</w:t>
      </w:r>
      <w:r w:rsidRPr="00651FF8">
        <w:rPr>
          <w:rFonts w:ascii="Arial" w:hAnsi="Arial" w:cs="Arial"/>
        </w:rPr>
        <w:tab/>
        <w:t xml:space="preserve">                                               Aclaración de Firma/s</w:t>
      </w:r>
    </w:p>
    <w:p w:rsidR="000D313C" w:rsidRPr="00651FF8" w:rsidRDefault="000D313C" w:rsidP="00C82218">
      <w:pPr>
        <w:spacing w:after="0" w:line="240" w:lineRule="auto"/>
        <w:jc w:val="center"/>
        <w:rPr>
          <w:rFonts w:ascii="Arial" w:hAnsi="Arial" w:cs="Arial"/>
          <w:b/>
          <w:i/>
        </w:rPr>
      </w:pPr>
    </w:p>
    <w:p w:rsidR="000D313C" w:rsidRPr="00651FF8" w:rsidRDefault="000D313C" w:rsidP="00C82218">
      <w:pPr>
        <w:spacing w:after="0" w:line="240" w:lineRule="auto"/>
        <w:jc w:val="center"/>
        <w:rPr>
          <w:rFonts w:ascii="Arial" w:hAnsi="Arial" w:cs="Arial"/>
          <w:b/>
          <w:i/>
        </w:rPr>
      </w:pPr>
    </w:p>
    <w:p w:rsidR="000D313C" w:rsidRPr="00651FF8" w:rsidRDefault="000D313C" w:rsidP="00C82218">
      <w:pPr>
        <w:spacing w:after="0" w:line="240" w:lineRule="auto"/>
        <w:jc w:val="center"/>
        <w:rPr>
          <w:rFonts w:ascii="Arial" w:hAnsi="Arial" w:cs="Arial"/>
          <w:b/>
          <w:i/>
        </w:rPr>
      </w:pPr>
    </w:p>
    <w:p w:rsidR="000D313C" w:rsidRDefault="000D313C" w:rsidP="00C82218">
      <w:pPr>
        <w:spacing w:after="0" w:line="240" w:lineRule="auto"/>
        <w:jc w:val="center"/>
        <w:rPr>
          <w:rFonts w:ascii="Arial" w:hAnsi="Arial" w:cs="Arial"/>
          <w:b/>
          <w:i/>
        </w:rPr>
      </w:pPr>
    </w:p>
    <w:p w:rsidR="007D0993" w:rsidRPr="00651FF8" w:rsidRDefault="007D0993" w:rsidP="00C82218">
      <w:pPr>
        <w:spacing w:after="0" w:line="240" w:lineRule="auto"/>
        <w:jc w:val="center"/>
        <w:rPr>
          <w:rFonts w:ascii="Arial" w:hAnsi="Arial" w:cs="Arial"/>
          <w:b/>
          <w:i/>
        </w:rPr>
      </w:pPr>
    </w:p>
    <w:p w:rsidR="00BD5144" w:rsidRPr="00651FF8" w:rsidRDefault="000D313C" w:rsidP="009329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 xml:space="preserve">FORMULARIO Nº </w:t>
      </w:r>
      <w:r w:rsidR="0096502F" w:rsidRPr="00651FF8">
        <w:rPr>
          <w:rFonts w:ascii="Arial" w:hAnsi="Arial" w:cs="Arial"/>
          <w:b/>
          <w:iCs/>
          <w:color w:val="FFFFFF"/>
          <w:sz w:val="28"/>
          <w:szCs w:val="28"/>
          <w:lang w:val="es-MX"/>
        </w:rPr>
        <w:t>5</w:t>
      </w:r>
      <w:r w:rsidR="00CE2915"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CE2915" w:rsidRPr="00651FF8">
        <w:rPr>
          <w:rFonts w:ascii="Arial" w:hAnsi="Arial" w:cs="Arial"/>
          <w:b/>
          <w:iCs/>
          <w:color w:val="FFFFFF"/>
          <w:sz w:val="28"/>
          <w:szCs w:val="28"/>
          <w:lang w:val="es-MX"/>
        </w:rPr>
        <w:fldChar w:fldCharType="end"/>
      </w:r>
    </w:p>
    <w:p w:rsidR="000D313C" w:rsidRPr="00651FF8" w:rsidRDefault="000D313C" w:rsidP="005863AC">
      <w:pPr>
        <w:spacing w:after="0" w:line="240" w:lineRule="auto"/>
        <w:jc w:val="both"/>
        <w:rPr>
          <w:rFonts w:ascii="Arial" w:hAnsi="Arial" w:cs="Arial"/>
          <w:b/>
          <w:bCs/>
          <w:caps/>
          <w:sz w:val="20"/>
          <w:szCs w:val="20"/>
        </w:rPr>
      </w:pPr>
      <w:r w:rsidRPr="00651FF8">
        <w:rPr>
          <w:rFonts w:ascii="Arial" w:hAnsi="Arial" w:cs="Arial"/>
          <w:b/>
          <w:sz w:val="20"/>
          <w:szCs w:val="20"/>
        </w:rPr>
        <w:t>DECLARACIÓN JURADA</w:t>
      </w:r>
      <w:r w:rsidR="00CE2915" w:rsidRPr="00651FF8">
        <w:rPr>
          <w:rFonts w:ascii="Arial" w:hAnsi="Arial" w:cs="Arial"/>
          <w:b/>
          <w:sz w:val="20"/>
          <w:szCs w:val="20"/>
        </w:rPr>
        <w:fldChar w:fldCharType="begin"/>
      </w:r>
      <w:r w:rsidRPr="00651FF8">
        <w:rPr>
          <w:rFonts w:ascii="Arial" w:hAnsi="Arial" w:cs="Arial"/>
          <w:sz w:val="20"/>
          <w:szCs w:val="20"/>
        </w:rPr>
        <w:instrText xml:space="preserve"> XE "</w:instrText>
      </w:r>
      <w:r w:rsidRPr="00651FF8">
        <w:rPr>
          <w:rFonts w:ascii="Arial" w:hAnsi="Arial" w:cs="Arial"/>
          <w:b/>
          <w:sz w:val="20"/>
          <w:szCs w:val="20"/>
        </w:rPr>
        <w:instrText>DECLARACION JURADA</w:instrText>
      </w:r>
      <w:r w:rsidRPr="00651FF8">
        <w:rPr>
          <w:rFonts w:ascii="Arial" w:hAnsi="Arial" w:cs="Arial"/>
          <w:sz w:val="20"/>
          <w:szCs w:val="20"/>
        </w:rPr>
        <w:instrText xml:space="preserve">" </w:instrText>
      </w:r>
      <w:r w:rsidR="00CE2915" w:rsidRPr="00651FF8">
        <w:rPr>
          <w:rFonts w:ascii="Arial" w:hAnsi="Arial" w:cs="Arial"/>
          <w:b/>
          <w:sz w:val="20"/>
          <w:szCs w:val="20"/>
        </w:rPr>
        <w:fldChar w:fldCharType="end"/>
      </w:r>
      <w:r w:rsidRPr="00651FF8">
        <w:rPr>
          <w:rFonts w:ascii="Arial" w:hAnsi="Arial" w:cs="Arial"/>
          <w:b/>
          <w:sz w:val="20"/>
          <w:szCs w:val="20"/>
        </w:rPr>
        <w:t xml:space="preserve"> </w:t>
      </w:r>
      <w:r w:rsidRPr="00651FF8">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D313C" w:rsidRPr="00651FF8" w:rsidRDefault="000D313C" w:rsidP="00C82218">
      <w:pPr>
        <w:spacing w:after="0" w:line="240" w:lineRule="auto"/>
        <w:jc w:val="right"/>
        <w:rPr>
          <w:rFonts w:ascii="Arial" w:hAnsi="Arial" w:cs="Arial"/>
          <w:b/>
          <w:sz w:val="23"/>
          <w:szCs w:val="23"/>
        </w:rPr>
      </w:pPr>
      <w:r w:rsidRPr="00651FF8">
        <w:rPr>
          <w:rFonts w:ascii="Arial" w:hAnsi="Arial" w:cs="Arial"/>
          <w:sz w:val="23"/>
          <w:szCs w:val="23"/>
        </w:rPr>
        <w:t>Asunción, __ de______ de 201_</w:t>
      </w:r>
    </w:p>
    <w:p w:rsidR="000D313C" w:rsidRPr="00651FF8" w:rsidRDefault="000D313C" w:rsidP="00C82218">
      <w:pPr>
        <w:spacing w:after="0" w:line="240" w:lineRule="auto"/>
        <w:rPr>
          <w:rFonts w:ascii="Arial" w:hAnsi="Arial" w:cs="Arial"/>
          <w:b/>
          <w:sz w:val="20"/>
        </w:rPr>
      </w:pPr>
      <w:r w:rsidRPr="00651FF8">
        <w:rPr>
          <w:rFonts w:ascii="Arial" w:hAnsi="Arial" w:cs="Arial"/>
          <w:b/>
          <w:sz w:val="20"/>
        </w:rPr>
        <w:t>Señores</w:t>
      </w:r>
    </w:p>
    <w:p w:rsidR="000D313C" w:rsidRPr="00651FF8" w:rsidRDefault="000D313C" w:rsidP="00C82218">
      <w:pPr>
        <w:spacing w:after="0" w:line="240" w:lineRule="auto"/>
        <w:rPr>
          <w:rFonts w:ascii="Arial" w:hAnsi="Arial" w:cs="Arial"/>
          <w:b/>
          <w:sz w:val="20"/>
        </w:rPr>
      </w:pPr>
      <w:r w:rsidRPr="00651FF8">
        <w:rPr>
          <w:rFonts w:ascii="Arial" w:hAnsi="Arial" w:cs="Arial"/>
          <w:b/>
          <w:sz w:val="20"/>
        </w:rPr>
        <w:t>…………………………….</w:t>
      </w:r>
    </w:p>
    <w:p w:rsidR="000D313C" w:rsidRPr="00651FF8" w:rsidRDefault="000D313C" w:rsidP="00C82218">
      <w:pPr>
        <w:spacing w:after="0" w:line="240" w:lineRule="auto"/>
        <w:rPr>
          <w:rFonts w:ascii="Arial" w:hAnsi="Arial" w:cs="Arial"/>
          <w:b/>
          <w:sz w:val="20"/>
          <w:u w:val="single"/>
        </w:rPr>
      </w:pPr>
      <w:r w:rsidRPr="00651FF8">
        <w:rPr>
          <w:rFonts w:ascii="Arial" w:hAnsi="Arial" w:cs="Arial"/>
          <w:b/>
          <w:sz w:val="20"/>
          <w:u w:val="single"/>
        </w:rPr>
        <w:t>Presente</w:t>
      </w:r>
    </w:p>
    <w:tbl>
      <w:tblPr>
        <w:tblW w:w="0" w:type="auto"/>
        <w:tblLook w:val="01E0"/>
      </w:tblPr>
      <w:tblGrid>
        <w:gridCol w:w="1008"/>
        <w:gridCol w:w="7636"/>
      </w:tblGrid>
      <w:tr w:rsidR="000D313C" w:rsidRPr="00651FF8" w:rsidTr="00920931">
        <w:tc>
          <w:tcPr>
            <w:tcW w:w="1008" w:type="dxa"/>
          </w:tcPr>
          <w:p w:rsidR="000D313C" w:rsidRPr="00651FF8" w:rsidRDefault="000D313C" w:rsidP="00C82218">
            <w:pPr>
              <w:spacing w:after="0" w:line="240" w:lineRule="auto"/>
              <w:rPr>
                <w:rFonts w:ascii="Arial" w:hAnsi="Arial" w:cs="Arial"/>
                <w:b/>
                <w:sz w:val="20"/>
              </w:rPr>
            </w:pPr>
            <w:r w:rsidRPr="00651FF8">
              <w:rPr>
                <w:rFonts w:ascii="Arial" w:hAnsi="Arial" w:cs="Arial"/>
                <w:b/>
                <w:sz w:val="20"/>
              </w:rPr>
              <w:t>REF.:</w:t>
            </w:r>
          </w:p>
        </w:tc>
        <w:tc>
          <w:tcPr>
            <w:tcW w:w="7636" w:type="dxa"/>
          </w:tcPr>
          <w:p w:rsidR="000D313C" w:rsidRPr="00651FF8" w:rsidRDefault="000D313C" w:rsidP="00C82218">
            <w:pPr>
              <w:spacing w:after="0" w:line="240" w:lineRule="auto"/>
              <w:rPr>
                <w:rFonts w:ascii="Arial" w:hAnsi="Arial" w:cs="Arial"/>
                <w:b/>
                <w:sz w:val="20"/>
              </w:rPr>
            </w:pPr>
            <w:r w:rsidRPr="00651FF8">
              <w:rPr>
                <w:rFonts w:ascii="Arial" w:hAnsi="Arial" w:cs="Arial"/>
                <w:b/>
                <w:sz w:val="20"/>
              </w:rPr>
              <w:t>(Descripción del llamado)……………….</w:t>
            </w:r>
          </w:p>
          <w:p w:rsidR="000D313C" w:rsidRPr="00651FF8" w:rsidRDefault="000D313C" w:rsidP="00C82218">
            <w:pPr>
              <w:spacing w:after="0" w:line="240" w:lineRule="auto"/>
              <w:rPr>
                <w:rFonts w:ascii="Arial" w:hAnsi="Arial" w:cs="Arial"/>
                <w:b/>
                <w:sz w:val="20"/>
              </w:rPr>
            </w:pPr>
            <w:r w:rsidRPr="00651FF8">
              <w:rPr>
                <w:rFonts w:ascii="Arial" w:hAnsi="Arial" w:cs="Arial"/>
                <w:b/>
                <w:sz w:val="20"/>
              </w:rPr>
              <w:t xml:space="preserve">ID: (Portal Contrataciones Públicas)………  </w:t>
            </w:r>
          </w:p>
        </w:tc>
      </w:tr>
    </w:tbl>
    <w:p w:rsidR="000D313C" w:rsidRPr="00651FF8" w:rsidRDefault="000D313C" w:rsidP="00920931">
      <w:pPr>
        <w:spacing w:after="0" w:line="240" w:lineRule="auto"/>
        <w:jc w:val="both"/>
        <w:rPr>
          <w:rFonts w:ascii="Arial" w:hAnsi="Arial" w:cs="Arial"/>
          <w:color w:val="000000"/>
          <w:sz w:val="20"/>
        </w:rPr>
      </w:pPr>
      <w:r w:rsidRPr="00651FF8">
        <w:rPr>
          <w:rFonts w:ascii="Arial" w:hAnsi="Arial" w:cs="Arial"/>
          <w:color w:val="000000"/>
          <w:sz w:val="20"/>
        </w:rPr>
        <w:t>De mi/nuestra consideración:</w:t>
      </w:r>
    </w:p>
    <w:p w:rsidR="000D313C" w:rsidRPr="00651FF8" w:rsidRDefault="000D313C" w:rsidP="00920931">
      <w:pPr>
        <w:spacing w:after="0" w:line="240" w:lineRule="auto"/>
        <w:jc w:val="both"/>
        <w:rPr>
          <w:rFonts w:ascii="Arial" w:hAnsi="Arial" w:cs="Arial"/>
          <w:color w:val="000000"/>
          <w:sz w:val="20"/>
        </w:rPr>
      </w:pPr>
      <w:r w:rsidRPr="00651FF8">
        <w:rPr>
          <w:rFonts w:ascii="Arial" w:hAnsi="Arial" w:cs="Arial"/>
          <w:color w:val="000000"/>
          <w:sz w:val="20"/>
        </w:rPr>
        <w:t>La empresa………………………………………….., con RUC………….., en su calidad de oferente del llamado de referencia, por medio de su/s representante/s legal/es…………………….............................., con cédula/s de identidad Nº…………………………….., formula la presente DECLARACIÓN BAJO FE DE JURAMENTO:</w:t>
      </w:r>
    </w:p>
    <w:p w:rsidR="000D313C" w:rsidRPr="00651FF8" w:rsidRDefault="000D313C" w:rsidP="00215AFA">
      <w:pPr>
        <w:numPr>
          <w:ilvl w:val="0"/>
          <w:numId w:val="4"/>
        </w:numPr>
        <w:spacing w:after="0" w:line="240" w:lineRule="auto"/>
        <w:ind w:firstLine="567"/>
        <w:jc w:val="both"/>
        <w:rPr>
          <w:rFonts w:ascii="Arial" w:hAnsi="Arial" w:cs="Arial"/>
          <w:color w:val="000000"/>
          <w:sz w:val="20"/>
        </w:rPr>
      </w:pPr>
      <w:r w:rsidRPr="00651FF8">
        <w:rPr>
          <w:rFonts w:ascii="Arial" w:hAnsi="Arial" w:cs="Arial"/>
          <w:color w:val="000000"/>
          <w:sz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D313C" w:rsidRPr="00651FF8" w:rsidRDefault="000D313C" w:rsidP="00215AFA">
      <w:pPr>
        <w:numPr>
          <w:ilvl w:val="0"/>
          <w:numId w:val="4"/>
        </w:numPr>
        <w:spacing w:after="0" w:line="240" w:lineRule="auto"/>
        <w:ind w:firstLine="567"/>
        <w:jc w:val="both"/>
        <w:rPr>
          <w:rFonts w:ascii="Arial" w:hAnsi="Arial" w:cs="Arial"/>
          <w:color w:val="000000"/>
          <w:sz w:val="20"/>
        </w:rPr>
      </w:pPr>
      <w:r w:rsidRPr="00651FF8">
        <w:rPr>
          <w:rFonts w:ascii="Arial" w:hAnsi="Arial" w:cs="Arial"/>
          <w:color w:val="000000"/>
          <w:sz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D313C" w:rsidRPr="00651FF8" w:rsidRDefault="000D313C" w:rsidP="00215AFA">
      <w:pPr>
        <w:numPr>
          <w:ilvl w:val="0"/>
          <w:numId w:val="4"/>
        </w:numPr>
        <w:spacing w:after="0" w:line="240" w:lineRule="auto"/>
        <w:ind w:firstLine="567"/>
        <w:jc w:val="both"/>
        <w:rPr>
          <w:rStyle w:val="Textoennegrita"/>
          <w:rFonts w:ascii="Arial" w:hAnsi="Arial" w:cs="Arial"/>
          <w:b w:val="0"/>
          <w:bCs w:val="0"/>
          <w:color w:val="000000"/>
          <w:sz w:val="20"/>
        </w:rPr>
      </w:pPr>
      <w:r w:rsidRPr="00651FF8">
        <w:rPr>
          <w:rFonts w:ascii="Arial" w:hAnsi="Arial" w:cs="Arial"/>
          <w:color w:val="000000"/>
          <w:sz w:val="20"/>
        </w:rPr>
        <w:t xml:space="preserve">QUE en el caso de que emplee/mos adolescentes lo haremos de conformidad a lo que establece el </w:t>
      </w:r>
      <w:r w:rsidRPr="00651FF8">
        <w:rPr>
          <w:rStyle w:val="Textoennegrita"/>
          <w:rFonts w:ascii="Arial" w:hAnsi="Arial" w:cs="Arial"/>
          <w:b w:val="0"/>
          <w:sz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D313C" w:rsidRPr="00651FF8" w:rsidRDefault="000D313C" w:rsidP="00920931">
      <w:pPr>
        <w:spacing w:after="0" w:line="240" w:lineRule="auto"/>
        <w:jc w:val="both"/>
        <w:rPr>
          <w:rFonts w:ascii="Arial" w:hAnsi="Arial" w:cs="Arial"/>
          <w:sz w:val="20"/>
        </w:rPr>
      </w:pPr>
      <w:r w:rsidRPr="00651FF8">
        <w:rPr>
          <w:rStyle w:val="Textoennegrita"/>
          <w:rFonts w:ascii="Arial" w:hAnsi="Arial" w:cs="Arial"/>
          <w:sz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651FF8">
        <w:rPr>
          <w:rFonts w:ascii="Arial" w:hAnsi="Arial" w:cs="Arial"/>
          <w:sz w:val="20"/>
        </w:rPr>
        <w:t>independientemente de las demás responsabilidades que me pudieran generar.</w:t>
      </w:r>
    </w:p>
    <w:p w:rsidR="000D313C" w:rsidRPr="00651FF8" w:rsidRDefault="000D313C" w:rsidP="00920931">
      <w:pPr>
        <w:spacing w:after="0" w:line="240" w:lineRule="auto"/>
        <w:jc w:val="both"/>
        <w:rPr>
          <w:rFonts w:ascii="Arial" w:hAnsi="Arial" w:cs="Arial"/>
          <w:sz w:val="20"/>
        </w:rPr>
      </w:pPr>
      <w:r w:rsidRPr="00651FF8">
        <w:rPr>
          <w:rFonts w:ascii="Arial" w:hAnsi="Arial" w:cs="Arial"/>
          <w:sz w:val="20"/>
        </w:rPr>
        <w:t xml:space="preserve">Atentamente, </w:t>
      </w:r>
    </w:p>
    <w:p w:rsidR="000D313C" w:rsidRPr="00651FF8" w:rsidRDefault="000D313C" w:rsidP="00C82218">
      <w:pPr>
        <w:spacing w:after="0" w:line="240" w:lineRule="auto"/>
        <w:rPr>
          <w:rFonts w:ascii="Arial" w:hAnsi="Arial" w:cs="Arial"/>
          <w:sz w:val="20"/>
        </w:rPr>
      </w:pPr>
      <w:r w:rsidRPr="00651FF8">
        <w:rPr>
          <w:rFonts w:ascii="Arial" w:hAnsi="Arial" w:cs="Arial"/>
          <w:sz w:val="20"/>
        </w:rPr>
        <w:t>_______________________________________________________________</w:t>
      </w:r>
    </w:p>
    <w:p w:rsidR="000D313C" w:rsidRPr="00651FF8" w:rsidRDefault="000D313C" w:rsidP="00C82218">
      <w:pPr>
        <w:spacing w:after="0" w:line="240" w:lineRule="auto"/>
        <w:rPr>
          <w:rFonts w:ascii="Arial" w:hAnsi="Arial" w:cs="Arial"/>
          <w:sz w:val="20"/>
        </w:rPr>
      </w:pPr>
      <w:r w:rsidRPr="00651FF8">
        <w:rPr>
          <w:rFonts w:ascii="Arial" w:hAnsi="Arial" w:cs="Arial"/>
          <w:sz w:val="20"/>
        </w:rPr>
        <w:t>Firma: El/los Oferente/s</w:t>
      </w:r>
      <w:r w:rsidRPr="00651FF8">
        <w:rPr>
          <w:rFonts w:ascii="Arial" w:hAnsi="Arial" w:cs="Arial"/>
          <w:sz w:val="20"/>
        </w:rPr>
        <w:tab/>
      </w:r>
      <w:r w:rsidRPr="00651FF8">
        <w:rPr>
          <w:rFonts w:ascii="Arial" w:hAnsi="Arial" w:cs="Arial"/>
          <w:sz w:val="20"/>
        </w:rPr>
        <w:tab/>
      </w:r>
      <w:r w:rsidRPr="00651FF8">
        <w:rPr>
          <w:rFonts w:ascii="Arial" w:hAnsi="Arial" w:cs="Arial"/>
          <w:sz w:val="20"/>
        </w:rPr>
        <w:tab/>
      </w:r>
      <w:r w:rsidRPr="00651FF8">
        <w:rPr>
          <w:rFonts w:ascii="Arial" w:hAnsi="Arial" w:cs="Arial"/>
          <w:sz w:val="20"/>
        </w:rPr>
        <w:tab/>
        <w:t>Aclaración de Firma/s</w:t>
      </w:r>
    </w:p>
    <w:p w:rsidR="000D313C" w:rsidRPr="00651FF8" w:rsidRDefault="000D313C" w:rsidP="00C82218">
      <w:pPr>
        <w:spacing w:after="0" w:line="240" w:lineRule="auto"/>
        <w:rPr>
          <w:rFonts w:ascii="Arial" w:hAnsi="Arial" w:cs="Arial"/>
          <w:sz w:val="20"/>
        </w:rPr>
      </w:pPr>
    </w:p>
    <w:p w:rsidR="000D313C" w:rsidRPr="00651FF8" w:rsidRDefault="000D313C" w:rsidP="00C82218">
      <w:pPr>
        <w:spacing w:after="0" w:line="240" w:lineRule="auto"/>
        <w:rPr>
          <w:rFonts w:ascii="Arial" w:hAnsi="Arial" w:cs="Arial"/>
          <w:sz w:val="20"/>
        </w:rPr>
      </w:pPr>
      <w:r w:rsidRPr="00651FF8">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rsidR="000D313C" w:rsidRPr="00651FF8" w:rsidRDefault="000D313C" w:rsidP="00C82218">
      <w:pPr>
        <w:spacing w:after="0" w:line="240" w:lineRule="auto"/>
        <w:rPr>
          <w:rFonts w:ascii="Arial" w:hAnsi="Arial" w:cs="Arial"/>
          <w:sz w:val="20"/>
        </w:rPr>
      </w:pPr>
      <w:r w:rsidRPr="00651FF8">
        <w:rPr>
          <w:rFonts w:ascii="Arial" w:hAnsi="Arial" w:cs="Arial"/>
          <w:sz w:val="20"/>
        </w:rPr>
        <w:t xml:space="preserve">El presente texto no podrá ser modificado ni alterado, siendo de </w:t>
      </w:r>
      <w:r w:rsidRPr="00651FF8">
        <w:rPr>
          <w:rFonts w:ascii="Arial" w:hAnsi="Arial" w:cs="Arial"/>
          <w:b/>
          <w:sz w:val="20"/>
        </w:rPr>
        <w:t>Carácter Formal</w:t>
      </w:r>
      <w:r w:rsidRPr="00651FF8">
        <w:rPr>
          <w:rFonts w:ascii="Arial" w:hAnsi="Arial" w:cs="Arial"/>
          <w:sz w:val="20"/>
        </w:rPr>
        <w:t xml:space="preserve"> su presentación</w:t>
      </w:r>
      <w:r w:rsidR="00E64992" w:rsidRPr="00651FF8">
        <w:rPr>
          <w:rFonts w:ascii="Arial" w:hAnsi="Arial" w:cs="Arial"/>
          <w:sz w:val="20"/>
        </w:rPr>
        <w:t>.</w:t>
      </w:r>
    </w:p>
    <w:p w:rsidR="005B153B" w:rsidRPr="00651FF8" w:rsidRDefault="005B153B" w:rsidP="00C82218">
      <w:pPr>
        <w:spacing w:after="0" w:line="240" w:lineRule="auto"/>
        <w:rPr>
          <w:rFonts w:ascii="Arial" w:hAnsi="Arial" w:cs="Arial"/>
        </w:rPr>
      </w:pPr>
    </w:p>
    <w:p w:rsidR="005B153B" w:rsidRPr="00651FF8" w:rsidRDefault="005B153B" w:rsidP="00C82218">
      <w:pPr>
        <w:spacing w:after="0" w:line="240" w:lineRule="auto"/>
        <w:rPr>
          <w:rFonts w:ascii="Arial" w:hAnsi="Arial" w:cs="Arial"/>
        </w:rPr>
      </w:pPr>
    </w:p>
    <w:p w:rsidR="005B153B" w:rsidRPr="00651FF8" w:rsidRDefault="005B153B" w:rsidP="00C82218">
      <w:pPr>
        <w:spacing w:after="0" w:line="240" w:lineRule="auto"/>
        <w:rPr>
          <w:rFonts w:ascii="Arial" w:hAnsi="Arial" w:cs="Arial"/>
        </w:rPr>
      </w:pPr>
    </w:p>
    <w:p w:rsidR="005B153B" w:rsidRPr="00651FF8" w:rsidRDefault="005B153B" w:rsidP="00C82218">
      <w:pPr>
        <w:spacing w:after="0" w:line="240" w:lineRule="auto"/>
        <w:rPr>
          <w:rFonts w:ascii="Arial" w:hAnsi="Arial" w:cs="Arial"/>
        </w:rPr>
      </w:pPr>
    </w:p>
    <w:p w:rsidR="009E2999" w:rsidRPr="00651FF8" w:rsidRDefault="000D313C" w:rsidP="00932907">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sz w:val="28"/>
          <w:szCs w:val="28"/>
          <w:lang w:val="es-MX"/>
        </w:rPr>
      </w:pPr>
      <w:r w:rsidRPr="00651FF8">
        <w:rPr>
          <w:rFonts w:ascii="Arial" w:hAnsi="Arial" w:cs="Arial"/>
          <w:b/>
          <w:iCs/>
          <w:color w:val="FFFFFF"/>
          <w:sz w:val="28"/>
          <w:szCs w:val="28"/>
          <w:lang w:val="es-MX"/>
        </w:rPr>
        <w:t xml:space="preserve">FORMULARIO Nº </w:t>
      </w:r>
      <w:r w:rsidR="0096502F" w:rsidRPr="00651FF8">
        <w:rPr>
          <w:rFonts w:ascii="Arial" w:hAnsi="Arial" w:cs="Arial"/>
          <w:b/>
          <w:iCs/>
          <w:color w:val="FFFFFF"/>
          <w:sz w:val="28"/>
          <w:szCs w:val="28"/>
          <w:lang w:val="es-MX"/>
        </w:rPr>
        <w:t>6</w:t>
      </w:r>
      <w:r w:rsidR="00CE2915" w:rsidRPr="00651FF8">
        <w:rPr>
          <w:rFonts w:ascii="Arial" w:hAnsi="Arial" w:cs="Arial"/>
          <w:b/>
          <w:iCs/>
          <w:color w:val="FFFFFF"/>
          <w:sz w:val="28"/>
          <w:szCs w:val="28"/>
          <w:lang w:val="es-MX"/>
        </w:rPr>
        <w:fldChar w:fldCharType="begin"/>
      </w:r>
      <w:r w:rsidRPr="00651FF8">
        <w:rPr>
          <w:rFonts w:ascii="Arial" w:hAnsi="Arial" w:cs="Arial"/>
          <w:sz w:val="28"/>
          <w:szCs w:val="28"/>
        </w:rPr>
        <w:instrText xml:space="preserve"> XE "</w:instrText>
      </w:r>
      <w:r w:rsidRPr="00651FF8">
        <w:rPr>
          <w:rFonts w:ascii="Arial" w:hAnsi="Arial" w:cs="Arial"/>
          <w:b/>
          <w:iCs/>
          <w:color w:val="FFFFFF"/>
          <w:sz w:val="28"/>
          <w:szCs w:val="28"/>
          <w:lang w:val="es-MX"/>
        </w:rPr>
        <w:instrText>FORMULARIO Nº 5</w:instrText>
      </w:r>
      <w:r w:rsidRPr="00651FF8">
        <w:rPr>
          <w:rFonts w:ascii="Arial" w:hAnsi="Arial" w:cs="Arial"/>
          <w:sz w:val="28"/>
          <w:szCs w:val="28"/>
        </w:rPr>
        <w:instrText xml:space="preserve">" </w:instrText>
      </w:r>
      <w:r w:rsidR="00CE2915" w:rsidRPr="00651FF8">
        <w:rPr>
          <w:rFonts w:ascii="Arial" w:hAnsi="Arial" w:cs="Arial"/>
          <w:b/>
          <w:iCs/>
          <w:color w:val="FFFFFF"/>
          <w:sz w:val="28"/>
          <w:szCs w:val="28"/>
          <w:lang w:val="es-MX"/>
        </w:rPr>
        <w:fldChar w:fldCharType="end"/>
      </w:r>
    </w:p>
    <w:p w:rsidR="000D313C" w:rsidRPr="00651FF8" w:rsidRDefault="000D313C" w:rsidP="00C82218">
      <w:pPr>
        <w:shd w:val="clear" w:color="auto" w:fill="FFFFFF"/>
        <w:tabs>
          <w:tab w:val="right" w:leader="dot" w:pos="8820"/>
        </w:tabs>
        <w:spacing w:after="0" w:line="240" w:lineRule="auto"/>
        <w:jc w:val="center"/>
        <w:rPr>
          <w:rFonts w:ascii="Arial" w:hAnsi="Arial" w:cs="Arial"/>
          <w:b/>
          <w:color w:val="000000"/>
          <w:sz w:val="28"/>
          <w:lang w:val="es-MX"/>
        </w:rPr>
      </w:pPr>
      <w:r w:rsidRPr="00651FF8">
        <w:rPr>
          <w:rFonts w:ascii="Arial" w:hAnsi="Arial" w:cs="Arial"/>
          <w:b/>
          <w:color w:val="000000"/>
          <w:sz w:val="28"/>
          <w:lang w:val="es-MX"/>
        </w:rPr>
        <w:t>Autorización del Fabricante</w:t>
      </w:r>
      <w:r w:rsidR="00CE2915" w:rsidRPr="00651FF8">
        <w:rPr>
          <w:rFonts w:ascii="Arial" w:hAnsi="Arial" w:cs="Arial"/>
          <w:b/>
          <w:color w:val="000000"/>
          <w:sz w:val="28"/>
          <w:lang w:val="es-MX"/>
        </w:rPr>
        <w:fldChar w:fldCharType="begin"/>
      </w:r>
      <w:r w:rsidRPr="00651FF8">
        <w:rPr>
          <w:rFonts w:ascii="Arial" w:hAnsi="Arial" w:cs="Arial"/>
          <w:sz w:val="28"/>
        </w:rPr>
        <w:instrText xml:space="preserve"> XE "</w:instrText>
      </w:r>
      <w:r w:rsidRPr="00651FF8">
        <w:rPr>
          <w:rFonts w:ascii="Arial" w:hAnsi="Arial" w:cs="Arial"/>
          <w:b/>
          <w:color w:val="000000"/>
          <w:sz w:val="28"/>
          <w:lang w:val="es-MX"/>
        </w:rPr>
        <w:instrText>Autorización del Fabricante</w:instrText>
      </w:r>
      <w:r w:rsidRPr="00651FF8">
        <w:rPr>
          <w:rFonts w:ascii="Arial" w:hAnsi="Arial" w:cs="Arial"/>
          <w:sz w:val="28"/>
        </w:rPr>
        <w:instrText xml:space="preserve">" </w:instrText>
      </w:r>
      <w:r w:rsidR="00CE2915" w:rsidRPr="00651FF8">
        <w:rPr>
          <w:rFonts w:ascii="Arial" w:hAnsi="Arial" w:cs="Arial"/>
          <w:b/>
          <w:color w:val="000000"/>
          <w:sz w:val="28"/>
          <w:lang w:val="es-MX"/>
        </w:rPr>
        <w:fldChar w:fldCharType="end"/>
      </w:r>
      <w:r w:rsidRPr="00651FF8">
        <w:rPr>
          <w:rFonts w:ascii="Arial" w:hAnsi="Arial" w:cs="Arial"/>
          <w:b/>
          <w:color w:val="000000"/>
          <w:sz w:val="28"/>
          <w:lang w:val="es-MX"/>
        </w:rPr>
        <w:t>, Representante o Distribuidor.</w:t>
      </w:r>
    </w:p>
    <w:p w:rsidR="00021F20" w:rsidRPr="00651FF8" w:rsidRDefault="0062699E" w:rsidP="00C82218">
      <w:pPr>
        <w:shd w:val="clear" w:color="auto" w:fill="FFFFFF"/>
        <w:tabs>
          <w:tab w:val="right" w:leader="dot" w:pos="8820"/>
        </w:tabs>
        <w:spacing w:after="0" w:line="240" w:lineRule="auto"/>
        <w:jc w:val="center"/>
        <w:rPr>
          <w:rFonts w:ascii="Arial" w:hAnsi="Arial" w:cs="Arial"/>
          <w:b/>
          <w:color w:val="000000"/>
          <w:sz w:val="24"/>
          <w:lang w:val="es-MX"/>
        </w:rPr>
      </w:pPr>
      <w:r w:rsidRPr="00651FF8">
        <w:rPr>
          <w:rFonts w:ascii="Arial" w:hAnsi="Arial" w:cs="Arial"/>
          <w:b/>
          <w:color w:val="000000"/>
          <w:sz w:val="24"/>
          <w:lang w:val="es-MX"/>
        </w:rPr>
        <w:t>(No aplica)</w:t>
      </w:r>
    </w:p>
    <w:p w:rsidR="000D313C" w:rsidRPr="00651FF8" w:rsidRDefault="000D313C" w:rsidP="00920931">
      <w:pPr>
        <w:spacing w:after="0" w:line="240" w:lineRule="auto"/>
        <w:jc w:val="both"/>
        <w:rPr>
          <w:rFonts w:ascii="Arial" w:hAnsi="Arial" w:cs="Arial"/>
          <w:i/>
          <w:iCs/>
          <w:lang w:val="es-MX"/>
        </w:rPr>
      </w:pPr>
      <w:r w:rsidRPr="00651FF8">
        <w:rPr>
          <w:rFonts w:ascii="Arial" w:hAnsi="Arial" w:cs="Arial"/>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00A040A2" w:rsidRPr="00651FF8">
        <w:rPr>
          <w:rFonts w:ascii="Arial" w:hAnsi="Arial" w:cs="Arial"/>
          <w:b/>
          <w:i/>
          <w:iCs/>
          <w:lang w:val="es-MX"/>
        </w:rPr>
        <w:t>DDLC</w:t>
      </w:r>
      <w:r w:rsidRPr="00651FF8">
        <w:rPr>
          <w:rFonts w:ascii="Arial" w:hAnsi="Arial" w:cs="Arial"/>
          <w:i/>
          <w:iCs/>
          <w:lang w:val="es-MX"/>
        </w:rPr>
        <w:t>.]</w:t>
      </w:r>
    </w:p>
    <w:p w:rsidR="000D313C" w:rsidRPr="00651FF8" w:rsidRDefault="000D313C" w:rsidP="00920931">
      <w:pPr>
        <w:spacing w:after="0" w:line="240" w:lineRule="auto"/>
        <w:jc w:val="both"/>
        <w:rPr>
          <w:rFonts w:ascii="Arial" w:hAnsi="Arial" w:cs="Arial"/>
          <w:i/>
          <w:iCs/>
          <w:lang w:val="es-MX"/>
        </w:rPr>
      </w:pPr>
      <w:r w:rsidRPr="00651FF8">
        <w:rPr>
          <w:rFonts w:ascii="Arial" w:hAnsi="Arial" w:cs="Arial"/>
          <w:i/>
          <w:lang w:val="es-MX"/>
        </w:rPr>
        <w:t>[Este Formulario podrá ser reemplazado por la documentación que pruebe fehacientemente que el Oferente es Representante o Distribuidor de la marca del bien ofertado]</w:t>
      </w:r>
    </w:p>
    <w:p w:rsidR="000D313C" w:rsidRPr="00651FF8" w:rsidRDefault="000D313C" w:rsidP="00C82218">
      <w:pPr>
        <w:spacing w:after="0" w:line="240" w:lineRule="auto"/>
        <w:jc w:val="right"/>
        <w:rPr>
          <w:rFonts w:ascii="Arial" w:hAnsi="Arial" w:cs="Arial"/>
          <w:i/>
          <w:iCs/>
          <w:lang w:val="es-MX"/>
        </w:rPr>
      </w:pPr>
      <w:r w:rsidRPr="00651FF8">
        <w:rPr>
          <w:rFonts w:ascii="Arial" w:hAnsi="Arial" w:cs="Arial"/>
          <w:lang w:val="es-MX"/>
        </w:rPr>
        <w:t xml:space="preserve">Fecha: </w:t>
      </w:r>
      <w:r w:rsidRPr="00651FF8">
        <w:rPr>
          <w:rFonts w:ascii="Arial" w:hAnsi="Arial" w:cs="Arial"/>
          <w:i/>
          <w:iCs/>
          <w:lang w:val="es-MX"/>
        </w:rPr>
        <w:t>[indicar la fecha (día, mes y año) de presentación de la oferta]</w:t>
      </w:r>
    </w:p>
    <w:p w:rsidR="000D313C" w:rsidRPr="00651FF8" w:rsidRDefault="000D313C" w:rsidP="00C82218">
      <w:pPr>
        <w:spacing w:after="0" w:line="240" w:lineRule="auto"/>
        <w:jc w:val="right"/>
        <w:rPr>
          <w:rFonts w:ascii="Arial" w:hAnsi="Arial" w:cs="Arial"/>
          <w:i/>
          <w:iCs/>
          <w:lang w:val="es-MX"/>
        </w:rPr>
      </w:pPr>
      <w:r w:rsidRPr="00651FF8">
        <w:rPr>
          <w:rFonts w:ascii="Arial" w:hAnsi="Arial" w:cs="Arial"/>
          <w:lang w:val="es-MX"/>
        </w:rPr>
        <w:t>CD No.:</w:t>
      </w:r>
      <w:r w:rsidRPr="00651FF8">
        <w:rPr>
          <w:rFonts w:ascii="Arial" w:hAnsi="Arial" w:cs="Arial"/>
          <w:i/>
          <w:iCs/>
          <w:lang w:val="es-MX"/>
        </w:rPr>
        <w:t xml:space="preserve"> [indicar el número del proceso licitatorio]</w:t>
      </w:r>
    </w:p>
    <w:p w:rsidR="000D313C" w:rsidRPr="00651FF8" w:rsidRDefault="000D313C" w:rsidP="00C82218">
      <w:pPr>
        <w:spacing w:after="0" w:line="240" w:lineRule="auto"/>
        <w:rPr>
          <w:rFonts w:ascii="Arial" w:hAnsi="Arial" w:cs="Arial"/>
          <w:i/>
          <w:iCs/>
          <w:lang w:val="es-MX"/>
        </w:rPr>
      </w:pPr>
    </w:p>
    <w:p w:rsidR="000D313C" w:rsidRPr="00651FF8" w:rsidRDefault="000D313C" w:rsidP="00C82218">
      <w:pPr>
        <w:spacing w:after="0" w:line="240" w:lineRule="auto"/>
        <w:rPr>
          <w:rFonts w:ascii="Arial" w:hAnsi="Arial" w:cs="Arial"/>
          <w:i/>
          <w:iCs/>
          <w:lang w:val="es-MX"/>
        </w:rPr>
      </w:pPr>
      <w:r w:rsidRPr="00651FF8">
        <w:rPr>
          <w:rFonts w:ascii="Arial" w:hAnsi="Arial" w:cs="Arial"/>
          <w:lang w:val="es-MX"/>
        </w:rPr>
        <w:t>A: [</w:t>
      </w:r>
      <w:r w:rsidRPr="00651FF8">
        <w:rPr>
          <w:rFonts w:ascii="Arial" w:hAnsi="Arial" w:cs="Arial"/>
          <w:i/>
          <w:iCs/>
          <w:lang w:val="es-MX"/>
        </w:rPr>
        <w:t>indicar el nombre completo del Convocante]</w:t>
      </w:r>
    </w:p>
    <w:p w:rsidR="000D313C" w:rsidRPr="00651FF8" w:rsidRDefault="000D313C" w:rsidP="00C82218">
      <w:pPr>
        <w:pStyle w:val="Outline"/>
        <w:spacing w:before="0" w:line="240" w:lineRule="auto"/>
        <w:rPr>
          <w:rFonts w:ascii="Arial" w:hAnsi="Arial" w:cs="Arial"/>
          <w:kern w:val="0"/>
          <w:sz w:val="22"/>
          <w:szCs w:val="22"/>
          <w:lang w:val="es-MX"/>
        </w:rPr>
      </w:pPr>
    </w:p>
    <w:p w:rsidR="000D313C" w:rsidRPr="00651FF8" w:rsidRDefault="000D313C" w:rsidP="00920931">
      <w:pPr>
        <w:numPr>
          <w:ilvl w:val="12"/>
          <w:numId w:val="0"/>
        </w:numPr>
        <w:suppressAutoHyphens/>
        <w:spacing w:after="0" w:line="240" w:lineRule="auto"/>
        <w:jc w:val="both"/>
        <w:rPr>
          <w:rFonts w:ascii="Arial" w:hAnsi="Arial" w:cs="Arial"/>
          <w:lang w:val="es-MX"/>
        </w:rPr>
      </w:pPr>
      <w:r w:rsidRPr="00651FF8">
        <w:rPr>
          <w:rFonts w:ascii="Arial" w:hAnsi="Arial" w:cs="Arial"/>
          <w:lang w:val="es-MX"/>
        </w:rPr>
        <w:t>POR CUANTO</w:t>
      </w:r>
    </w:p>
    <w:p w:rsidR="000D313C" w:rsidRPr="00651FF8" w:rsidRDefault="000D313C" w:rsidP="00920931">
      <w:pPr>
        <w:numPr>
          <w:ilvl w:val="12"/>
          <w:numId w:val="0"/>
        </w:numPr>
        <w:suppressAutoHyphens/>
        <w:spacing w:after="0" w:line="240" w:lineRule="auto"/>
        <w:jc w:val="both"/>
        <w:rPr>
          <w:rFonts w:ascii="Arial" w:hAnsi="Arial" w:cs="Arial"/>
          <w:lang w:val="es-MX"/>
        </w:rPr>
      </w:pPr>
      <w:r w:rsidRPr="00651FF8">
        <w:rPr>
          <w:rFonts w:ascii="Arial" w:hAnsi="Arial" w:cs="Arial"/>
          <w:lang w:val="es-MX"/>
        </w:rPr>
        <w:t xml:space="preserve">Nosotros </w:t>
      </w:r>
      <w:r w:rsidRPr="00651FF8">
        <w:rPr>
          <w:rFonts w:ascii="Arial" w:hAnsi="Arial" w:cs="Arial"/>
          <w:i/>
          <w:lang w:val="es-MX"/>
        </w:rPr>
        <w:t>[nombre completo del fabricante]</w:t>
      </w:r>
      <w:r w:rsidRPr="00651FF8">
        <w:rPr>
          <w:rFonts w:ascii="Arial" w:hAnsi="Arial" w:cs="Arial"/>
          <w:lang w:val="es-MX"/>
        </w:rPr>
        <w:t xml:space="preserve">, como fabricantes oficiales de </w:t>
      </w:r>
      <w:r w:rsidRPr="00651FF8">
        <w:rPr>
          <w:rFonts w:ascii="Arial" w:hAnsi="Arial" w:cs="Arial"/>
          <w:i/>
          <w:lang w:val="es-MX"/>
        </w:rPr>
        <w:t>[indique el nombre de los bienes fabricados]</w:t>
      </w:r>
      <w:r w:rsidRPr="00651FF8">
        <w:rPr>
          <w:rFonts w:ascii="Arial" w:hAnsi="Arial" w:cs="Arial"/>
          <w:lang w:val="es-MX"/>
        </w:rPr>
        <w:t xml:space="preserve">, con fábricas ubicadas en </w:t>
      </w:r>
      <w:r w:rsidRPr="00651FF8">
        <w:rPr>
          <w:rFonts w:ascii="Arial" w:hAnsi="Arial" w:cs="Arial"/>
          <w:i/>
          <w:lang w:val="es-MX"/>
        </w:rPr>
        <w:t>[indique la dirección completa de las fábricas]</w:t>
      </w:r>
      <w:r w:rsidRPr="00651FF8">
        <w:rPr>
          <w:rFonts w:ascii="Arial" w:hAnsi="Arial" w:cs="Arial"/>
          <w:iCs/>
          <w:lang w:val="es-MX"/>
        </w:rPr>
        <w:t xml:space="preserve"> </w:t>
      </w:r>
      <w:r w:rsidRPr="00651FF8">
        <w:rPr>
          <w:rFonts w:ascii="Arial" w:hAnsi="Arial" w:cs="Arial"/>
          <w:lang w:val="es-MX"/>
        </w:rPr>
        <w:t xml:space="preserve">mediante el presente instrumento autorizamos a </w:t>
      </w:r>
      <w:r w:rsidRPr="00651FF8">
        <w:rPr>
          <w:rFonts w:ascii="Arial" w:hAnsi="Arial" w:cs="Arial"/>
          <w:i/>
          <w:lang w:val="es-MX"/>
        </w:rPr>
        <w:t>[indicar el nombre y dirección del Oferente]</w:t>
      </w:r>
      <w:r w:rsidRPr="00651FF8">
        <w:rPr>
          <w:rFonts w:ascii="Arial" w:hAnsi="Arial" w:cs="Arial"/>
          <w:lang w:val="es-MX"/>
        </w:rPr>
        <w:t xml:space="preserve"> a presentar una oferta con el propósito de suministrar los siguientes bienes de fabricación nuestra </w:t>
      </w:r>
      <w:r w:rsidRPr="00651FF8">
        <w:rPr>
          <w:rFonts w:ascii="Arial" w:hAnsi="Arial" w:cs="Arial"/>
          <w:i/>
          <w:iCs/>
          <w:lang w:val="es-MX"/>
        </w:rPr>
        <w:t xml:space="preserve">[nombre y breve descripción de los bienes], </w:t>
      </w:r>
      <w:r w:rsidRPr="00651FF8">
        <w:rPr>
          <w:rFonts w:ascii="Arial" w:hAnsi="Arial" w:cs="Arial"/>
          <w:lang w:val="es-MX"/>
        </w:rPr>
        <w:t>y a posteriormente firmar el contrato.</w:t>
      </w:r>
    </w:p>
    <w:p w:rsidR="000D313C" w:rsidRPr="00651FF8" w:rsidRDefault="000D313C" w:rsidP="00920931">
      <w:pPr>
        <w:pStyle w:val="Sub-ClauseText"/>
        <w:numPr>
          <w:ilvl w:val="12"/>
          <w:numId w:val="0"/>
        </w:numPr>
        <w:suppressAutoHyphens/>
        <w:spacing w:before="0" w:after="0" w:line="240" w:lineRule="auto"/>
        <w:rPr>
          <w:rFonts w:ascii="Arial" w:hAnsi="Arial" w:cs="Arial"/>
          <w:iCs/>
          <w:sz w:val="22"/>
          <w:szCs w:val="22"/>
          <w:lang w:val="es-MX"/>
        </w:rPr>
      </w:pPr>
      <w:r w:rsidRPr="00651FF8">
        <w:rPr>
          <w:rFonts w:ascii="Arial" w:hAnsi="Arial" w:cs="Arial"/>
          <w:spacing w:val="0"/>
          <w:sz w:val="22"/>
          <w:szCs w:val="22"/>
          <w:lang w:val="es-MX"/>
        </w:rPr>
        <w:t xml:space="preserve">Cuando existan servicios conexos como parte del contrato, reconocemos que </w:t>
      </w:r>
      <w:r w:rsidRPr="00651FF8">
        <w:rPr>
          <w:rFonts w:ascii="Arial" w:hAnsi="Arial" w:cs="Arial"/>
          <w:i/>
          <w:sz w:val="22"/>
          <w:szCs w:val="22"/>
          <w:lang w:val="es-MX"/>
        </w:rPr>
        <w:t>[</w:t>
      </w:r>
      <w:r w:rsidRPr="00651FF8">
        <w:rPr>
          <w:rFonts w:ascii="Arial" w:hAnsi="Arial" w:cs="Arial"/>
          <w:i/>
          <w:spacing w:val="0"/>
          <w:sz w:val="22"/>
          <w:szCs w:val="22"/>
          <w:lang w:val="es-MX"/>
        </w:rPr>
        <w:t>indique el nombre del Oferente</w:t>
      </w:r>
      <w:r w:rsidRPr="00651FF8">
        <w:rPr>
          <w:rFonts w:ascii="Arial" w:hAnsi="Arial" w:cs="Arial"/>
          <w:i/>
          <w:iCs/>
          <w:sz w:val="22"/>
          <w:szCs w:val="22"/>
          <w:lang w:val="es-MX"/>
        </w:rPr>
        <w:t>]</w:t>
      </w:r>
      <w:r w:rsidRPr="00651FF8">
        <w:rPr>
          <w:rFonts w:ascii="Arial" w:hAnsi="Arial" w:cs="Arial"/>
          <w:iCs/>
          <w:sz w:val="22"/>
          <w:szCs w:val="22"/>
          <w:lang w:val="es-MX"/>
        </w:rPr>
        <w:t xml:space="preserve"> cuenta con la capacidad para llevarlos a cabo.</w:t>
      </w:r>
    </w:p>
    <w:p w:rsidR="000D313C" w:rsidRPr="00651FF8" w:rsidRDefault="000D313C" w:rsidP="00920931">
      <w:pPr>
        <w:pStyle w:val="Sub-ClauseText"/>
        <w:numPr>
          <w:ilvl w:val="12"/>
          <w:numId w:val="0"/>
        </w:numPr>
        <w:suppressAutoHyphens/>
        <w:spacing w:before="0" w:after="0" w:line="240" w:lineRule="auto"/>
        <w:rPr>
          <w:rFonts w:ascii="Arial" w:hAnsi="Arial" w:cs="Arial"/>
          <w:spacing w:val="0"/>
          <w:sz w:val="22"/>
          <w:szCs w:val="22"/>
          <w:lang w:val="es-MX"/>
        </w:rPr>
      </w:pPr>
      <w:r w:rsidRPr="00651FF8">
        <w:rPr>
          <w:rFonts w:ascii="Arial" w:hAnsi="Arial" w:cs="Arial"/>
          <w:spacing w:val="0"/>
          <w:sz w:val="22"/>
          <w:szCs w:val="22"/>
          <w:lang w:val="es-MX"/>
        </w:rPr>
        <w:t>Por este medio extendemos nuestro aval y plena garantía, respecto a los bienes ofrecidos por la firma antes mencionada.</w:t>
      </w:r>
    </w:p>
    <w:p w:rsidR="000D313C" w:rsidRPr="00651FF8" w:rsidRDefault="000D313C" w:rsidP="00C82218">
      <w:pPr>
        <w:numPr>
          <w:ilvl w:val="12"/>
          <w:numId w:val="0"/>
        </w:numPr>
        <w:suppressAutoHyphens/>
        <w:spacing w:after="0" w:line="240" w:lineRule="auto"/>
        <w:rPr>
          <w:rFonts w:ascii="Arial" w:hAnsi="Arial" w:cs="Arial"/>
          <w:lang w:val="es-MX"/>
        </w:rPr>
      </w:pPr>
    </w:p>
    <w:p w:rsidR="000D313C" w:rsidRPr="00651FF8" w:rsidRDefault="000D313C" w:rsidP="00C82218">
      <w:pPr>
        <w:pStyle w:val="TDC6"/>
        <w:spacing w:after="0" w:line="240" w:lineRule="auto"/>
        <w:rPr>
          <w:rFonts w:ascii="Arial" w:hAnsi="Arial" w:cs="Arial"/>
        </w:rPr>
      </w:pPr>
      <w:r w:rsidRPr="00651FF8">
        <w:rPr>
          <w:rFonts w:ascii="Arial" w:hAnsi="Arial" w:cs="Arial"/>
        </w:rPr>
        <w:t>Firma: _________________________________________________</w:t>
      </w:r>
    </w:p>
    <w:p w:rsidR="000D313C" w:rsidRPr="00651FF8" w:rsidRDefault="000D313C" w:rsidP="00C82218">
      <w:pPr>
        <w:numPr>
          <w:ilvl w:val="12"/>
          <w:numId w:val="0"/>
        </w:numPr>
        <w:suppressAutoHyphens/>
        <w:spacing w:after="0" w:line="240" w:lineRule="auto"/>
        <w:ind w:left="720"/>
        <w:rPr>
          <w:rFonts w:ascii="Arial" w:hAnsi="Arial" w:cs="Arial"/>
          <w:i/>
          <w:lang w:val="es-MX"/>
        </w:rPr>
      </w:pPr>
      <w:r w:rsidRPr="00651FF8">
        <w:rPr>
          <w:rFonts w:ascii="Arial" w:hAnsi="Arial" w:cs="Arial"/>
          <w:i/>
          <w:lang w:val="es-MX"/>
        </w:rPr>
        <w:t>[firma del(los) representante(s) autorizado(s)  del fabricante]</w:t>
      </w:r>
    </w:p>
    <w:p w:rsidR="000D313C" w:rsidRPr="00651FF8" w:rsidRDefault="000D313C" w:rsidP="00C82218">
      <w:pPr>
        <w:numPr>
          <w:ilvl w:val="12"/>
          <w:numId w:val="0"/>
        </w:numPr>
        <w:suppressAutoHyphens/>
        <w:spacing w:after="0" w:line="240" w:lineRule="auto"/>
        <w:rPr>
          <w:rFonts w:ascii="Arial" w:hAnsi="Arial" w:cs="Arial"/>
          <w:i/>
          <w:lang w:val="es-MX"/>
        </w:rPr>
      </w:pPr>
    </w:p>
    <w:p w:rsidR="000D313C" w:rsidRPr="00651FF8" w:rsidRDefault="000D313C" w:rsidP="00920931">
      <w:pPr>
        <w:numPr>
          <w:ilvl w:val="12"/>
          <w:numId w:val="0"/>
        </w:numPr>
        <w:suppressAutoHyphens/>
        <w:spacing w:after="0" w:line="240" w:lineRule="auto"/>
        <w:jc w:val="both"/>
        <w:rPr>
          <w:rFonts w:ascii="Arial" w:hAnsi="Arial" w:cs="Arial"/>
          <w:i/>
          <w:lang w:val="es-MX"/>
        </w:rPr>
      </w:pPr>
      <w:r w:rsidRPr="00651FF8">
        <w:rPr>
          <w:rFonts w:ascii="Arial" w:hAnsi="Arial" w:cs="Arial"/>
          <w:iCs/>
          <w:lang w:val="es-MX"/>
        </w:rPr>
        <w:t xml:space="preserve">Nombre: </w:t>
      </w:r>
      <w:r w:rsidRPr="00651FF8">
        <w:rPr>
          <w:rFonts w:ascii="Arial" w:hAnsi="Arial" w:cs="Arial"/>
          <w:i/>
          <w:lang w:val="es-MX"/>
        </w:rPr>
        <w:t>[indicar el nombre completo del representante autorizado del Fabricante]</w:t>
      </w:r>
    </w:p>
    <w:p w:rsidR="000D313C" w:rsidRPr="00651FF8" w:rsidRDefault="000D313C" w:rsidP="00920931">
      <w:pPr>
        <w:numPr>
          <w:ilvl w:val="12"/>
          <w:numId w:val="0"/>
        </w:numPr>
        <w:suppressAutoHyphens/>
        <w:spacing w:after="0" w:line="240" w:lineRule="auto"/>
        <w:jc w:val="both"/>
        <w:rPr>
          <w:rFonts w:ascii="Arial" w:hAnsi="Arial" w:cs="Arial"/>
          <w:i/>
          <w:lang w:val="es-MX"/>
        </w:rPr>
      </w:pPr>
      <w:r w:rsidRPr="00651FF8">
        <w:rPr>
          <w:rFonts w:ascii="Arial" w:hAnsi="Arial" w:cs="Arial"/>
          <w:iCs/>
          <w:lang w:val="es-MX"/>
        </w:rPr>
        <w:t xml:space="preserve">Cargo: </w:t>
      </w:r>
      <w:r w:rsidRPr="00651FF8">
        <w:rPr>
          <w:rFonts w:ascii="Arial" w:hAnsi="Arial" w:cs="Arial"/>
          <w:i/>
          <w:lang w:val="es-MX"/>
        </w:rPr>
        <w:t>[indicar cargo]</w:t>
      </w:r>
    </w:p>
    <w:p w:rsidR="000D313C" w:rsidRPr="00651FF8" w:rsidRDefault="000D313C" w:rsidP="00920931">
      <w:pPr>
        <w:numPr>
          <w:ilvl w:val="12"/>
          <w:numId w:val="0"/>
        </w:numPr>
        <w:suppressAutoHyphens/>
        <w:spacing w:after="0" w:line="240" w:lineRule="auto"/>
        <w:jc w:val="both"/>
        <w:rPr>
          <w:rFonts w:ascii="Arial" w:hAnsi="Arial" w:cs="Arial"/>
          <w:i/>
          <w:iCs/>
          <w:lang w:val="es-MX"/>
        </w:rPr>
      </w:pPr>
      <w:r w:rsidRPr="00651FF8">
        <w:rPr>
          <w:rFonts w:ascii="Arial" w:hAnsi="Arial" w:cs="Arial"/>
          <w:lang w:val="es-MX"/>
        </w:rPr>
        <w:t xml:space="preserve">Debidamente autorizado para firmar esta Autorización en nombre de: </w:t>
      </w:r>
      <w:r w:rsidRPr="00651FF8">
        <w:rPr>
          <w:rFonts w:ascii="Arial" w:hAnsi="Arial" w:cs="Arial"/>
          <w:i/>
          <w:iCs/>
          <w:lang w:val="es-MX"/>
        </w:rPr>
        <w:t>[nombre completo del Oferente]</w:t>
      </w:r>
    </w:p>
    <w:p w:rsidR="000D313C" w:rsidRPr="00651FF8" w:rsidRDefault="000D313C" w:rsidP="00920931">
      <w:pPr>
        <w:spacing w:after="0" w:line="240" w:lineRule="auto"/>
        <w:jc w:val="both"/>
        <w:rPr>
          <w:rFonts w:ascii="Arial" w:hAnsi="Arial" w:cs="Arial"/>
          <w:i/>
          <w:iCs/>
          <w:lang w:val="es-MX"/>
        </w:rPr>
      </w:pPr>
      <w:r w:rsidRPr="00651FF8">
        <w:rPr>
          <w:rFonts w:ascii="Arial" w:hAnsi="Arial" w:cs="Arial"/>
          <w:lang w:val="es-MX"/>
        </w:rPr>
        <w:t xml:space="preserve">Fechado en el día ______________ de __________________de 20__ </w:t>
      </w:r>
      <w:r w:rsidRPr="00651FF8">
        <w:rPr>
          <w:rFonts w:ascii="Arial" w:hAnsi="Arial" w:cs="Arial"/>
          <w:i/>
          <w:iCs/>
          <w:lang w:val="es-MX"/>
        </w:rPr>
        <w:t>[fecha de la firma</w:t>
      </w:r>
      <w:r w:rsidR="00932907" w:rsidRPr="00651FF8">
        <w:rPr>
          <w:rFonts w:ascii="Arial" w:hAnsi="Arial" w:cs="Arial"/>
          <w:i/>
          <w:iCs/>
          <w:lang w:val="es-MX"/>
        </w:rPr>
        <w:t>.</w:t>
      </w:r>
    </w:p>
    <w:p w:rsidR="005B153B" w:rsidRDefault="005B153B"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Default="00147BAD" w:rsidP="00920931">
      <w:pPr>
        <w:spacing w:after="0" w:line="240" w:lineRule="auto"/>
        <w:jc w:val="both"/>
        <w:rPr>
          <w:rFonts w:ascii="Arial" w:hAnsi="Arial" w:cs="Arial"/>
          <w:i/>
          <w:iCs/>
          <w:lang w:val="es-MX"/>
        </w:rPr>
      </w:pPr>
    </w:p>
    <w:p w:rsidR="00147BAD" w:rsidRPr="00122882" w:rsidRDefault="00147BAD" w:rsidP="003D01C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 xml:space="preserve">7 </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147BAD" w:rsidRDefault="00147BAD" w:rsidP="00147BAD">
      <w:pPr>
        <w:spacing w:after="0" w:line="240" w:lineRule="auto"/>
        <w:jc w:val="both"/>
        <w:rPr>
          <w:rFonts w:ascii="Calibri" w:eastAsia="Times New Roman" w:hAnsi="Calibri" w:cs="Times New Roman"/>
          <w:sz w:val="16"/>
          <w:szCs w:val="16"/>
          <w:lang w:val="es-ES" w:eastAsia="es-ES"/>
        </w:rPr>
      </w:pPr>
    </w:p>
    <w:p w:rsidR="00147BAD" w:rsidRDefault="00147BAD" w:rsidP="00147BAD">
      <w:pPr>
        <w:suppressAutoHyphens/>
        <w:spacing w:after="0" w:line="240" w:lineRule="auto"/>
        <w:jc w:val="center"/>
        <w:rPr>
          <w:rFonts w:cstheme="minorHAnsi"/>
          <w:b/>
          <w:sz w:val="24"/>
          <w:szCs w:val="24"/>
          <w:u w:val="single"/>
          <w:lang w:val="es-ES"/>
        </w:rPr>
      </w:pPr>
    </w:p>
    <w:p w:rsidR="00147BAD" w:rsidRPr="009A0DD0" w:rsidRDefault="00147BAD" w:rsidP="00147BAD">
      <w:pPr>
        <w:suppressAutoHyphens/>
        <w:spacing w:after="0" w:line="240" w:lineRule="auto"/>
        <w:jc w:val="center"/>
        <w:rPr>
          <w:rFonts w:cstheme="minorHAnsi"/>
          <w:b/>
          <w:sz w:val="24"/>
          <w:szCs w:val="24"/>
          <w:u w:val="single"/>
          <w:lang w:val="es-ES"/>
        </w:rPr>
      </w:pPr>
      <w:r w:rsidRPr="009A0DD0">
        <w:rPr>
          <w:rFonts w:cstheme="minorHAnsi"/>
          <w:b/>
          <w:sz w:val="24"/>
          <w:szCs w:val="24"/>
          <w:u w:val="single"/>
          <w:lang w:val="es-ES"/>
        </w:rPr>
        <w:t>Planilla para Marcas y Procedencias</w:t>
      </w:r>
    </w:p>
    <w:p w:rsidR="00147BAD" w:rsidRDefault="00147BAD" w:rsidP="00147BAD">
      <w:pPr>
        <w:spacing w:after="0" w:line="240" w:lineRule="auto"/>
        <w:jc w:val="both"/>
        <w:rPr>
          <w:rFonts w:ascii="Calibri" w:eastAsia="Times New Roman" w:hAnsi="Calibri" w:cs="Times New Roman"/>
          <w:sz w:val="16"/>
          <w:szCs w:val="16"/>
          <w:lang w:val="es-ES" w:eastAsia="es-ES"/>
        </w:rPr>
      </w:pPr>
    </w:p>
    <w:tbl>
      <w:tblPr>
        <w:tblW w:w="3986" w:type="pct"/>
        <w:jc w:val="center"/>
        <w:tblInd w:w="-193" w:type="dxa"/>
        <w:tblLayout w:type="fixed"/>
        <w:tblCellMar>
          <w:left w:w="72" w:type="dxa"/>
          <w:right w:w="72" w:type="dxa"/>
        </w:tblCellMar>
        <w:tblLook w:val="0000"/>
      </w:tblPr>
      <w:tblGrid>
        <w:gridCol w:w="895"/>
        <w:gridCol w:w="1615"/>
        <w:gridCol w:w="1766"/>
        <w:gridCol w:w="1191"/>
        <w:gridCol w:w="1693"/>
      </w:tblGrid>
      <w:tr w:rsidR="00147BAD" w:rsidRPr="0073214C" w:rsidTr="00CC228E">
        <w:trPr>
          <w:cantSplit/>
          <w:trHeight w:val="464"/>
          <w:jc w:val="center"/>
        </w:trPr>
        <w:tc>
          <w:tcPr>
            <w:tcW w:w="5000" w:type="pct"/>
            <w:gridSpan w:val="5"/>
            <w:tcBorders>
              <w:top w:val="double" w:sz="6" w:space="0" w:color="auto"/>
              <w:left w:val="double" w:sz="6" w:space="0" w:color="auto"/>
              <w:bottom w:val="single" w:sz="6" w:space="0" w:color="auto"/>
              <w:right w:val="single" w:sz="6" w:space="0" w:color="auto"/>
            </w:tcBorders>
            <w:vAlign w:val="center"/>
          </w:tcPr>
          <w:p w:rsidR="00147BAD" w:rsidRDefault="00147BAD" w:rsidP="00CC228E">
            <w:pPr>
              <w:suppressAutoHyphens/>
              <w:spacing w:after="0" w:line="240" w:lineRule="auto"/>
              <w:jc w:val="center"/>
              <w:rPr>
                <w:rFonts w:cstheme="minorHAnsi"/>
                <w:b/>
                <w:sz w:val="24"/>
                <w:szCs w:val="24"/>
                <w:lang w:val="es-ES"/>
              </w:rPr>
            </w:pPr>
          </w:p>
          <w:p w:rsidR="00147BAD" w:rsidRPr="001B3274" w:rsidRDefault="00147BAD" w:rsidP="00CC228E">
            <w:pPr>
              <w:suppressAutoHyphens/>
              <w:spacing w:after="0" w:line="240" w:lineRule="auto"/>
              <w:jc w:val="center"/>
              <w:rPr>
                <w:rFonts w:cstheme="minorHAnsi"/>
                <w:b/>
                <w:sz w:val="24"/>
                <w:szCs w:val="24"/>
                <w:lang w:val="es-ES"/>
              </w:rPr>
            </w:pPr>
            <w:r w:rsidRPr="001B3274">
              <w:rPr>
                <w:rFonts w:cstheme="minorHAnsi"/>
                <w:b/>
                <w:sz w:val="24"/>
                <w:szCs w:val="24"/>
                <w:lang w:val="es-ES"/>
              </w:rPr>
              <w:t xml:space="preserve">Lote N°: …..Adq. </w:t>
            </w:r>
            <w:proofErr w:type="gramStart"/>
            <w:r w:rsidRPr="001B3274">
              <w:rPr>
                <w:rFonts w:cstheme="minorHAnsi"/>
                <w:b/>
                <w:sz w:val="24"/>
                <w:szCs w:val="24"/>
                <w:lang w:val="es-ES"/>
              </w:rPr>
              <w:t>de</w:t>
            </w:r>
            <w:proofErr w:type="gramEnd"/>
            <w:r>
              <w:rPr>
                <w:rFonts w:cstheme="minorHAnsi"/>
                <w:b/>
                <w:sz w:val="24"/>
                <w:szCs w:val="24"/>
                <w:lang w:val="es-ES"/>
              </w:rPr>
              <w:t>……………..</w:t>
            </w:r>
          </w:p>
          <w:p w:rsidR="00147BAD" w:rsidRPr="001B3274" w:rsidRDefault="00147BAD" w:rsidP="00CC228E">
            <w:pPr>
              <w:suppressAutoHyphens/>
              <w:spacing w:after="0" w:line="240" w:lineRule="auto"/>
              <w:jc w:val="center"/>
              <w:rPr>
                <w:rFonts w:cstheme="minorHAnsi"/>
                <w:b/>
                <w:sz w:val="24"/>
                <w:szCs w:val="24"/>
                <w:lang w:val="es-ES"/>
              </w:rPr>
            </w:pPr>
          </w:p>
        </w:tc>
      </w:tr>
      <w:tr w:rsidR="00147BAD" w:rsidRPr="0073214C" w:rsidTr="00CC228E">
        <w:trPr>
          <w:cantSplit/>
          <w:trHeight w:val="464"/>
          <w:jc w:val="center"/>
        </w:trPr>
        <w:tc>
          <w:tcPr>
            <w:tcW w:w="625" w:type="pct"/>
            <w:tcBorders>
              <w:top w:val="double" w:sz="6" w:space="0" w:color="auto"/>
              <w:left w:val="double" w:sz="6" w:space="0" w:color="auto"/>
              <w:bottom w:val="single" w:sz="6" w:space="0" w:color="auto"/>
              <w:right w:val="single" w:sz="4" w:space="0" w:color="auto"/>
            </w:tcBorders>
            <w:vAlign w:val="center"/>
          </w:tcPr>
          <w:p w:rsidR="00147BAD" w:rsidRPr="001B3274" w:rsidRDefault="00147BAD" w:rsidP="00CC228E">
            <w:pPr>
              <w:suppressAutoHyphens/>
              <w:spacing w:after="0" w:line="240" w:lineRule="auto"/>
              <w:jc w:val="center"/>
              <w:rPr>
                <w:rFonts w:cstheme="minorHAnsi"/>
                <w:b/>
                <w:sz w:val="24"/>
                <w:szCs w:val="24"/>
                <w:lang w:val="es-ES"/>
              </w:rPr>
            </w:pPr>
            <w:r w:rsidRPr="001B3274">
              <w:rPr>
                <w:rFonts w:cstheme="minorHAnsi"/>
                <w:b/>
                <w:sz w:val="24"/>
                <w:szCs w:val="24"/>
                <w:lang w:val="es-ES"/>
              </w:rPr>
              <w:t>Ítem*</w:t>
            </w:r>
          </w:p>
        </w:tc>
        <w:tc>
          <w:tcPr>
            <w:tcW w:w="1128" w:type="pct"/>
            <w:tcBorders>
              <w:top w:val="double" w:sz="6" w:space="0" w:color="auto"/>
              <w:left w:val="single" w:sz="4" w:space="0" w:color="auto"/>
              <w:bottom w:val="single" w:sz="6" w:space="0" w:color="auto"/>
              <w:right w:val="single" w:sz="4" w:space="0" w:color="auto"/>
            </w:tcBorders>
            <w:vAlign w:val="center"/>
          </w:tcPr>
          <w:p w:rsidR="00147BAD" w:rsidRPr="001B3274" w:rsidRDefault="00147BAD" w:rsidP="00CC228E">
            <w:pPr>
              <w:suppressAutoHyphens/>
              <w:spacing w:after="0" w:line="240" w:lineRule="auto"/>
              <w:jc w:val="center"/>
              <w:rPr>
                <w:rFonts w:cstheme="minorHAnsi"/>
                <w:b/>
                <w:sz w:val="24"/>
                <w:szCs w:val="24"/>
                <w:lang w:val="es-ES"/>
              </w:rPr>
            </w:pPr>
            <w:r w:rsidRPr="001B3274">
              <w:rPr>
                <w:rFonts w:cstheme="minorHAnsi"/>
                <w:b/>
                <w:sz w:val="24"/>
                <w:szCs w:val="24"/>
                <w:lang w:val="es-ES"/>
              </w:rPr>
              <w:t>Código Catalogo*</w:t>
            </w:r>
          </w:p>
        </w:tc>
        <w:tc>
          <w:tcPr>
            <w:tcW w:w="1233" w:type="pct"/>
            <w:tcBorders>
              <w:top w:val="double" w:sz="6" w:space="0" w:color="auto"/>
              <w:left w:val="single" w:sz="4" w:space="0" w:color="auto"/>
              <w:bottom w:val="single" w:sz="6" w:space="0" w:color="auto"/>
              <w:right w:val="single" w:sz="6" w:space="0" w:color="auto"/>
            </w:tcBorders>
            <w:vAlign w:val="center"/>
          </w:tcPr>
          <w:p w:rsidR="00147BAD" w:rsidRPr="001B3274" w:rsidRDefault="00147BAD" w:rsidP="00CC228E">
            <w:pPr>
              <w:suppressAutoHyphens/>
              <w:spacing w:after="0" w:line="240" w:lineRule="auto"/>
              <w:jc w:val="center"/>
              <w:rPr>
                <w:rFonts w:cstheme="minorHAnsi"/>
                <w:b/>
                <w:sz w:val="24"/>
                <w:szCs w:val="24"/>
                <w:lang w:val="es-ES"/>
              </w:rPr>
            </w:pPr>
            <w:r w:rsidRPr="001B3274">
              <w:rPr>
                <w:rFonts w:cstheme="minorHAnsi"/>
                <w:b/>
                <w:sz w:val="24"/>
                <w:szCs w:val="24"/>
                <w:lang w:val="es-ES"/>
              </w:rPr>
              <w:t>Descripción del Bien *</w:t>
            </w:r>
          </w:p>
        </w:tc>
        <w:tc>
          <w:tcPr>
            <w:tcW w:w="832" w:type="pct"/>
            <w:tcBorders>
              <w:top w:val="double" w:sz="6" w:space="0" w:color="auto"/>
              <w:left w:val="single" w:sz="6" w:space="0" w:color="auto"/>
              <w:bottom w:val="single" w:sz="6" w:space="0" w:color="auto"/>
              <w:right w:val="single" w:sz="4" w:space="0" w:color="auto"/>
            </w:tcBorders>
            <w:vAlign w:val="center"/>
          </w:tcPr>
          <w:p w:rsidR="00147BAD" w:rsidRPr="001B3274" w:rsidRDefault="00147BAD" w:rsidP="00CC228E">
            <w:pPr>
              <w:suppressAutoHyphens/>
              <w:spacing w:after="0" w:line="240" w:lineRule="auto"/>
              <w:jc w:val="center"/>
              <w:rPr>
                <w:rFonts w:cstheme="minorHAnsi"/>
                <w:b/>
                <w:sz w:val="24"/>
                <w:szCs w:val="24"/>
                <w:lang w:val="es-ES"/>
              </w:rPr>
            </w:pPr>
            <w:r w:rsidRPr="001B3274">
              <w:rPr>
                <w:rFonts w:cstheme="minorHAnsi"/>
                <w:b/>
                <w:sz w:val="24"/>
                <w:szCs w:val="24"/>
                <w:lang w:val="es-ES"/>
              </w:rPr>
              <w:t xml:space="preserve">Marca </w:t>
            </w:r>
          </w:p>
        </w:tc>
        <w:tc>
          <w:tcPr>
            <w:tcW w:w="1182" w:type="pct"/>
            <w:tcBorders>
              <w:top w:val="double" w:sz="6" w:space="0" w:color="auto"/>
              <w:left w:val="single" w:sz="4" w:space="0" w:color="auto"/>
              <w:bottom w:val="single" w:sz="6" w:space="0" w:color="auto"/>
              <w:right w:val="single" w:sz="6" w:space="0" w:color="auto"/>
            </w:tcBorders>
            <w:vAlign w:val="center"/>
          </w:tcPr>
          <w:p w:rsidR="00147BAD" w:rsidRPr="001B3274" w:rsidRDefault="00147BAD" w:rsidP="00CC228E">
            <w:pPr>
              <w:suppressAutoHyphens/>
              <w:spacing w:after="0" w:line="240" w:lineRule="auto"/>
              <w:jc w:val="center"/>
              <w:rPr>
                <w:rFonts w:cstheme="minorHAnsi"/>
                <w:b/>
                <w:sz w:val="24"/>
                <w:szCs w:val="24"/>
                <w:lang w:val="es-ES"/>
              </w:rPr>
            </w:pPr>
            <w:r w:rsidRPr="001B3274">
              <w:rPr>
                <w:rFonts w:cstheme="minorHAnsi"/>
                <w:b/>
                <w:sz w:val="24"/>
                <w:szCs w:val="24"/>
                <w:lang w:val="es-ES"/>
              </w:rPr>
              <w:t>Procedencia</w:t>
            </w:r>
          </w:p>
        </w:tc>
      </w:tr>
      <w:tr w:rsidR="00147BAD" w:rsidRPr="00247508" w:rsidTr="00CC228E">
        <w:tblPrEx>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PrEx>
        <w:trPr>
          <w:cantSplit/>
          <w:trHeight w:val="278"/>
          <w:jc w:val="center"/>
        </w:trPr>
        <w:tc>
          <w:tcPr>
            <w:tcW w:w="625" w:type="pct"/>
            <w:tcBorders>
              <w:top w:val="single" w:sz="6" w:space="0" w:color="auto"/>
              <w:left w:val="double" w:sz="6" w:space="0" w:color="auto"/>
              <w:bottom w:val="single" w:sz="6" w:space="0" w:color="auto"/>
              <w:right w:val="single" w:sz="4" w:space="0" w:color="auto"/>
            </w:tcBorders>
            <w:vAlign w:val="center"/>
          </w:tcPr>
          <w:p w:rsidR="00147BAD" w:rsidRPr="001B3274" w:rsidRDefault="00147BAD" w:rsidP="00CC228E">
            <w:pPr>
              <w:jc w:val="center"/>
              <w:rPr>
                <w:rFonts w:ascii="Calibri" w:eastAsia="Times New Roman" w:hAnsi="Calibri" w:cs="Times New Roman"/>
                <w:b/>
                <w:color w:val="000000"/>
                <w:sz w:val="24"/>
                <w:szCs w:val="24"/>
                <w:lang w:eastAsia="es-PY"/>
              </w:rPr>
            </w:pPr>
            <w:r w:rsidRPr="001B3274">
              <w:rPr>
                <w:rFonts w:ascii="Calibri" w:eastAsia="Times New Roman" w:hAnsi="Calibri" w:cs="Times New Roman"/>
                <w:b/>
                <w:color w:val="000000"/>
                <w:sz w:val="24"/>
                <w:szCs w:val="24"/>
                <w:lang w:eastAsia="es-PY"/>
              </w:rPr>
              <w:t>1</w:t>
            </w:r>
          </w:p>
        </w:tc>
        <w:tc>
          <w:tcPr>
            <w:tcW w:w="1128" w:type="pct"/>
            <w:tcBorders>
              <w:top w:val="single" w:sz="6" w:space="0" w:color="auto"/>
              <w:left w:val="single" w:sz="4" w:space="0" w:color="auto"/>
              <w:bottom w:val="single" w:sz="6" w:space="0" w:color="auto"/>
              <w:right w:val="single" w:sz="4" w:space="0" w:color="auto"/>
            </w:tcBorders>
            <w:vAlign w:val="center"/>
          </w:tcPr>
          <w:p w:rsidR="00147BAD" w:rsidRPr="001B3274" w:rsidRDefault="00147BAD" w:rsidP="00CC228E">
            <w:pPr>
              <w:jc w:val="center"/>
              <w:rPr>
                <w:rFonts w:ascii="Calibri" w:eastAsia="Times New Roman" w:hAnsi="Calibri" w:cs="Times New Roman"/>
                <w:color w:val="000000"/>
                <w:sz w:val="24"/>
                <w:szCs w:val="24"/>
                <w:lang w:eastAsia="es-PY"/>
              </w:rPr>
            </w:pPr>
          </w:p>
        </w:tc>
        <w:tc>
          <w:tcPr>
            <w:tcW w:w="1233" w:type="pct"/>
            <w:tcBorders>
              <w:top w:val="single" w:sz="6" w:space="0" w:color="auto"/>
              <w:left w:val="single" w:sz="4" w:space="0" w:color="auto"/>
              <w:bottom w:val="single" w:sz="6" w:space="0" w:color="auto"/>
              <w:right w:val="single" w:sz="6" w:space="0" w:color="auto"/>
            </w:tcBorders>
            <w:vAlign w:val="center"/>
          </w:tcPr>
          <w:p w:rsidR="00147BAD" w:rsidRPr="001B3274" w:rsidRDefault="00147BAD" w:rsidP="00CC228E">
            <w:pPr>
              <w:jc w:val="center"/>
              <w:rPr>
                <w:rFonts w:ascii="Calibri" w:eastAsia="Times New Roman" w:hAnsi="Calibri" w:cs="Times New Roman"/>
                <w:color w:val="000000"/>
                <w:sz w:val="24"/>
                <w:szCs w:val="24"/>
                <w:lang w:eastAsia="es-PY"/>
              </w:rPr>
            </w:pPr>
          </w:p>
        </w:tc>
        <w:tc>
          <w:tcPr>
            <w:tcW w:w="832" w:type="pct"/>
            <w:tcBorders>
              <w:top w:val="single" w:sz="6" w:space="0" w:color="auto"/>
              <w:left w:val="single" w:sz="6" w:space="0" w:color="auto"/>
              <w:bottom w:val="single" w:sz="6" w:space="0" w:color="auto"/>
              <w:right w:val="single" w:sz="4" w:space="0" w:color="auto"/>
            </w:tcBorders>
            <w:vAlign w:val="center"/>
          </w:tcPr>
          <w:p w:rsidR="00147BAD" w:rsidRPr="001B3274" w:rsidRDefault="00147BAD" w:rsidP="00CC228E">
            <w:pPr>
              <w:jc w:val="center"/>
              <w:rPr>
                <w:sz w:val="24"/>
                <w:szCs w:val="24"/>
              </w:rPr>
            </w:pPr>
          </w:p>
        </w:tc>
        <w:tc>
          <w:tcPr>
            <w:tcW w:w="1182" w:type="pct"/>
            <w:tcBorders>
              <w:top w:val="single" w:sz="6" w:space="0" w:color="auto"/>
              <w:left w:val="single" w:sz="4" w:space="0" w:color="auto"/>
              <w:bottom w:val="single" w:sz="6" w:space="0" w:color="auto"/>
              <w:right w:val="single" w:sz="6" w:space="0" w:color="auto"/>
            </w:tcBorders>
            <w:vAlign w:val="center"/>
          </w:tcPr>
          <w:p w:rsidR="00147BAD" w:rsidRPr="001B3274" w:rsidRDefault="00147BAD" w:rsidP="00CC228E">
            <w:pPr>
              <w:jc w:val="center"/>
              <w:rPr>
                <w:rFonts w:cstheme="minorHAnsi"/>
                <w:sz w:val="24"/>
                <w:szCs w:val="24"/>
                <w:lang w:val="es-ES"/>
              </w:rPr>
            </w:pPr>
          </w:p>
        </w:tc>
      </w:tr>
    </w:tbl>
    <w:p w:rsidR="00147BAD" w:rsidRDefault="00147BAD" w:rsidP="00147BAD">
      <w:pPr>
        <w:spacing w:after="0" w:line="240" w:lineRule="auto"/>
        <w:jc w:val="both"/>
        <w:rPr>
          <w:rFonts w:ascii="Calibri" w:eastAsia="Times New Roman" w:hAnsi="Calibri" w:cs="Times New Roman"/>
          <w:sz w:val="16"/>
          <w:szCs w:val="16"/>
          <w:lang w:val="es-ES" w:eastAsia="es-ES"/>
        </w:rPr>
      </w:pPr>
    </w:p>
    <w:p w:rsidR="00147BAD" w:rsidRPr="00651FF8" w:rsidRDefault="00147BAD" w:rsidP="00920931">
      <w:pPr>
        <w:spacing w:after="0" w:line="240" w:lineRule="auto"/>
        <w:jc w:val="both"/>
        <w:rPr>
          <w:rFonts w:ascii="Arial" w:hAnsi="Arial" w:cs="Arial"/>
          <w:i/>
          <w:iCs/>
          <w:lang w:val="es-MX"/>
        </w:rPr>
      </w:pPr>
    </w:p>
    <w:p w:rsidR="005B153B" w:rsidRPr="00651FF8" w:rsidRDefault="005B153B" w:rsidP="00C82218">
      <w:pPr>
        <w:spacing w:after="0" w:line="240" w:lineRule="auto"/>
        <w:rPr>
          <w:rFonts w:ascii="Arial" w:hAnsi="Arial" w:cs="Arial"/>
          <w:i/>
          <w:iCs/>
          <w:lang w:val="es-MX"/>
        </w:rPr>
      </w:pPr>
    </w:p>
    <w:p w:rsidR="005B153B" w:rsidRPr="00651FF8" w:rsidRDefault="005B153B" w:rsidP="00C82218">
      <w:pPr>
        <w:spacing w:after="0" w:line="240" w:lineRule="auto"/>
        <w:rPr>
          <w:rFonts w:ascii="Arial" w:hAnsi="Arial" w:cs="Arial"/>
          <w:i/>
          <w:iCs/>
          <w:lang w:val="es-MX"/>
        </w:rPr>
      </w:pPr>
    </w:p>
    <w:p w:rsidR="00787D0D" w:rsidRPr="00651FF8" w:rsidRDefault="00787D0D" w:rsidP="00C82218">
      <w:pPr>
        <w:spacing w:after="0" w:line="240" w:lineRule="auto"/>
        <w:rPr>
          <w:rFonts w:ascii="Arial" w:hAnsi="Arial" w:cs="Arial"/>
          <w:i/>
          <w:iCs/>
          <w:lang w:val="es-MX"/>
        </w:rPr>
      </w:pPr>
    </w:p>
    <w:p w:rsidR="00787D0D" w:rsidRPr="00651FF8" w:rsidRDefault="00787D0D" w:rsidP="00C82218">
      <w:pPr>
        <w:spacing w:after="0" w:line="240" w:lineRule="auto"/>
        <w:rPr>
          <w:rFonts w:ascii="Arial" w:hAnsi="Arial" w:cs="Arial"/>
          <w:i/>
          <w:iCs/>
          <w:lang w:val="es-MX"/>
        </w:rPr>
      </w:pPr>
    </w:p>
    <w:p w:rsidR="004A4F23" w:rsidRPr="00651FF8" w:rsidRDefault="004A4F23" w:rsidP="00A55AC2">
      <w:pPr>
        <w:spacing w:after="0" w:line="240" w:lineRule="auto"/>
        <w:jc w:val="center"/>
        <w:rPr>
          <w:rFonts w:ascii="Arial" w:hAnsi="Arial" w:cs="Arial"/>
          <w:b/>
          <w:sz w:val="36"/>
          <w:u w:val="single"/>
        </w:rPr>
      </w:pPr>
    </w:p>
    <w:p w:rsidR="008F622A" w:rsidRPr="009D2AC7" w:rsidRDefault="008F622A" w:rsidP="002B2342">
      <w:pPr>
        <w:pStyle w:val="Textodebloque"/>
        <w:tabs>
          <w:tab w:val="clear" w:pos="612"/>
          <w:tab w:val="left" w:pos="407"/>
        </w:tabs>
        <w:spacing w:after="200"/>
        <w:ind w:left="0" w:right="86" w:firstLine="0"/>
        <w:rPr>
          <w:rFonts w:ascii="Arial" w:hAnsi="Arial" w:cs="Arial"/>
          <w:sz w:val="22"/>
          <w:szCs w:val="22"/>
        </w:rPr>
      </w:pPr>
    </w:p>
    <w:sectPr w:rsidR="008F622A" w:rsidRPr="009D2AC7" w:rsidSect="00D84708">
      <w:headerReference w:type="default" r:id="rId8"/>
      <w:footerReference w:type="default" r:id="rId9"/>
      <w:pgSz w:w="12240" w:h="15840" w:code="1"/>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1EE8" w:rsidRDefault="00061EE8" w:rsidP="003D1C8A">
      <w:pPr>
        <w:spacing w:after="0" w:line="240" w:lineRule="auto"/>
      </w:pPr>
      <w:r>
        <w:separator/>
      </w:r>
    </w:p>
  </w:endnote>
  <w:endnote w:type="continuationSeparator" w:id="0">
    <w:p w:rsidR="00061EE8" w:rsidRDefault="00061EE8"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69688"/>
      <w:docPartObj>
        <w:docPartGallery w:val="Page Numbers (Bottom of Page)"/>
        <w:docPartUnique/>
      </w:docPartObj>
    </w:sdtPr>
    <w:sdtContent>
      <w:p w:rsidR="009D543B" w:rsidRDefault="00CE2915">
        <w:pPr>
          <w:pStyle w:val="Piedepgina"/>
          <w:jc w:val="right"/>
        </w:pPr>
        <w:r>
          <w:fldChar w:fldCharType="begin"/>
        </w:r>
        <w:r w:rsidR="009D543B">
          <w:instrText xml:space="preserve"> PAGE   \* MERGEFORMAT </w:instrText>
        </w:r>
        <w:r>
          <w:fldChar w:fldCharType="separate"/>
        </w:r>
        <w:r w:rsidR="003D01C6">
          <w:rPr>
            <w:noProof/>
          </w:rPr>
          <w:t>9</w:t>
        </w:r>
        <w:r>
          <w:rPr>
            <w:noProof/>
          </w:rPr>
          <w:fldChar w:fldCharType="end"/>
        </w:r>
      </w:p>
    </w:sdtContent>
  </w:sdt>
  <w:p w:rsidR="009D543B" w:rsidRPr="001C4891" w:rsidRDefault="009D543B" w:rsidP="001C4891">
    <w:pPr>
      <w:pStyle w:val="Piedepgina"/>
      <w:rPr>
        <w:sz w:val="18"/>
        <w:lang w:val="es-E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1EE8" w:rsidRDefault="00061EE8" w:rsidP="003D1C8A">
      <w:pPr>
        <w:spacing w:after="0" w:line="240" w:lineRule="auto"/>
      </w:pPr>
      <w:r>
        <w:separator/>
      </w:r>
    </w:p>
  </w:footnote>
  <w:footnote w:type="continuationSeparator" w:id="0">
    <w:p w:rsidR="00061EE8" w:rsidRDefault="00061EE8"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505" w:rsidRDefault="00E93505" w:rsidP="0008759A">
    <w:pPr>
      <w:pStyle w:val="Encabezado"/>
      <w:pBdr>
        <w:bottom w:val="single" w:sz="4" w:space="1" w:color="auto"/>
      </w:pBdr>
      <w:rPr>
        <w:rFonts w:ascii="Times New Roman" w:eastAsia="Times New Roman" w:hAnsi="Times New Roman" w:cs="Times New Roman"/>
        <w:noProof/>
        <w:sz w:val="24"/>
        <w:szCs w:val="24"/>
        <w:lang w:eastAsia="es-PY"/>
      </w:rPr>
    </w:pPr>
  </w:p>
  <w:p w:rsidR="009D543B" w:rsidRDefault="00E93505" w:rsidP="0008759A">
    <w:pPr>
      <w:pStyle w:val="Encabezado"/>
      <w:pBdr>
        <w:bottom w:val="single" w:sz="4" w:space="1" w:color="auto"/>
      </w:pBdr>
    </w:pPr>
    <w:r w:rsidRPr="00E93505">
      <w:rPr>
        <w:rFonts w:ascii="Times New Roman" w:eastAsia="Times New Roman" w:hAnsi="Times New Roman" w:cs="Times New Roman"/>
        <w:noProof/>
        <w:sz w:val="24"/>
        <w:szCs w:val="24"/>
        <w:lang w:eastAsia="es-PY"/>
      </w:rPr>
      <w:drawing>
        <wp:anchor distT="0" distB="0" distL="114300" distR="114300" simplePos="0" relativeHeight="251659264" behindDoc="0" locked="0" layoutInCell="1" allowOverlap="1">
          <wp:simplePos x="0" y="0"/>
          <wp:positionH relativeFrom="column">
            <wp:posOffset>8890</wp:posOffset>
          </wp:positionH>
          <wp:positionV relativeFrom="paragraph">
            <wp:posOffset>118745</wp:posOffset>
          </wp:positionV>
          <wp:extent cx="1432560" cy="568960"/>
          <wp:effectExtent l="19050" t="0" r="0" b="0"/>
          <wp:wrapSquare wrapText="bothSides"/>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1432560" cy="568960"/>
                  </a:xfrm>
                  <a:prstGeom prst="rect">
                    <a:avLst/>
                  </a:prstGeom>
                  <a:noFill/>
                  <a:ln>
                    <a:noFill/>
                  </a:ln>
                </pic:spPr>
              </pic:pic>
            </a:graphicData>
          </a:graphic>
        </wp:anchor>
      </w:drawing>
    </w:r>
    <w:r w:rsidR="009D543B" w:rsidRPr="0028041C">
      <w:rPr>
        <w:rFonts w:ascii="Times New Roman" w:eastAsia="Times New Roman" w:hAnsi="Times New Roman" w:cs="Times New Roman"/>
        <w:noProof/>
        <w:sz w:val="24"/>
        <w:szCs w:val="24"/>
        <w:lang w:eastAsia="es-PY"/>
      </w:rPr>
      <w:t xml:space="preserve">                                               </w:t>
    </w:r>
    <w:r w:rsidR="009D543B">
      <w:rPr>
        <w:rFonts w:ascii="Times New Roman" w:eastAsia="Times New Roman" w:hAnsi="Times New Roman" w:cs="Times New Roman"/>
        <w:noProof/>
        <w:sz w:val="24"/>
        <w:szCs w:val="24"/>
        <w:lang w:eastAsia="es-PY"/>
      </w:rPr>
      <w:t xml:space="preserve">         </w:t>
    </w:r>
    <w:r w:rsidR="009D543B" w:rsidRPr="0028041C">
      <w:rPr>
        <w:rFonts w:ascii="Times New Roman" w:eastAsia="Times New Roman" w:hAnsi="Times New Roman" w:cs="Times New Roman"/>
        <w:noProof/>
        <w:sz w:val="24"/>
        <w:szCs w:val="24"/>
        <w:lang w:eastAsia="es-PY"/>
      </w:rPr>
      <w:t xml:space="preserve">  </w:t>
    </w:r>
    <w:r>
      <w:rPr>
        <w:rFonts w:ascii="Times New Roman" w:eastAsia="Times New Roman" w:hAnsi="Times New Roman" w:cs="Times New Roman"/>
        <w:noProof/>
        <w:sz w:val="24"/>
        <w:szCs w:val="24"/>
        <w:lang w:eastAsia="es-PY"/>
      </w:rPr>
      <w:t xml:space="preserve">                                 </w:t>
    </w:r>
    <w:r w:rsidR="009D543B" w:rsidRPr="0028041C">
      <w:rPr>
        <w:rFonts w:ascii="Times New Roman" w:eastAsia="Times New Roman" w:hAnsi="Times New Roman" w:cs="Times New Roman"/>
        <w:noProof/>
        <w:sz w:val="24"/>
        <w:szCs w:val="24"/>
        <w:lang w:eastAsia="es-PY"/>
      </w:rPr>
      <w:t xml:space="preserve">  </w:t>
    </w:r>
    <w:r w:rsidRPr="00E93505">
      <w:rPr>
        <w:rFonts w:ascii="Times New Roman" w:eastAsia="Times New Roman" w:hAnsi="Times New Roman" w:cs="Times New Roman"/>
        <w:noProof/>
        <w:sz w:val="24"/>
        <w:szCs w:val="24"/>
        <w:lang w:eastAsia="es-PY"/>
      </w:rPr>
      <w:drawing>
        <wp:inline distT="0" distB="0" distL="0" distR="0">
          <wp:extent cx="1945005" cy="780415"/>
          <wp:effectExtent l="0" t="0" r="0" b="635"/>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5005" cy="78041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8"/>
    <w:multiLevelType w:val="multilevel"/>
    <w:tmpl w:val="00000008"/>
    <w:name w:val="WW8Num7"/>
    <w:lvl w:ilvl="0">
      <w:start w:val="2"/>
      <w:numFmt w:val="decimal"/>
      <w:lvlText w:val="%1."/>
      <w:lvlJc w:val="left"/>
      <w:pPr>
        <w:tabs>
          <w:tab w:val="num" w:pos="0"/>
        </w:tabs>
        <w:ind w:left="1080" w:hanging="360"/>
      </w:pPr>
      <w:rPr>
        <w:rFonts w:cs="Arial"/>
        <w:b/>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00000009"/>
    <w:multiLevelType w:val="multilevel"/>
    <w:tmpl w:val="00000009"/>
    <w:name w:val="WW8Num8"/>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nsid w:val="0000000A"/>
    <w:multiLevelType w:val="multilevel"/>
    <w:tmpl w:val="0000000A"/>
    <w:name w:val="WW8Num10"/>
    <w:lvl w:ilvl="0">
      <w:start w:val="1"/>
      <w:numFmt w:val="none"/>
      <w:suff w:val="nothing"/>
      <w:lvlText w:val="."/>
      <w:lvlJc w:val="left"/>
      <w:pPr>
        <w:tabs>
          <w:tab w:val="num" w:pos="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33403AD"/>
    <w:multiLevelType w:val="hybridMultilevel"/>
    <w:tmpl w:val="53E256D6"/>
    <w:lvl w:ilvl="0" w:tplc="DE18E0C4">
      <w:start w:val="2"/>
      <w:numFmt w:val="lowerLetter"/>
      <w:lvlText w:val="%1.)"/>
      <w:lvlJc w:val="left"/>
      <w:pPr>
        <w:ind w:left="720" w:hanging="360"/>
      </w:pPr>
      <w:rPr>
        <w:rFonts w:hint="default"/>
        <w:b/>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0E83577C"/>
    <w:multiLevelType w:val="multilevel"/>
    <w:tmpl w:val="4BAC7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r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174339F"/>
    <w:multiLevelType w:val="hybridMultilevel"/>
    <w:tmpl w:val="2456432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4AF3FA0"/>
    <w:multiLevelType w:val="hybridMultilevel"/>
    <w:tmpl w:val="684493A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4">
    <w:nsid w:val="2011536D"/>
    <w:multiLevelType w:val="hybridMultilevel"/>
    <w:tmpl w:val="79FAE6E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64B3607"/>
    <w:multiLevelType w:val="hybridMultilevel"/>
    <w:tmpl w:val="C6F0763C"/>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2D932C5E"/>
    <w:multiLevelType w:val="hybridMultilevel"/>
    <w:tmpl w:val="A69E82A0"/>
    <w:lvl w:ilvl="0" w:tplc="9BF6DBFA">
      <w:start w:val="1"/>
      <w:numFmt w:val="decimal"/>
      <w:lvlText w:val="%1."/>
      <w:lvlJc w:val="left"/>
      <w:pPr>
        <w:ind w:left="720" w:hanging="360"/>
      </w:pPr>
      <w:rPr>
        <w:rFonts w:hint="default"/>
        <w:b/>
        <w:i w:val="0"/>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19">
    <w:nsid w:val="2FFF0AD1"/>
    <w:multiLevelType w:val="hybridMultilevel"/>
    <w:tmpl w:val="32DA1AD4"/>
    <w:lvl w:ilvl="0" w:tplc="0C0A000B">
      <w:start w:val="1"/>
      <w:numFmt w:val="bullet"/>
      <w:lvlText w:val=""/>
      <w:lvlJc w:val="left"/>
      <w:pPr>
        <w:ind w:left="927" w:hanging="360"/>
      </w:pPr>
      <w:rPr>
        <w:rFonts w:ascii="Wingdings" w:hAnsi="Wingdings" w:hint="default"/>
        <w:b/>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0">
    <w:nsid w:val="338A7F62"/>
    <w:multiLevelType w:val="hybridMultilevel"/>
    <w:tmpl w:val="B980D2C4"/>
    <w:lvl w:ilvl="0" w:tplc="B68A429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45D65364"/>
    <w:multiLevelType w:val="hybridMultilevel"/>
    <w:tmpl w:val="52866D48"/>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4">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nsid w:val="52BE0253"/>
    <w:multiLevelType w:val="hybridMultilevel"/>
    <w:tmpl w:val="8ED029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nsid w:val="57615E78"/>
    <w:multiLevelType w:val="hybridMultilevel"/>
    <w:tmpl w:val="2E8CFC14"/>
    <w:lvl w:ilvl="0" w:tplc="47E6B990">
      <w:start w:val="2"/>
      <w:numFmt w:val="lowerLetter"/>
      <w:lvlText w:val="%1)"/>
      <w:lvlJc w:val="left"/>
      <w:pPr>
        <w:ind w:left="927" w:hanging="360"/>
      </w:pPr>
      <w:rPr>
        <w:rFonts w:hint="default"/>
        <w:b/>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8">
    <w:nsid w:val="596C5CF1"/>
    <w:multiLevelType w:val="hybridMultilevel"/>
    <w:tmpl w:val="6E8EB328"/>
    <w:lvl w:ilvl="0" w:tplc="8E640322">
      <w:start w:val="1"/>
      <w:numFmt w:val="lowerLetter"/>
      <w:lvlText w:val="%1)"/>
      <w:lvlJc w:val="left"/>
      <w:pPr>
        <w:ind w:left="360" w:hanging="360"/>
      </w:pPr>
      <w:rPr>
        <w:rFonts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nsid w:val="5C8F25FC"/>
    <w:multiLevelType w:val="hybridMultilevel"/>
    <w:tmpl w:val="C666F360"/>
    <w:lvl w:ilvl="0" w:tplc="0C0A0001">
      <w:start w:val="1"/>
      <w:numFmt w:val="bullet"/>
      <w:lvlText w:val=""/>
      <w:lvlJc w:val="left"/>
      <w:pPr>
        <w:ind w:left="770" w:hanging="360"/>
      </w:pPr>
      <w:rPr>
        <w:rFonts w:ascii="Symbol" w:hAnsi="Symbol" w:hint="default"/>
        <w:sz w:val="22"/>
        <w:szCs w:val="22"/>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1">
    <w:nsid w:val="5DF95A3F"/>
    <w:multiLevelType w:val="hybridMultilevel"/>
    <w:tmpl w:val="C5C004E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26308A8A">
      <w:start w:val="1"/>
      <w:numFmt w:val="lowerLetter"/>
      <w:pStyle w:val="Listaconvietas"/>
      <w:lvlText w:val="%7.)"/>
      <w:lvlJc w:val="left"/>
      <w:pPr>
        <w:ind w:left="523" w:hanging="360"/>
      </w:pPr>
      <w:rPr>
        <w:rFonts w:hint="default"/>
      </w:r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nsid w:val="64CF190B"/>
    <w:multiLevelType w:val="hybridMultilevel"/>
    <w:tmpl w:val="8ECA4C2C"/>
    <w:lvl w:ilvl="0" w:tplc="A2B0C93C">
      <w:start w:val="3"/>
      <w:numFmt w:val="bullet"/>
      <w:lvlText w:val=""/>
      <w:lvlJc w:val="left"/>
      <w:pPr>
        <w:ind w:left="770" w:hanging="360"/>
      </w:pPr>
      <w:rPr>
        <w:rFonts w:ascii="Wingdings" w:eastAsiaTheme="minorHAnsi" w:hAnsi="Wingdings" w:cstheme="minorHAnsi" w:hint="default"/>
        <w:sz w:val="22"/>
        <w:szCs w:val="22"/>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33">
    <w:nsid w:val="65DC05DA"/>
    <w:multiLevelType w:val="hybridMultilevel"/>
    <w:tmpl w:val="705E59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B4F13C0"/>
    <w:multiLevelType w:val="hybridMultilevel"/>
    <w:tmpl w:val="F7FC1F74"/>
    <w:lvl w:ilvl="0" w:tplc="26D05C3E">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5">
    <w:nsid w:val="6BB00029"/>
    <w:multiLevelType w:val="multilevel"/>
    <w:tmpl w:val="A8206C0E"/>
    <w:lvl w:ilvl="0">
      <w:start w:val="33"/>
      <w:numFmt w:val="decimal"/>
      <w:lvlText w:val="%1"/>
      <w:lvlJc w:val="left"/>
      <w:pPr>
        <w:ind w:left="405" w:hanging="405"/>
      </w:pPr>
      <w:rPr>
        <w:rFonts w:hint="default"/>
      </w:rPr>
    </w:lvl>
    <w:lvl w:ilvl="1">
      <w:start w:val="5"/>
      <w:numFmt w:val="decimal"/>
      <w:lvlText w:val="%1.%2"/>
      <w:lvlJc w:val="left"/>
      <w:pPr>
        <w:ind w:left="1125" w:hanging="40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9"/>
  </w:num>
  <w:num w:numId="2">
    <w:abstractNumId w:val="31"/>
  </w:num>
  <w:num w:numId="3">
    <w:abstractNumId w:val="37"/>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4"/>
  </w:num>
  <w:num w:numId="7">
    <w:abstractNumId w:val="38"/>
  </w:num>
  <w:num w:numId="8">
    <w:abstractNumId w:val="21"/>
  </w:num>
  <w:num w:numId="9">
    <w:abstractNumId w:val="26"/>
  </w:num>
  <w:num w:numId="10">
    <w:abstractNumId w:val="23"/>
  </w:num>
  <w:num w:numId="11">
    <w:abstractNumId w:val="15"/>
  </w:num>
  <w:num w:numId="12">
    <w:abstractNumId w:val="12"/>
  </w:num>
  <w:num w:numId="13">
    <w:abstractNumId w:val="41"/>
  </w:num>
  <w:num w:numId="14">
    <w:abstractNumId w:val="17"/>
  </w:num>
  <w:num w:numId="15">
    <w:abstractNumId w:val="27"/>
  </w:num>
  <w:num w:numId="16">
    <w:abstractNumId w:val="36"/>
  </w:num>
  <w:num w:numId="17">
    <w:abstractNumId w:val="16"/>
  </w:num>
  <w:num w:numId="18">
    <w:abstractNumId w:val="40"/>
  </w:num>
  <w:num w:numId="19">
    <w:abstractNumId w:val="22"/>
  </w:num>
  <w:num w:numId="20">
    <w:abstractNumId w:val="28"/>
  </w:num>
  <w:num w:numId="21">
    <w:abstractNumId w:val="8"/>
  </w:num>
  <w:num w:numId="22">
    <w:abstractNumId w:val="14"/>
  </w:num>
  <w:num w:numId="23">
    <w:abstractNumId w:val="25"/>
  </w:num>
  <w:num w:numId="24">
    <w:abstractNumId w:val="19"/>
  </w:num>
  <w:num w:numId="25">
    <w:abstractNumId w:val="33"/>
  </w:num>
  <w:num w:numId="26">
    <w:abstractNumId w:val="20"/>
  </w:num>
  <w:num w:numId="27">
    <w:abstractNumId w:val="34"/>
  </w:num>
  <w:num w:numId="28">
    <w:abstractNumId w:val="39"/>
  </w:num>
  <w:num w:numId="29">
    <w:abstractNumId w:val="32"/>
  </w:num>
  <w:num w:numId="30">
    <w:abstractNumId w:val="11"/>
  </w:num>
  <w:num w:numId="31">
    <w:abstractNumId w:val="30"/>
  </w:num>
  <w:num w:numId="32">
    <w:abstractNumId w:val="13"/>
  </w:num>
  <w:num w:numId="33">
    <w:abstractNumId w:val="18"/>
  </w:num>
  <w:num w:numId="34">
    <w:abstractNumId w:val="3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hdrShapeDefaults>
    <o:shapedefaults v:ext="edit" spidmax="148482"/>
  </w:hdrShapeDefaults>
  <w:footnotePr>
    <w:footnote w:id="-1"/>
    <w:footnote w:id="0"/>
  </w:footnotePr>
  <w:endnotePr>
    <w:endnote w:id="-1"/>
    <w:endnote w:id="0"/>
  </w:endnotePr>
  <w:compat/>
  <w:rsids>
    <w:rsidRoot w:val="003D1C8A"/>
    <w:rsid w:val="00004D9C"/>
    <w:rsid w:val="00007CE5"/>
    <w:rsid w:val="0001124B"/>
    <w:rsid w:val="000115CB"/>
    <w:rsid w:val="00011736"/>
    <w:rsid w:val="00012D24"/>
    <w:rsid w:val="0001405B"/>
    <w:rsid w:val="000147FC"/>
    <w:rsid w:val="00014DC3"/>
    <w:rsid w:val="0001539F"/>
    <w:rsid w:val="0001553F"/>
    <w:rsid w:val="000158ED"/>
    <w:rsid w:val="00015E1E"/>
    <w:rsid w:val="000216E0"/>
    <w:rsid w:val="00021F20"/>
    <w:rsid w:val="00022FD7"/>
    <w:rsid w:val="00023171"/>
    <w:rsid w:val="00023EE3"/>
    <w:rsid w:val="00025BAA"/>
    <w:rsid w:val="00026F9E"/>
    <w:rsid w:val="00027680"/>
    <w:rsid w:val="00033601"/>
    <w:rsid w:val="00035CEB"/>
    <w:rsid w:val="0004046C"/>
    <w:rsid w:val="00042456"/>
    <w:rsid w:val="00042E6B"/>
    <w:rsid w:val="00044553"/>
    <w:rsid w:val="00047F43"/>
    <w:rsid w:val="00051FFF"/>
    <w:rsid w:val="00055DB4"/>
    <w:rsid w:val="00056687"/>
    <w:rsid w:val="00056B0F"/>
    <w:rsid w:val="000607BB"/>
    <w:rsid w:val="00061EE8"/>
    <w:rsid w:val="00065BB6"/>
    <w:rsid w:val="0006659C"/>
    <w:rsid w:val="000739E9"/>
    <w:rsid w:val="00074656"/>
    <w:rsid w:val="00076990"/>
    <w:rsid w:val="00077597"/>
    <w:rsid w:val="00077D2D"/>
    <w:rsid w:val="000801FB"/>
    <w:rsid w:val="0008485D"/>
    <w:rsid w:val="00084B2A"/>
    <w:rsid w:val="0008759A"/>
    <w:rsid w:val="00090B8E"/>
    <w:rsid w:val="00093F01"/>
    <w:rsid w:val="00094B8F"/>
    <w:rsid w:val="0009543B"/>
    <w:rsid w:val="00095627"/>
    <w:rsid w:val="000A45A3"/>
    <w:rsid w:val="000A7224"/>
    <w:rsid w:val="000B23A6"/>
    <w:rsid w:val="000B377D"/>
    <w:rsid w:val="000B3799"/>
    <w:rsid w:val="000B3A4D"/>
    <w:rsid w:val="000B7024"/>
    <w:rsid w:val="000C2A4A"/>
    <w:rsid w:val="000C3281"/>
    <w:rsid w:val="000C3CE1"/>
    <w:rsid w:val="000C436D"/>
    <w:rsid w:val="000C5BF9"/>
    <w:rsid w:val="000C6691"/>
    <w:rsid w:val="000D313C"/>
    <w:rsid w:val="000D45B6"/>
    <w:rsid w:val="000D4CCC"/>
    <w:rsid w:val="000D4D79"/>
    <w:rsid w:val="000D5C09"/>
    <w:rsid w:val="000E0408"/>
    <w:rsid w:val="000E169C"/>
    <w:rsid w:val="000E1E42"/>
    <w:rsid w:val="000E4893"/>
    <w:rsid w:val="000E49A1"/>
    <w:rsid w:val="000E4A2B"/>
    <w:rsid w:val="000E52F7"/>
    <w:rsid w:val="000E5A80"/>
    <w:rsid w:val="000E5D92"/>
    <w:rsid w:val="000F153D"/>
    <w:rsid w:val="000F62F8"/>
    <w:rsid w:val="000F6F8F"/>
    <w:rsid w:val="001012E5"/>
    <w:rsid w:val="0010139B"/>
    <w:rsid w:val="00101B48"/>
    <w:rsid w:val="00102EB1"/>
    <w:rsid w:val="001047BD"/>
    <w:rsid w:val="00104A27"/>
    <w:rsid w:val="00107965"/>
    <w:rsid w:val="00117FC6"/>
    <w:rsid w:val="0012233D"/>
    <w:rsid w:val="001311F5"/>
    <w:rsid w:val="0013413B"/>
    <w:rsid w:val="00134709"/>
    <w:rsid w:val="00140563"/>
    <w:rsid w:val="00143B2F"/>
    <w:rsid w:val="00143C03"/>
    <w:rsid w:val="00145E8F"/>
    <w:rsid w:val="00147BAD"/>
    <w:rsid w:val="00151486"/>
    <w:rsid w:val="00152826"/>
    <w:rsid w:val="00152ED0"/>
    <w:rsid w:val="00157272"/>
    <w:rsid w:val="001638FD"/>
    <w:rsid w:val="00167D2F"/>
    <w:rsid w:val="00173C9E"/>
    <w:rsid w:val="001751CB"/>
    <w:rsid w:val="001755D8"/>
    <w:rsid w:val="00182FAF"/>
    <w:rsid w:val="00183C47"/>
    <w:rsid w:val="001842B7"/>
    <w:rsid w:val="00190BC9"/>
    <w:rsid w:val="00196688"/>
    <w:rsid w:val="00196F11"/>
    <w:rsid w:val="001A3568"/>
    <w:rsid w:val="001A56E7"/>
    <w:rsid w:val="001B32CF"/>
    <w:rsid w:val="001B4D81"/>
    <w:rsid w:val="001B4EB6"/>
    <w:rsid w:val="001B79C3"/>
    <w:rsid w:val="001B79F9"/>
    <w:rsid w:val="001B7CA2"/>
    <w:rsid w:val="001C1427"/>
    <w:rsid w:val="001C3235"/>
    <w:rsid w:val="001C4891"/>
    <w:rsid w:val="001C49D8"/>
    <w:rsid w:val="001C528A"/>
    <w:rsid w:val="001D1B01"/>
    <w:rsid w:val="001D7681"/>
    <w:rsid w:val="001D78BE"/>
    <w:rsid w:val="001E42A2"/>
    <w:rsid w:val="001E4B14"/>
    <w:rsid w:val="001E63E8"/>
    <w:rsid w:val="001F0A28"/>
    <w:rsid w:val="001F24CB"/>
    <w:rsid w:val="001F5EBB"/>
    <w:rsid w:val="001F69E4"/>
    <w:rsid w:val="001F6FF1"/>
    <w:rsid w:val="0020012B"/>
    <w:rsid w:val="00200A95"/>
    <w:rsid w:val="00203D6B"/>
    <w:rsid w:val="0021306F"/>
    <w:rsid w:val="0021378E"/>
    <w:rsid w:val="00213B32"/>
    <w:rsid w:val="00215499"/>
    <w:rsid w:val="00215AFA"/>
    <w:rsid w:val="0021656D"/>
    <w:rsid w:val="00217A6B"/>
    <w:rsid w:val="00224944"/>
    <w:rsid w:val="00224BFD"/>
    <w:rsid w:val="00226442"/>
    <w:rsid w:val="00231C99"/>
    <w:rsid w:val="00231F09"/>
    <w:rsid w:val="002343DE"/>
    <w:rsid w:val="002369CA"/>
    <w:rsid w:val="00236A98"/>
    <w:rsid w:val="00237431"/>
    <w:rsid w:val="002426AB"/>
    <w:rsid w:val="002477AB"/>
    <w:rsid w:val="00250F3A"/>
    <w:rsid w:val="00253492"/>
    <w:rsid w:val="00256866"/>
    <w:rsid w:val="00270FDD"/>
    <w:rsid w:val="00271802"/>
    <w:rsid w:val="002733AC"/>
    <w:rsid w:val="0027359A"/>
    <w:rsid w:val="00273794"/>
    <w:rsid w:val="00273F0F"/>
    <w:rsid w:val="00275321"/>
    <w:rsid w:val="00275EB2"/>
    <w:rsid w:val="00276BAC"/>
    <w:rsid w:val="00281F66"/>
    <w:rsid w:val="00282B6F"/>
    <w:rsid w:val="0028397F"/>
    <w:rsid w:val="00284F6A"/>
    <w:rsid w:val="00287BEE"/>
    <w:rsid w:val="00290188"/>
    <w:rsid w:val="00290681"/>
    <w:rsid w:val="00292A53"/>
    <w:rsid w:val="0029614B"/>
    <w:rsid w:val="00297F3B"/>
    <w:rsid w:val="002A288E"/>
    <w:rsid w:val="002A527F"/>
    <w:rsid w:val="002A6CFA"/>
    <w:rsid w:val="002B18F0"/>
    <w:rsid w:val="002B2342"/>
    <w:rsid w:val="002C53A9"/>
    <w:rsid w:val="002C773D"/>
    <w:rsid w:val="002D00BA"/>
    <w:rsid w:val="002D0CCF"/>
    <w:rsid w:val="002D2048"/>
    <w:rsid w:val="002D2623"/>
    <w:rsid w:val="002D2EC2"/>
    <w:rsid w:val="002D3354"/>
    <w:rsid w:val="002D4805"/>
    <w:rsid w:val="002D4C87"/>
    <w:rsid w:val="002D6512"/>
    <w:rsid w:val="002E2F15"/>
    <w:rsid w:val="002E4D4D"/>
    <w:rsid w:val="002E6DA0"/>
    <w:rsid w:val="002E7C82"/>
    <w:rsid w:val="002F06AE"/>
    <w:rsid w:val="002F7114"/>
    <w:rsid w:val="002F7C0C"/>
    <w:rsid w:val="0030150B"/>
    <w:rsid w:val="003023D1"/>
    <w:rsid w:val="00302FE4"/>
    <w:rsid w:val="003079A8"/>
    <w:rsid w:val="00310AED"/>
    <w:rsid w:val="00313ABA"/>
    <w:rsid w:val="00313F45"/>
    <w:rsid w:val="00315343"/>
    <w:rsid w:val="00320350"/>
    <w:rsid w:val="003223BD"/>
    <w:rsid w:val="0033364A"/>
    <w:rsid w:val="00335477"/>
    <w:rsid w:val="00335A1A"/>
    <w:rsid w:val="00336C00"/>
    <w:rsid w:val="00342D9B"/>
    <w:rsid w:val="00343D09"/>
    <w:rsid w:val="00344823"/>
    <w:rsid w:val="00345F79"/>
    <w:rsid w:val="00346CE0"/>
    <w:rsid w:val="00347B26"/>
    <w:rsid w:val="00353E5A"/>
    <w:rsid w:val="0036065B"/>
    <w:rsid w:val="00363972"/>
    <w:rsid w:val="003640C8"/>
    <w:rsid w:val="00365A63"/>
    <w:rsid w:val="003678C6"/>
    <w:rsid w:val="00371997"/>
    <w:rsid w:val="00381553"/>
    <w:rsid w:val="0038285C"/>
    <w:rsid w:val="00383FB2"/>
    <w:rsid w:val="003842CB"/>
    <w:rsid w:val="0038601C"/>
    <w:rsid w:val="003926FB"/>
    <w:rsid w:val="00394882"/>
    <w:rsid w:val="00395656"/>
    <w:rsid w:val="003961D9"/>
    <w:rsid w:val="00396243"/>
    <w:rsid w:val="00396E05"/>
    <w:rsid w:val="00396F7F"/>
    <w:rsid w:val="003A02E9"/>
    <w:rsid w:val="003A257A"/>
    <w:rsid w:val="003A3EE0"/>
    <w:rsid w:val="003B18B8"/>
    <w:rsid w:val="003B5283"/>
    <w:rsid w:val="003C0B8F"/>
    <w:rsid w:val="003D01C6"/>
    <w:rsid w:val="003D1C8A"/>
    <w:rsid w:val="003D319B"/>
    <w:rsid w:val="003E258B"/>
    <w:rsid w:val="003F0FBC"/>
    <w:rsid w:val="003F54C0"/>
    <w:rsid w:val="003F68DE"/>
    <w:rsid w:val="003F6F63"/>
    <w:rsid w:val="004011A6"/>
    <w:rsid w:val="00403559"/>
    <w:rsid w:val="004038B8"/>
    <w:rsid w:val="00405714"/>
    <w:rsid w:val="00405DEE"/>
    <w:rsid w:val="00406C1A"/>
    <w:rsid w:val="00407E88"/>
    <w:rsid w:val="004104D1"/>
    <w:rsid w:val="0041090E"/>
    <w:rsid w:val="00413F78"/>
    <w:rsid w:val="004175E6"/>
    <w:rsid w:val="004214CD"/>
    <w:rsid w:val="0042198A"/>
    <w:rsid w:val="00422221"/>
    <w:rsid w:val="004223C1"/>
    <w:rsid w:val="00423110"/>
    <w:rsid w:val="00425C68"/>
    <w:rsid w:val="00427C53"/>
    <w:rsid w:val="00427F68"/>
    <w:rsid w:val="00433ACE"/>
    <w:rsid w:val="004376F4"/>
    <w:rsid w:val="00440F84"/>
    <w:rsid w:val="004412A9"/>
    <w:rsid w:val="00446FE8"/>
    <w:rsid w:val="004525AD"/>
    <w:rsid w:val="00456B96"/>
    <w:rsid w:val="004571FD"/>
    <w:rsid w:val="004606DA"/>
    <w:rsid w:val="0046601A"/>
    <w:rsid w:val="00466872"/>
    <w:rsid w:val="00475533"/>
    <w:rsid w:val="004768A6"/>
    <w:rsid w:val="00485B58"/>
    <w:rsid w:val="00494BDB"/>
    <w:rsid w:val="004A145D"/>
    <w:rsid w:val="004A4E9D"/>
    <w:rsid w:val="004A4F23"/>
    <w:rsid w:val="004A6A00"/>
    <w:rsid w:val="004B187B"/>
    <w:rsid w:val="004B2EEE"/>
    <w:rsid w:val="004B59A6"/>
    <w:rsid w:val="004B5AB8"/>
    <w:rsid w:val="004C039D"/>
    <w:rsid w:val="004C0C78"/>
    <w:rsid w:val="004C2348"/>
    <w:rsid w:val="004C2D81"/>
    <w:rsid w:val="004C3329"/>
    <w:rsid w:val="004C40E1"/>
    <w:rsid w:val="004C4FE5"/>
    <w:rsid w:val="004C538B"/>
    <w:rsid w:val="004C62A9"/>
    <w:rsid w:val="004C69A5"/>
    <w:rsid w:val="004C6B3B"/>
    <w:rsid w:val="004C70AD"/>
    <w:rsid w:val="004D13C1"/>
    <w:rsid w:val="004D2135"/>
    <w:rsid w:val="004D2FEA"/>
    <w:rsid w:val="004D6D07"/>
    <w:rsid w:val="004E13B2"/>
    <w:rsid w:val="004E4203"/>
    <w:rsid w:val="004E5EB0"/>
    <w:rsid w:val="004E69A3"/>
    <w:rsid w:val="004F2533"/>
    <w:rsid w:val="004F26EF"/>
    <w:rsid w:val="004F4C4C"/>
    <w:rsid w:val="004F4C73"/>
    <w:rsid w:val="004F67DB"/>
    <w:rsid w:val="005019AD"/>
    <w:rsid w:val="005058EB"/>
    <w:rsid w:val="00505DCD"/>
    <w:rsid w:val="00511A0D"/>
    <w:rsid w:val="00511D16"/>
    <w:rsid w:val="0051500F"/>
    <w:rsid w:val="005154A6"/>
    <w:rsid w:val="00516FB1"/>
    <w:rsid w:val="00517616"/>
    <w:rsid w:val="0052080C"/>
    <w:rsid w:val="00521327"/>
    <w:rsid w:val="0052345E"/>
    <w:rsid w:val="00530FF8"/>
    <w:rsid w:val="00531B6E"/>
    <w:rsid w:val="00532884"/>
    <w:rsid w:val="00542DEB"/>
    <w:rsid w:val="00543486"/>
    <w:rsid w:val="00544FC8"/>
    <w:rsid w:val="00546809"/>
    <w:rsid w:val="005526B7"/>
    <w:rsid w:val="005541FE"/>
    <w:rsid w:val="00556DCB"/>
    <w:rsid w:val="005575ED"/>
    <w:rsid w:val="0056090E"/>
    <w:rsid w:val="005664D8"/>
    <w:rsid w:val="00570376"/>
    <w:rsid w:val="00571234"/>
    <w:rsid w:val="005723D3"/>
    <w:rsid w:val="00572876"/>
    <w:rsid w:val="0057393C"/>
    <w:rsid w:val="00574786"/>
    <w:rsid w:val="0058097E"/>
    <w:rsid w:val="00583A6A"/>
    <w:rsid w:val="0058526D"/>
    <w:rsid w:val="005863AC"/>
    <w:rsid w:val="00587100"/>
    <w:rsid w:val="0059093E"/>
    <w:rsid w:val="0059406B"/>
    <w:rsid w:val="005A2AC0"/>
    <w:rsid w:val="005A3612"/>
    <w:rsid w:val="005A4387"/>
    <w:rsid w:val="005A6075"/>
    <w:rsid w:val="005A6743"/>
    <w:rsid w:val="005A6AA1"/>
    <w:rsid w:val="005B02F9"/>
    <w:rsid w:val="005B153B"/>
    <w:rsid w:val="005B25B9"/>
    <w:rsid w:val="005B4328"/>
    <w:rsid w:val="005B61F1"/>
    <w:rsid w:val="005B6282"/>
    <w:rsid w:val="005C10A3"/>
    <w:rsid w:val="005C1D3E"/>
    <w:rsid w:val="005C2AD2"/>
    <w:rsid w:val="005C3542"/>
    <w:rsid w:val="005C5317"/>
    <w:rsid w:val="005C5F30"/>
    <w:rsid w:val="005C6198"/>
    <w:rsid w:val="005E131D"/>
    <w:rsid w:val="005E1399"/>
    <w:rsid w:val="005E28C8"/>
    <w:rsid w:val="005E3769"/>
    <w:rsid w:val="005E3854"/>
    <w:rsid w:val="005E4798"/>
    <w:rsid w:val="005E704F"/>
    <w:rsid w:val="005E7C9F"/>
    <w:rsid w:val="005E7DD0"/>
    <w:rsid w:val="005F0925"/>
    <w:rsid w:val="005F2EB1"/>
    <w:rsid w:val="005F3158"/>
    <w:rsid w:val="005F6A38"/>
    <w:rsid w:val="005F6D7A"/>
    <w:rsid w:val="006019C3"/>
    <w:rsid w:val="00601AAA"/>
    <w:rsid w:val="00604FD1"/>
    <w:rsid w:val="00606947"/>
    <w:rsid w:val="00607385"/>
    <w:rsid w:val="00610735"/>
    <w:rsid w:val="006119A4"/>
    <w:rsid w:val="0061233C"/>
    <w:rsid w:val="006130E2"/>
    <w:rsid w:val="00615574"/>
    <w:rsid w:val="00620168"/>
    <w:rsid w:val="00620376"/>
    <w:rsid w:val="006232C3"/>
    <w:rsid w:val="006249CF"/>
    <w:rsid w:val="00625565"/>
    <w:rsid w:val="0062699E"/>
    <w:rsid w:val="00626C92"/>
    <w:rsid w:val="00626F10"/>
    <w:rsid w:val="006300AF"/>
    <w:rsid w:val="006333B2"/>
    <w:rsid w:val="00636117"/>
    <w:rsid w:val="00636EC1"/>
    <w:rsid w:val="006371BA"/>
    <w:rsid w:val="00650D96"/>
    <w:rsid w:val="00651FF8"/>
    <w:rsid w:val="00652C9E"/>
    <w:rsid w:val="00653CA0"/>
    <w:rsid w:val="006573BB"/>
    <w:rsid w:val="00663A23"/>
    <w:rsid w:val="006671FB"/>
    <w:rsid w:val="0066782E"/>
    <w:rsid w:val="00667C00"/>
    <w:rsid w:val="00670550"/>
    <w:rsid w:val="0067125C"/>
    <w:rsid w:val="00671F24"/>
    <w:rsid w:val="00673339"/>
    <w:rsid w:val="0067437B"/>
    <w:rsid w:val="006746AC"/>
    <w:rsid w:val="006761E4"/>
    <w:rsid w:val="006779D2"/>
    <w:rsid w:val="00682E0D"/>
    <w:rsid w:val="00682FDD"/>
    <w:rsid w:val="00685C80"/>
    <w:rsid w:val="006941E6"/>
    <w:rsid w:val="00694378"/>
    <w:rsid w:val="00694D75"/>
    <w:rsid w:val="006A013A"/>
    <w:rsid w:val="006A6701"/>
    <w:rsid w:val="006A7537"/>
    <w:rsid w:val="006B0D43"/>
    <w:rsid w:val="006B3670"/>
    <w:rsid w:val="006B79EA"/>
    <w:rsid w:val="006C461F"/>
    <w:rsid w:val="006C4B58"/>
    <w:rsid w:val="006D1AEA"/>
    <w:rsid w:val="006D4A77"/>
    <w:rsid w:val="006E01F1"/>
    <w:rsid w:val="006E063E"/>
    <w:rsid w:val="006E0CFD"/>
    <w:rsid w:val="006E3233"/>
    <w:rsid w:val="006F019E"/>
    <w:rsid w:val="006F1DE3"/>
    <w:rsid w:val="006F63C4"/>
    <w:rsid w:val="00703A91"/>
    <w:rsid w:val="007052C4"/>
    <w:rsid w:val="00706923"/>
    <w:rsid w:val="00707DD9"/>
    <w:rsid w:val="0071165E"/>
    <w:rsid w:val="00711B65"/>
    <w:rsid w:val="007130C9"/>
    <w:rsid w:val="00713B14"/>
    <w:rsid w:val="0071658A"/>
    <w:rsid w:val="00716998"/>
    <w:rsid w:val="00721819"/>
    <w:rsid w:val="00722E16"/>
    <w:rsid w:val="00724D1C"/>
    <w:rsid w:val="007262B6"/>
    <w:rsid w:val="007300DB"/>
    <w:rsid w:val="007338D2"/>
    <w:rsid w:val="007351ED"/>
    <w:rsid w:val="00735F99"/>
    <w:rsid w:val="00740D2F"/>
    <w:rsid w:val="00741391"/>
    <w:rsid w:val="007413A8"/>
    <w:rsid w:val="007458B9"/>
    <w:rsid w:val="0074628F"/>
    <w:rsid w:val="00746BF1"/>
    <w:rsid w:val="00751056"/>
    <w:rsid w:val="00752C73"/>
    <w:rsid w:val="007547B5"/>
    <w:rsid w:val="00757475"/>
    <w:rsid w:val="007576D7"/>
    <w:rsid w:val="00757792"/>
    <w:rsid w:val="00761A1F"/>
    <w:rsid w:val="00761FD0"/>
    <w:rsid w:val="007651D9"/>
    <w:rsid w:val="00770016"/>
    <w:rsid w:val="00770589"/>
    <w:rsid w:val="00770832"/>
    <w:rsid w:val="00772541"/>
    <w:rsid w:val="00774386"/>
    <w:rsid w:val="00775252"/>
    <w:rsid w:val="007764FE"/>
    <w:rsid w:val="0078003E"/>
    <w:rsid w:val="007805E9"/>
    <w:rsid w:val="007851BA"/>
    <w:rsid w:val="00786C65"/>
    <w:rsid w:val="00787328"/>
    <w:rsid w:val="00787D0D"/>
    <w:rsid w:val="007903E6"/>
    <w:rsid w:val="00790981"/>
    <w:rsid w:val="00793DE4"/>
    <w:rsid w:val="007A10A1"/>
    <w:rsid w:val="007A3E73"/>
    <w:rsid w:val="007A70A4"/>
    <w:rsid w:val="007B20B8"/>
    <w:rsid w:val="007B364A"/>
    <w:rsid w:val="007B3660"/>
    <w:rsid w:val="007B6A47"/>
    <w:rsid w:val="007C0347"/>
    <w:rsid w:val="007C1970"/>
    <w:rsid w:val="007C262B"/>
    <w:rsid w:val="007C3ABB"/>
    <w:rsid w:val="007C73D5"/>
    <w:rsid w:val="007D064D"/>
    <w:rsid w:val="007D0993"/>
    <w:rsid w:val="007D1583"/>
    <w:rsid w:val="007D2463"/>
    <w:rsid w:val="007D2766"/>
    <w:rsid w:val="007D28BD"/>
    <w:rsid w:val="007D2CB3"/>
    <w:rsid w:val="007E0AD1"/>
    <w:rsid w:val="007F24BF"/>
    <w:rsid w:val="007F4A7E"/>
    <w:rsid w:val="007F54A0"/>
    <w:rsid w:val="007F757F"/>
    <w:rsid w:val="00805633"/>
    <w:rsid w:val="0080714C"/>
    <w:rsid w:val="0080743D"/>
    <w:rsid w:val="0081208C"/>
    <w:rsid w:val="00814337"/>
    <w:rsid w:val="00815135"/>
    <w:rsid w:val="00815178"/>
    <w:rsid w:val="00816A6D"/>
    <w:rsid w:val="008171EC"/>
    <w:rsid w:val="00822771"/>
    <w:rsid w:val="00831138"/>
    <w:rsid w:val="008318D7"/>
    <w:rsid w:val="00832785"/>
    <w:rsid w:val="008350B7"/>
    <w:rsid w:val="00835599"/>
    <w:rsid w:val="00843741"/>
    <w:rsid w:val="00843F66"/>
    <w:rsid w:val="00850BA4"/>
    <w:rsid w:val="00856A89"/>
    <w:rsid w:val="00856D14"/>
    <w:rsid w:val="00856FA6"/>
    <w:rsid w:val="00857918"/>
    <w:rsid w:val="0086211A"/>
    <w:rsid w:val="00863F51"/>
    <w:rsid w:val="0086474A"/>
    <w:rsid w:val="00866147"/>
    <w:rsid w:val="008666A2"/>
    <w:rsid w:val="008673CA"/>
    <w:rsid w:val="008704E9"/>
    <w:rsid w:val="0087278F"/>
    <w:rsid w:val="008733EA"/>
    <w:rsid w:val="0087354A"/>
    <w:rsid w:val="0087482D"/>
    <w:rsid w:val="00874874"/>
    <w:rsid w:val="00880949"/>
    <w:rsid w:val="00880D90"/>
    <w:rsid w:val="00882A7F"/>
    <w:rsid w:val="00882B2E"/>
    <w:rsid w:val="0088453E"/>
    <w:rsid w:val="00884DC5"/>
    <w:rsid w:val="00887755"/>
    <w:rsid w:val="00887A41"/>
    <w:rsid w:val="00895DF4"/>
    <w:rsid w:val="008964D9"/>
    <w:rsid w:val="00897F66"/>
    <w:rsid w:val="008A4673"/>
    <w:rsid w:val="008A4A29"/>
    <w:rsid w:val="008A760D"/>
    <w:rsid w:val="008A7BFD"/>
    <w:rsid w:val="008B110A"/>
    <w:rsid w:val="008C0BE4"/>
    <w:rsid w:val="008C0E01"/>
    <w:rsid w:val="008C392D"/>
    <w:rsid w:val="008C481B"/>
    <w:rsid w:val="008C5818"/>
    <w:rsid w:val="008D0F46"/>
    <w:rsid w:val="008D2059"/>
    <w:rsid w:val="008D2078"/>
    <w:rsid w:val="008D3284"/>
    <w:rsid w:val="008D35E0"/>
    <w:rsid w:val="008D6F58"/>
    <w:rsid w:val="008D72C1"/>
    <w:rsid w:val="008D78D5"/>
    <w:rsid w:val="008E5B81"/>
    <w:rsid w:val="008E620B"/>
    <w:rsid w:val="008E7B5E"/>
    <w:rsid w:val="008F149A"/>
    <w:rsid w:val="008F16E4"/>
    <w:rsid w:val="008F2DF9"/>
    <w:rsid w:val="008F3444"/>
    <w:rsid w:val="008F622A"/>
    <w:rsid w:val="008F7B6D"/>
    <w:rsid w:val="00900976"/>
    <w:rsid w:val="0091199E"/>
    <w:rsid w:val="00912CD5"/>
    <w:rsid w:val="00914581"/>
    <w:rsid w:val="009151A6"/>
    <w:rsid w:val="00915AA8"/>
    <w:rsid w:val="00915B2A"/>
    <w:rsid w:val="0091632B"/>
    <w:rsid w:val="0091665D"/>
    <w:rsid w:val="009176C8"/>
    <w:rsid w:val="00917F7C"/>
    <w:rsid w:val="0092019F"/>
    <w:rsid w:val="00920931"/>
    <w:rsid w:val="009216F0"/>
    <w:rsid w:val="00921766"/>
    <w:rsid w:val="00921A10"/>
    <w:rsid w:val="00925767"/>
    <w:rsid w:val="00927AC9"/>
    <w:rsid w:val="00930121"/>
    <w:rsid w:val="00930C67"/>
    <w:rsid w:val="00932832"/>
    <w:rsid w:val="00932907"/>
    <w:rsid w:val="0093409E"/>
    <w:rsid w:val="00936D47"/>
    <w:rsid w:val="00940559"/>
    <w:rsid w:val="00942A06"/>
    <w:rsid w:val="00952197"/>
    <w:rsid w:val="00952345"/>
    <w:rsid w:val="00964A64"/>
    <w:rsid w:val="00964E96"/>
    <w:rsid w:val="0096502F"/>
    <w:rsid w:val="0096694D"/>
    <w:rsid w:val="00973B66"/>
    <w:rsid w:val="00974B85"/>
    <w:rsid w:val="009759DD"/>
    <w:rsid w:val="00976B9D"/>
    <w:rsid w:val="009778AB"/>
    <w:rsid w:val="0098203D"/>
    <w:rsid w:val="009828F4"/>
    <w:rsid w:val="0098410E"/>
    <w:rsid w:val="0098747F"/>
    <w:rsid w:val="00987C21"/>
    <w:rsid w:val="00990A5A"/>
    <w:rsid w:val="00991031"/>
    <w:rsid w:val="00991145"/>
    <w:rsid w:val="00992FBE"/>
    <w:rsid w:val="0099442E"/>
    <w:rsid w:val="0099500D"/>
    <w:rsid w:val="009A3BD0"/>
    <w:rsid w:val="009A40B8"/>
    <w:rsid w:val="009A5B11"/>
    <w:rsid w:val="009A603C"/>
    <w:rsid w:val="009B1AE4"/>
    <w:rsid w:val="009B6122"/>
    <w:rsid w:val="009B6D79"/>
    <w:rsid w:val="009C0579"/>
    <w:rsid w:val="009C16AE"/>
    <w:rsid w:val="009C3D6E"/>
    <w:rsid w:val="009C5465"/>
    <w:rsid w:val="009C56AD"/>
    <w:rsid w:val="009D2AC7"/>
    <w:rsid w:val="009D543B"/>
    <w:rsid w:val="009E2789"/>
    <w:rsid w:val="009E2999"/>
    <w:rsid w:val="009E6912"/>
    <w:rsid w:val="009F0599"/>
    <w:rsid w:val="009F0FF4"/>
    <w:rsid w:val="009F102B"/>
    <w:rsid w:val="009F19B0"/>
    <w:rsid w:val="009F536E"/>
    <w:rsid w:val="00A00107"/>
    <w:rsid w:val="00A0311B"/>
    <w:rsid w:val="00A040A2"/>
    <w:rsid w:val="00A05F6C"/>
    <w:rsid w:val="00A10975"/>
    <w:rsid w:val="00A10FAE"/>
    <w:rsid w:val="00A11C43"/>
    <w:rsid w:val="00A13AD8"/>
    <w:rsid w:val="00A16E02"/>
    <w:rsid w:val="00A1743F"/>
    <w:rsid w:val="00A17B1F"/>
    <w:rsid w:val="00A17B86"/>
    <w:rsid w:val="00A22C68"/>
    <w:rsid w:val="00A24273"/>
    <w:rsid w:val="00A278EA"/>
    <w:rsid w:val="00A27993"/>
    <w:rsid w:val="00A307F9"/>
    <w:rsid w:val="00A30C60"/>
    <w:rsid w:val="00A34376"/>
    <w:rsid w:val="00A34858"/>
    <w:rsid w:val="00A35CDC"/>
    <w:rsid w:val="00A409F4"/>
    <w:rsid w:val="00A4217C"/>
    <w:rsid w:val="00A4222B"/>
    <w:rsid w:val="00A429FF"/>
    <w:rsid w:val="00A47EBF"/>
    <w:rsid w:val="00A552A5"/>
    <w:rsid w:val="00A555C5"/>
    <w:rsid w:val="00A55AC2"/>
    <w:rsid w:val="00A615AD"/>
    <w:rsid w:val="00A61BE9"/>
    <w:rsid w:val="00A62A0F"/>
    <w:rsid w:val="00A64641"/>
    <w:rsid w:val="00A7141B"/>
    <w:rsid w:val="00A722FF"/>
    <w:rsid w:val="00A75691"/>
    <w:rsid w:val="00A80AB4"/>
    <w:rsid w:val="00A8113B"/>
    <w:rsid w:val="00A81EF4"/>
    <w:rsid w:val="00A8556C"/>
    <w:rsid w:val="00A8694B"/>
    <w:rsid w:val="00A86D64"/>
    <w:rsid w:val="00A9013B"/>
    <w:rsid w:val="00A90874"/>
    <w:rsid w:val="00A91809"/>
    <w:rsid w:val="00A91DD5"/>
    <w:rsid w:val="00A92D13"/>
    <w:rsid w:val="00A940E5"/>
    <w:rsid w:val="00A94CBE"/>
    <w:rsid w:val="00A95C51"/>
    <w:rsid w:val="00AA073A"/>
    <w:rsid w:val="00AA0ECC"/>
    <w:rsid w:val="00AA3AA2"/>
    <w:rsid w:val="00AA6069"/>
    <w:rsid w:val="00AA77AE"/>
    <w:rsid w:val="00AB1013"/>
    <w:rsid w:val="00AB1679"/>
    <w:rsid w:val="00AB26A2"/>
    <w:rsid w:val="00AB28A5"/>
    <w:rsid w:val="00AB358B"/>
    <w:rsid w:val="00AB3A59"/>
    <w:rsid w:val="00AB53A6"/>
    <w:rsid w:val="00AC1AB8"/>
    <w:rsid w:val="00AD0F68"/>
    <w:rsid w:val="00AD3598"/>
    <w:rsid w:val="00AD3A4E"/>
    <w:rsid w:val="00AD7D92"/>
    <w:rsid w:val="00AE28E3"/>
    <w:rsid w:val="00AE7881"/>
    <w:rsid w:val="00AF268B"/>
    <w:rsid w:val="00AF7989"/>
    <w:rsid w:val="00B010A5"/>
    <w:rsid w:val="00B012BE"/>
    <w:rsid w:val="00B0353C"/>
    <w:rsid w:val="00B04CC3"/>
    <w:rsid w:val="00B05A17"/>
    <w:rsid w:val="00B05CD9"/>
    <w:rsid w:val="00B0758C"/>
    <w:rsid w:val="00B22C66"/>
    <w:rsid w:val="00B22F1B"/>
    <w:rsid w:val="00B242C8"/>
    <w:rsid w:val="00B26BA4"/>
    <w:rsid w:val="00B2788E"/>
    <w:rsid w:val="00B311B6"/>
    <w:rsid w:val="00B311DE"/>
    <w:rsid w:val="00B33314"/>
    <w:rsid w:val="00B35CDD"/>
    <w:rsid w:val="00B366F1"/>
    <w:rsid w:val="00B378A3"/>
    <w:rsid w:val="00B41CA4"/>
    <w:rsid w:val="00B43FDD"/>
    <w:rsid w:val="00B44839"/>
    <w:rsid w:val="00B45157"/>
    <w:rsid w:val="00B46517"/>
    <w:rsid w:val="00B47587"/>
    <w:rsid w:val="00B50B9B"/>
    <w:rsid w:val="00B52F08"/>
    <w:rsid w:val="00B5724A"/>
    <w:rsid w:val="00B64F39"/>
    <w:rsid w:val="00B650FE"/>
    <w:rsid w:val="00B70058"/>
    <w:rsid w:val="00B709AA"/>
    <w:rsid w:val="00B71A6A"/>
    <w:rsid w:val="00B72282"/>
    <w:rsid w:val="00B72CDA"/>
    <w:rsid w:val="00B72EE9"/>
    <w:rsid w:val="00B733E1"/>
    <w:rsid w:val="00B739D7"/>
    <w:rsid w:val="00B815F3"/>
    <w:rsid w:val="00B829B2"/>
    <w:rsid w:val="00B8445B"/>
    <w:rsid w:val="00B87F65"/>
    <w:rsid w:val="00B91E1C"/>
    <w:rsid w:val="00B92B18"/>
    <w:rsid w:val="00BA062A"/>
    <w:rsid w:val="00BA092F"/>
    <w:rsid w:val="00BA743F"/>
    <w:rsid w:val="00BA756B"/>
    <w:rsid w:val="00BB13B8"/>
    <w:rsid w:val="00BB2755"/>
    <w:rsid w:val="00BB2EFD"/>
    <w:rsid w:val="00BB5F3E"/>
    <w:rsid w:val="00BB6C26"/>
    <w:rsid w:val="00BC029E"/>
    <w:rsid w:val="00BC0842"/>
    <w:rsid w:val="00BC1413"/>
    <w:rsid w:val="00BC1633"/>
    <w:rsid w:val="00BC3529"/>
    <w:rsid w:val="00BC5D1D"/>
    <w:rsid w:val="00BD0636"/>
    <w:rsid w:val="00BD1179"/>
    <w:rsid w:val="00BD5144"/>
    <w:rsid w:val="00BD797A"/>
    <w:rsid w:val="00BE1488"/>
    <w:rsid w:val="00BE4D61"/>
    <w:rsid w:val="00BF1C07"/>
    <w:rsid w:val="00BF1C21"/>
    <w:rsid w:val="00C03680"/>
    <w:rsid w:val="00C03A52"/>
    <w:rsid w:val="00C05BA3"/>
    <w:rsid w:val="00C06005"/>
    <w:rsid w:val="00C0705E"/>
    <w:rsid w:val="00C073B4"/>
    <w:rsid w:val="00C077FA"/>
    <w:rsid w:val="00C07D58"/>
    <w:rsid w:val="00C11C24"/>
    <w:rsid w:val="00C128B6"/>
    <w:rsid w:val="00C13831"/>
    <w:rsid w:val="00C25B1E"/>
    <w:rsid w:val="00C277F5"/>
    <w:rsid w:val="00C34D75"/>
    <w:rsid w:val="00C445EB"/>
    <w:rsid w:val="00C46770"/>
    <w:rsid w:val="00C53ED3"/>
    <w:rsid w:val="00C54904"/>
    <w:rsid w:val="00C56D7D"/>
    <w:rsid w:val="00C5729D"/>
    <w:rsid w:val="00C62FED"/>
    <w:rsid w:val="00C63C5F"/>
    <w:rsid w:val="00C640CE"/>
    <w:rsid w:val="00C6479A"/>
    <w:rsid w:val="00C64AD0"/>
    <w:rsid w:val="00C6759D"/>
    <w:rsid w:val="00C70FB5"/>
    <w:rsid w:val="00C715BC"/>
    <w:rsid w:val="00C76157"/>
    <w:rsid w:val="00C80311"/>
    <w:rsid w:val="00C82218"/>
    <w:rsid w:val="00C849CC"/>
    <w:rsid w:val="00C85B20"/>
    <w:rsid w:val="00C869A9"/>
    <w:rsid w:val="00C87CC5"/>
    <w:rsid w:val="00C90A12"/>
    <w:rsid w:val="00C90AB2"/>
    <w:rsid w:val="00C92F3C"/>
    <w:rsid w:val="00C94F62"/>
    <w:rsid w:val="00C97A29"/>
    <w:rsid w:val="00CA48D6"/>
    <w:rsid w:val="00CA540F"/>
    <w:rsid w:val="00CA5B34"/>
    <w:rsid w:val="00CA7145"/>
    <w:rsid w:val="00CB0B9F"/>
    <w:rsid w:val="00CB4C5F"/>
    <w:rsid w:val="00CB75E6"/>
    <w:rsid w:val="00CB7A55"/>
    <w:rsid w:val="00CB7B87"/>
    <w:rsid w:val="00CC05A5"/>
    <w:rsid w:val="00CC0675"/>
    <w:rsid w:val="00CC3664"/>
    <w:rsid w:val="00CC4B3F"/>
    <w:rsid w:val="00CD046B"/>
    <w:rsid w:val="00CD599A"/>
    <w:rsid w:val="00CD76E0"/>
    <w:rsid w:val="00CE0464"/>
    <w:rsid w:val="00CE121D"/>
    <w:rsid w:val="00CE18CE"/>
    <w:rsid w:val="00CE2915"/>
    <w:rsid w:val="00CF1418"/>
    <w:rsid w:val="00CF18FC"/>
    <w:rsid w:val="00CF1FF6"/>
    <w:rsid w:val="00CF2454"/>
    <w:rsid w:val="00CF2D0C"/>
    <w:rsid w:val="00CF4B5E"/>
    <w:rsid w:val="00D00793"/>
    <w:rsid w:val="00D11CA6"/>
    <w:rsid w:val="00D122B0"/>
    <w:rsid w:val="00D1316F"/>
    <w:rsid w:val="00D131BE"/>
    <w:rsid w:val="00D1362A"/>
    <w:rsid w:val="00D14B47"/>
    <w:rsid w:val="00D224F5"/>
    <w:rsid w:val="00D22A49"/>
    <w:rsid w:val="00D23BCB"/>
    <w:rsid w:val="00D23CAB"/>
    <w:rsid w:val="00D31871"/>
    <w:rsid w:val="00D31A94"/>
    <w:rsid w:val="00D3232F"/>
    <w:rsid w:val="00D34A80"/>
    <w:rsid w:val="00D367B0"/>
    <w:rsid w:val="00D41BB4"/>
    <w:rsid w:val="00D42F32"/>
    <w:rsid w:val="00D44EC5"/>
    <w:rsid w:val="00D457E2"/>
    <w:rsid w:val="00D47663"/>
    <w:rsid w:val="00D52536"/>
    <w:rsid w:val="00D54432"/>
    <w:rsid w:val="00D57170"/>
    <w:rsid w:val="00D575DA"/>
    <w:rsid w:val="00D62B6C"/>
    <w:rsid w:val="00D63161"/>
    <w:rsid w:val="00D73EB5"/>
    <w:rsid w:val="00D75B9E"/>
    <w:rsid w:val="00D766E3"/>
    <w:rsid w:val="00D8381C"/>
    <w:rsid w:val="00D846A6"/>
    <w:rsid w:val="00D84708"/>
    <w:rsid w:val="00D8475D"/>
    <w:rsid w:val="00D84C16"/>
    <w:rsid w:val="00D86946"/>
    <w:rsid w:val="00D86961"/>
    <w:rsid w:val="00D87104"/>
    <w:rsid w:val="00D87BFA"/>
    <w:rsid w:val="00D921D3"/>
    <w:rsid w:val="00D9378C"/>
    <w:rsid w:val="00D938C7"/>
    <w:rsid w:val="00D9408F"/>
    <w:rsid w:val="00D96B1C"/>
    <w:rsid w:val="00D97D1B"/>
    <w:rsid w:val="00DB0FF5"/>
    <w:rsid w:val="00DB513D"/>
    <w:rsid w:val="00DB5D3D"/>
    <w:rsid w:val="00DB5E07"/>
    <w:rsid w:val="00DB6974"/>
    <w:rsid w:val="00DB6C09"/>
    <w:rsid w:val="00DB7066"/>
    <w:rsid w:val="00DC1A29"/>
    <w:rsid w:val="00DC3ACA"/>
    <w:rsid w:val="00DC41B8"/>
    <w:rsid w:val="00DC4A88"/>
    <w:rsid w:val="00DC603A"/>
    <w:rsid w:val="00DD04D9"/>
    <w:rsid w:val="00DD2556"/>
    <w:rsid w:val="00DD441A"/>
    <w:rsid w:val="00DD4A7C"/>
    <w:rsid w:val="00DD601B"/>
    <w:rsid w:val="00DD62E1"/>
    <w:rsid w:val="00DD6977"/>
    <w:rsid w:val="00DE11FD"/>
    <w:rsid w:val="00DE23C8"/>
    <w:rsid w:val="00DE5320"/>
    <w:rsid w:val="00DE5F06"/>
    <w:rsid w:val="00DF00AE"/>
    <w:rsid w:val="00DF547D"/>
    <w:rsid w:val="00DF6BBF"/>
    <w:rsid w:val="00E01D57"/>
    <w:rsid w:val="00E0617C"/>
    <w:rsid w:val="00E067DB"/>
    <w:rsid w:val="00E10ED4"/>
    <w:rsid w:val="00E11D63"/>
    <w:rsid w:val="00E12DBF"/>
    <w:rsid w:val="00E1371B"/>
    <w:rsid w:val="00E1485E"/>
    <w:rsid w:val="00E148FA"/>
    <w:rsid w:val="00E15010"/>
    <w:rsid w:val="00E172F5"/>
    <w:rsid w:val="00E17CB1"/>
    <w:rsid w:val="00E23904"/>
    <w:rsid w:val="00E265A6"/>
    <w:rsid w:val="00E2747E"/>
    <w:rsid w:val="00E27FD6"/>
    <w:rsid w:val="00E35273"/>
    <w:rsid w:val="00E36523"/>
    <w:rsid w:val="00E376C3"/>
    <w:rsid w:val="00E437E4"/>
    <w:rsid w:val="00E50C56"/>
    <w:rsid w:val="00E51A96"/>
    <w:rsid w:val="00E5298C"/>
    <w:rsid w:val="00E52D29"/>
    <w:rsid w:val="00E53227"/>
    <w:rsid w:val="00E537CA"/>
    <w:rsid w:val="00E568DC"/>
    <w:rsid w:val="00E60578"/>
    <w:rsid w:val="00E6349D"/>
    <w:rsid w:val="00E64992"/>
    <w:rsid w:val="00E657C3"/>
    <w:rsid w:val="00E717C7"/>
    <w:rsid w:val="00E72650"/>
    <w:rsid w:val="00E77DDA"/>
    <w:rsid w:val="00E845E8"/>
    <w:rsid w:val="00E857AF"/>
    <w:rsid w:val="00E866AC"/>
    <w:rsid w:val="00E8670D"/>
    <w:rsid w:val="00E86E64"/>
    <w:rsid w:val="00E87B17"/>
    <w:rsid w:val="00E90A17"/>
    <w:rsid w:val="00E93505"/>
    <w:rsid w:val="00E936B3"/>
    <w:rsid w:val="00E95B0E"/>
    <w:rsid w:val="00E962A7"/>
    <w:rsid w:val="00EA0411"/>
    <w:rsid w:val="00EA6DBF"/>
    <w:rsid w:val="00EB4FAE"/>
    <w:rsid w:val="00EB5332"/>
    <w:rsid w:val="00EC09D8"/>
    <w:rsid w:val="00EC12B3"/>
    <w:rsid w:val="00EC6D7F"/>
    <w:rsid w:val="00ED06C3"/>
    <w:rsid w:val="00ED20F2"/>
    <w:rsid w:val="00ED24FD"/>
    <w:rsid w:val="00ED2AC5"/>
    <w:rsid w:val="00ED2F02"/>
    <w:rsid w:val="00ED35AE"/>
    <w:rsid w:val="00ED60F5"/>
    <w:rsid w:val="00ED7AA9"/>
    <w:rsid w:val="00EE19FA"/>
    <w:rsid w:val="00EE6D6A"/>
    <w:rsid w:val="00EF1548"/>
    <w:rsid w:val="00EF1D3E"/>
    <w:rsid w:val="00EF2263"/>
    <w:rsid w:val="00EF2C4A"/>
    <w:rsid w:val="00EF655D"/>
    <w:rsid w:val="00F021EA"/>
    <w:rsid w:val="00F03316"/>
    <w:rsid w:val="00F03EF8"/>
    <w:rsid w:val="00F05447"/>
    <w:rsid w:val="00F0658F"/>
    <w:rsid w:val="00F06A75"/>
    <w:rsid w:val="00F07D74"/>
    <w:rsid w:val="00F104D2"/>
    <w:rsid w:val="00F119DE"/>
    <w:rsid w:val="00F12DF7"/>
    <w:rsid w:val="00F13AE1"/>
    <w:rsid w:val="00F218DB"/>
    <w:rsid w:val="00F22A2F"/>
    <w:rsid w:val="00F22C72"/>
    <w:rsid w:val="00F241D9"/>
    <w:rsid w:val="00F256CF"/>
    <w:rsid w:val="00F30203"/>
    <w:rsid w:val="00F31BE8"/>
    <w:rsid w:val="00F3713C"/>
    <w:rsid w:val="00F416E8"/>
    <w:rsid w:val="00F422A4"/>
    <w:rsid w:val="00F4763B"/>
    <w:rsid w:val="00F50933"/>
    <w:rsid w:val="00F511EE"/>
    <w:rsid w:val="00F5183B"/>
    <w:rsid w:val="00F52003"/>
    <w:rsid w:val="00F536EC"/>
    <w:rsid w:val="00F56319"/>
    <w:rsid w:val="00F60BD9"/>
    <w:rsid w:val="00F61AF2"/>
    <w:rsid w:val="00F6453A"/>
    <w:rsid w:val="00F64AB8"/>
    <w:rsid w:val="00F674F2"/>
    <w:rsid w:val="00F708F1"/>
    <w:rsid w:val="00F732AB"/>
    <w:rsid w:val="00F779FE"/>
    <w:rsid w:val="00F805DE"/>
    <w:rsid w:val="00F806F6"/>
    <w:rsid w:val="00F87DAA"/>
    <w:rsid w:val="00F913E0"/>
    <w:rsid w:val="00F94851"/>
    <w:rsid w:val="00F97490"/>
    <w:rsid w:val="00F97D0C"/>
    <w:rsid w:val="00FA1F04"/>
    <w:rsid w:val="00FA3A6A"/>
    <w:rsid w:val="00FB0E4F"/>
    <w:rsid w:val="00FB1802"/>
    <w:rsid w:val="00FB783A"/>
    <w:rsid w:val="00FD0001"/>
    <w:rsid w:val="00FD534F"/>
    <w:rsid w:val="00FD55A1"/>
    <w:rsid w:val="00FD612B"/>
    <w:rsid w:val="00FE2CF3"/>
    <w:rsid w:val="00FE334F"/>
    <w:rsid w:val="00FE3582"/>
    <w:rsid w:val="00FE55A9"/>
    <w:rsid w:val="00FE5DCC"/>
    <w:rsid w:val="00FF04E7"/>
    <w:rsid w:val="00FF1D3B"/>
    <w:rsid w:val="00FF6092"/>
  </w:rsids>
  <m:mathPr>
    <m:mathFont m:val="Cambria Math"/>
    <m:brkBin m:val="before"/>
    <m:brkBinSub m:val="--"/>
    <m:smallFrac m:val="off"/>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8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F1C07"/>
    <w:pPr>
      <w:widowControl w:val="0"/>
      <w:numPr>
        <w:ilvl w:val="6"/>
        <w:numId w:val="2"/>
      </w:numPr>
      <w:adjustRightInd w:val="0"/>
      <w:spacing w:after="0" w:line="240" w:lineRule="auto"/>
      <w:jc w:val="both"/>
      <w:textAlignment w:val="baseline"/>
    </w:pPr>
    <w:rPr>
      <w:rFonts w:asciiTheme="majorHAnsi" w:eastAsia="Arial Unicode MS" w:hAnsiTheme="majorHAnsi" w:cs="Arial"/>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7576D7"/>
    <w:pPr>
      <w:widowControl w:val="0"/>
      <w:tabs>
        <w:tab w:val="right" w:leader="dot" w:pos="9629"/>
      </w:tabs>
      <w:adjustRightInd w:val="0"/>
      <w:spacing w:after="0" w:line="240" w:lineRule="auto"/>
      <w:ind w:left="240" w:hanging="240"/>
      <w:jc w:val="both"/>
      <w:textAlignment w:val="baseline"/>
    </w:pPr>
    <w:rPr>
      <w:rFonts w:asciiTheme="majorHAnsi" w:eastAsia="Times New Roman" w:hAnsiTheme="majorHAnsi" w:cs="Times New Roman"/>
      <w:b/>
      <w:iCs/>
      <w:noProof/>
      <w:color w:val="000000"/>
      <w:sz w:val="24"/>
      <w:szCs w:val="24"/>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detextonormal">
    <w:name w:val="Body Text Indent"/>
    <w:basedOn w:val="Normal"/>
    <w:link w:val="SangradetextonormalCar"/>
    <w:uiPriority w:val="99"/>
    <w:unhideWhenUsed/>
    <w:rsid w:val="00932832"/>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932832"/>
    <w:rPr>
      <w:rFonts w:ascii="Times New Roman" w:eastAsia="Times New Roman" w:hAnsi="Times New Roman" w:cs="Times New Roman"/>
      <w:sz w:val="24"/>
      <w:szCs w:val="24"/>
      <w:lang w:val="es-ES" w:eastAsia="es-ES"/>
    </w:rPr>
  </w:style>
  <w:style w:type="character" w:customStyle="1" w:styleId="hps">
    <w:name w:val="hps"/>
    <w:basedOn w:val="Fuentedeprrafopredeter"/>
    <w:rsid w:val="001B79F9"/>
  </w:style>
  <w:style w:type="character" w:customStyle="1" w:styleId="atn">
    <w:name w:val="atn"/>
    <w:basedOn w:val="Fuentedeprrafopredeter"/>
    <w:rsid w:val="001B79F9"/>
  </w:style>
  <w:style w:type="character" w:customStyle="1" w:styleId="value">
    <w:name w:val="value"/>
    <w:rsid w:val="00C07D58"/>
  </w:style>
  <w:style w:type="paragraph" w:customStyle="1" w:styleId="Default">
    <w:name w:val="Default"/>
    <w:rsid w:val="005A6AA1"/>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0897494">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1081970">
      <w:bodyDiv w:val="1"/>
      <w:marLeft w:val="0"/>
      <w:marRight w:val="0"/>
      <w:marTop w:val="0"/>
      <w:marBottom w:val="0"/>
      <w:divBdr>
        <w:top w:val="none" w:sz="0" w:space="0" w:color="auto"/>
        <w:left w:val="none" w:sz="0" w:space="0" w:color="auto"/>
        <w:bottom w:val="none" w:sz="0" w:space="0" w:color="auto"/>
        <w:right w:val="none" w:sz="0" w:space="0" w:color="auto"/>
      </w:divBdr>
    </w:div>
    <w:div w:id="536160292">
      <w:bodyDiv w:val="1"/>
      <w:marLeft w:val="0"/>
      <w:marRight w:val="0"/>
      <w:marTop w:val="0"/>
      <w:marBottom w:val="0"/>
      <w:divBdr>
        <w:top w:val="none" w:sz="0" w:space="0" w:color="auto"/>
        <w:left w:val="none" w:sz="0" w:space="0" w:color="auto"/>
        <w:bottom w:val="none" w:sz="0" w:space="0" w:color="auto"/>
        <w:right w:val="none" w:sz="0" w:space="0" w:color="auto"/>
      </w:divBdr>
    </w:div>
    <w:div w:id="55235026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91816490">
      <w:bodyDiv w:val="1"/>
      <w:marLeft w:val="0"/>
      <w:marRight w:val="0"/>
      <w:marTop w:val="0"/>
      <w:marBottom w:val="0"/>
      <w:divBdr>
        <w:top w:val="none" w:sz="0" w:space="0" w:color="auto"/>
        <w:left w:val="none" w:sz="0" w:space="0" w:color="auto"/>
        <w:bottom w:val="none" w:sz="0" w:space="0" w:color="auto"/>
        <w:right w:val="none" w:sz="0" w:space="0" w:color="auto"/>
      </w:divBdr>
    </w:div>
    <w:div w:id="665279130">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18585576">
      <w:bodyDiv w:val="1"/>
      <w:marLeft w:val="0"/>
      <w:marRight w:val="0"/>
      <w:marTop w:val="0"/>
      <w:marBottom w:val="0"/>
      <w:divBdr>
        <w:top w:val="none" w:sz="0" w:space="0" w:color="auto"/>
        <w:left w:val="none" w:sz="0" w:space="0" w:color="auto"/>
        <w:bottom w:val="none" w:sz="0" w:space="0" w:color="auto"/>
        <w:right w:val="none" w:sz="0" w:space="0" w:color="auto"/>
      </w:divBdr>
    </w:div>
    <w:div w:id="1526283657">
      <w:bodyDiv w:val="1"/>
      <w:marLeft w:val="0"/>
      <w:marRight w:val="0"/>
      <w:marTop w:val="0"/>
      <w:marBottom w:val="0"/>
      <w:divBdr>
        <w:top w:val="none" w:sz="0" w:space="0" w:color="auto"/>
        <w:left w:val="none" w:sz="0" w:space="0" w:color="auto"/>
        <w:bottom w:val="none" w:sz="0" w:space="0" w:color="auto"/>
        <w:right w:val="none" w:sz="0" w:space="0" w:color="auto"/>
      </w:divBdr>
    </w:div>
    <w:div w:id="156946397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B909A-E796-4374-89FB-CC78461C7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2510</Words>
  <Characters>13805</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16283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UOCmaciel</cp:lastModifiedBy>
  <cp:revision>5</cp:revision>
  <cp:lastPrinted>2017-01-06T12:11:00Z</cp:lastPrinted>
  <dcterms:created xsi:type="dcterms:W3CDTF">2017-05-05T15:56:00Z</dcterms:created>
  <dcterms:modified xsi:type="dcterms:W3CDTF">2017-05-05T17:18:00Z</dcterms:modified>
</cp:coreProperties>
</file>