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664" w:rsidRPr="0002552B" w:rsidRDefault="00BA3664" w:rsidP="00BA3664">
      <w:pPr>
        <w:numPr>
          <w:ilvl w:val="0"/>
          <w:numId w:val="48"/>
        </w:numPr>
        <w:spacing w:after="0"/>
        <w:jc w:val="both"/>
      </w:pPr>
      <w:bookmarkStart w:id="0" w:name="_GoBack"/>
      <w:bookmarkEnd w:id="0"/>
      <w:r w:rsidRPr="0002552B">
        <w:rPr>
          <w:b/>
          <w:bCs/>
        </w:rPr>
        <w:t xml:space="preserve">ALCANCE DE LA CONTRATACIÓN </w:t>
      </w:r>
    </w:p>
    <w:p w:rsidR="00BA3664" w:rsidRPr="0002552B" w:rsidRDefault="00BA3664" w:rsidP="00BA3664">
      <w:pPr>
        <w:spacing w:after="0"/>
        <w:jc w:val="both"/>
      </w:pPr>
      <w:r w:rsidRPr="0002552B">
        <w:t xml:space="preserve">La empresa deberá prestar servicio de Mantenimiento Preventivo y Correctivo de Fotocopiadoras y/o Impresoras Multifunción. </w:t>
      </w:r>
    </w:p>
    <w:p w:rsidR="00BA3664" w:rsidRPr="0002552B" w:rsidRDefault="00BA3664" w:rsidP="00BA3664">
      <w:pPr>
        <w:spacing w:after="0"/>
        <w:jc w:val="both"/>
      </w:pPr>
      <w:r w:rsidRPr="0002552B">
        <w:t xml:space="preserve">Los equipos que serán objeto del servicio de mantenimiento preventivo y correctivo deberán estar debidamente registrados como bien patrimonial de la institución. </w:t>
      </w:r>
    </w:p>
    <w:p w:rsidR="00BA3664" w:rsidRPr="0002552B" w:rsidRDefault="00BA3664" w:rsidP="00BA3664">
      <w:pPr>
        <w:spacing w:after="0"/>
        <w:jc w:val="both"/>
      </w:pPr>
      <w:r w:rsidRPr="0002552B">
        <w:t xml:space="preserve">El proveedor deberá reemplazar sin costo adicional para la contratante, las piezas dañadas accidentalmente por su personal durante la ejecución del servicio de mantenimiento preventivo y/o correctivo. </w:t>
      </w:r>
    </w:p>
    <w:p w:rsidR="00BA3664" w:rsidRPr="0002552B" w:rsidRDefault="00BA3664" w:rsidP="00BA3664">
      <w:pPr>
        <w:spacing w:after="0"/>
        <w:jc w:val="both"/>
      </w:pPr>
      <w:r w:rsidRPr="0002552B">
        <w:t xml:space="preserve">La sustitución de componentes deberá ser nuevos y originales de la misma marca del equipo en reparación. </w:t>
      </w:r>
    </w:p>
    <w:p w:rsidR="00BA3664" w:rsidRPr="0002552B" w:rsidRDefault="00BA3664" w:rsidP="00BA3664">
      <w:pPr>
        <w:spacing w:after="0"/>
        <w:jc w:val="both"/>
      </w:pPr>
      <w:r w:rsidRPr="0002552B">
        <w:t>Se contemplará como una excepción justificada la posibilidad de que los repuestos originales Sean descontinuados por el fabricante de la marca, razón por la cual debe mediar un nota emitida por la misma, además del informe técnico del centro autorizado de servicios de la marca en la República de Paraguay confirmando dicha condición para el modelo específico, representando a su vez un motivo de fuerza mayor que eximirá al oferente de las sanciones administrativas o pecuniarias previstas en las condiciones generales  y especificas del contrato.</w:t>
      </w:r>
    </w:p>
    <w:p w:rsidR="00BA3664" w:rsidRPr="0002552B" w:rsidRDefault="00BA3664" w:rsidP="00BA3664">
      <w:pPr>
        <w:numPr>
          <w:ilvl w:val="0"/>
          <w:numId w:val="49"/>
        </w:numPr>
        <w:spacing w:after="0"/>
        <w:jc w:val="both"/>
      </w:pPr>
      <w:r w:rsidRPr="0002552B">
        <w:rPr>
          <w:b/>
          <w:bCs/>
        </w:rPr>
        <w:t xml:space="preserve">COMPOSICIÓN DE PRECIOS </w:t>
      </w:r>
    </w:p>
    <w:p w:rsidR="00BA3664" w:rsidRPr="0002552B" w:rsidRDefault="00BA3664" w:rsidP="00BA3664">
      <w:pPr>
        <w:spacing w:after="0"/>
        <w:jc w:val="both"/>
      </w:pPr>
      <w:r w:rsidRPr="0002552B">
        <w:t xml:space="preserve">En los precios cotizados deberán estar incluidos todos los gastos de cualquier naturaleza referente a la prestación de los servicios contratados, tales como: </w:t>
      </w:r>
    </w:p>
    <w:p w:rsidR="00BA3664" w:rsidRPr="0002552B" w:rsidRDefault="00BA3664" w:rsidP="00BA3664">
      <w:pPr>
        <w:numPr>
          <w:ilvl w:val="0"/>
          <w:numId w:val="50"/>
        </w:numPr>
        <w:spacing w:after="0"/>
        <w:jc w:val="both"/>
      </w:pPr>
      <w:r w:rsidRPr="0002552B">
        <w:t xml:space="preserve">Piezas, componentes, repuestos e insumos. </w:t>
      </w:r>
    </w:p>
    <w:p w:rsidR="00BA3664" w:rsidRPr="0002552B" w:rsidRDefault="00BA3664" w:rsidP="00BA3664">
      <w:pPr>
        <w:numPr>
          <w:ilvl w:val="0"/>
          <w:numId w:val="50"/>
        </w:numPr>
        <w:spacing w:after="0"/>
        <w:jc w:val="both"/>
      </w:pPr>
      <w:r w:rsidRPr="0002552B">
        <w:t xml:space="preserve">Mano de obra e instalación. </w:t>
      </w:r>
    </w:p>
    <w:p w:rsidR="00BA3664" w:rsidRPr="0002552B" w:rsidRDefault="00BA3664" w:rsidP="00BA3664">
      <w:pPr>
        <w:numPr>
          <w:ilvl w:val="0"/>
          <w:numId w:val="50"/>
        </w:numPr>
        <w:spacing w:after="0"/>
        <w:jc w:val="both"/>
      </w:pPr>
      <w:r w:rsidRPr="0002552B">
        <w:t xml:space="preserve">Traslados. </w:t>
      </w:r>
    </w:p>
    <w:p w:rsidR="00BA3664" w:rsidRPr="0002552B" w:rsidRDefault="00BA3664" w:rsidP="00BA3664">
      <w:pPr>
        <w:numPr>
          <w:ilvl w:val="0"/>
          <w:numId w:val="50"/>
        </w:numPr>
        <w:spacing w:after="0"/>
        <w:jc w:val="both"/>
      </w:pPr>
      <w:r w:rsidRPr="0002552B">
        <w:t xml:space="preserve">Fletes y seguros. </w:t>
      </w:r>
    </w:p>
    <w:p w:rsidR="00BA3664" w:rsidRPr="0002552B" w:rsidRDefault="00BA3664" w:rsidP="00BA3664">
      <w:pPr>
        <w:numPr>
          <w:ilvl w:val="0"/>
          <w:numId w:val="50"/>
        </w:numPr>
        <w:spacing w:after="0"/>
        <w:jc w:val="both"/>
      </w:pPr>
      <w:r w:rsidRPr="0002552B">
        <w:t xml:space="preserve">Pérdidas. </w:t>
      </w:r>
    </w:p>
    <w:p w:rsidR="00BA3664" w:rsidRPr="0002552B" w:rsidRDefault="00BA3664" w:rsidP="00BA3664">
      <w:pPr>
        <w:numPr>
          <w:ilvl w:val="0"/>
          <w:numId w:val="50"/>
        </w:numPr>
        <w:spacing w:after="0"/>
        <w:jc w:val="both"/>
      </w:pPr>
      <w:r w:rsidRPr="0002552B">
        <w:t xml:space="preserve">Equipos. </w:t>
      </w:r>
    </w:p>
    <w:p w:rsidR="00BA3664" w:rsidRPr="0002552B" w:rsidRDefault="00BA3664" w:rsidP="00BA3664">
      <w:pPr>
        <w:numPr>
          <w:ilvl w:val="0"/>
          <w:numId w:val="50"/>
        </w:numPr>
        <w:spacing w:after="0"/>
        <w:jc w:val="both"/>
      </w:pPr>
      <w:r w:rsidRPr="0002552B">
        <w:t xml:space="preserve">Herramientas y afines. </w:t>
      </w:r>
    </w:p>
    <w:p w:rsidR="00BA3664" w:rsidRPr="0002552B" w:rsidRDefault="00BA3664" w:rsidP="00BA3664">
      <w:pPr>
        <w:spacing w:after="0"/>
        <w:jc w:val="both"/>
      </w:pPr>
      <w:r w:rsidRPr="0002552B">
        <w:t>Debe incluir además todos los gastos administrativos, cargas sociales y laborales, impuestos y otros costos. la corte suprema de justicia no reconocerá ningún ajuste en los precios presentados en la planilla de cotización de precios, salvo por cláusulas de reajuste.</w:t>
      </w:r>
    </w:p>
    <w:p w:rsidR="00BA3664" w:rsidRPr="0002552B" w:rsidRDefault="00BA3664" w:rsidP="00BA3664">
      <w:pPr>
        <w:spacing w:after="0"/>
        <w:jc w:val="both"/>
      </w:pPr>
      <w:r w:rsidRPr="0002552B">
        <w:t xml:space="preserve">En los casos de mantenimiento preventivo, se emitirá una </w:t>
      </w:r>
      <w:r w:rsidRPr="0002552B">
        <w:rPr>
          <w:b/>
          <w:bCs/>
        </w:rPr>
        <w:t>orden de inspección</w:t>
      </w:r>
      <w:r w:rsidRPr="0002552B">
        <w:t xml:space="preserve"> del equipo a ser verificado y la empresa adjudicada tendrá que proceder a la verificación del equipo dentro del plazo de 2 días hábiles luego de la recepción de la misma, finalizada la verificación, deberá presentar el informe técnico del equipo.</w:t>
      </w:r>
    </w:p>
    <w:p w:rsidR="00BA3664" w:rsidRPr="0002552B" w:rsidRDefault="00BA3664" w:rsidP="00BA3664">
      <w:pPr>
        <w:spacing w:after="0"/>
        <w:jc w:val="both"/>
      </w:pPr>
      <w:r w:rsidRPr="0002552B">
        <w:t>La presentación del presupuesto correspondiente, conforme a los precios cotizados en su oferta deberá ser dentro del plazo de 2 días hábiles, a partir de la verificación del equipo.</w:t>
      </w:r>
    </w:p>
    <w:p w:rsidR="00BA3664" w:rsidRPr="0002552B" w:rsidRDefault="00BA3664" w:rsidP="00BA3664">
      <w:pPr>
        <w:spacing w:after="0"/>
        <w:jc w:val="both"/>
      </w:pPr>
      <w:r w:rsidRPr="0002552B">
        <w:t>Luego de la recepción del informe técnico y presupuesto, la convocante emitirá la orden de servicio, la cual una vez recepcionado, se procederá a realizar los trabajos dentro del plazo de 2 días hábiles.</w:t>
      </w:r>
    </w:p>
    <w:p w:rsidR="00BA3664" w:rsidRPr="0002552B" w:rsidRDefault="00BA3664" w:rsidP="00BA3664">
      <w:pPr>
        <w:spacing w:after="0"/>
        <w:jc w:val="both"/>
      </w:pPr>
      <w:r w:rsidRPr="0002552B">
        <w:t>El servicio se considerará entregado cuando el equipo sea puesto en producción.</w:t>
      </w:r>
    </w:p>
    <w:p w:rsidR="00BA3664" w:rsidRPr="0002552B" w:rsidRDefault="00BA3664" w:rsidP="00BA3664">
      <w:pPr>
        <w:spacing w:after="0"/>
        <w:jc w:val="both"/>
      </w:pPr>
      <w:r w:rsidRPr="0002552B">
        <w:t>Los servicios serán prestados, en diferentes dependencias de la corte suprema de justicia, de lunes a viernes de 07:00 a 13:00 horas, salvo en casos excepcionales aprobados por el administrador del contrato.</w:t>
      </w:r>
    </w:p>
    <w:p w:rsidR="00BA3664" w:rsidRPr="0002552B" w:rsidRDefault="00BA3664" w:rsidP="00BA3664">
      <w:pPr>
        <w:spacing w:after="0"/>
        <w:jc w:val="both"/>
      </w:pPr>
      <w:r w:rsidRPr="0002552B">
        <w:t>Finalizada la prestación del servicio se elaborará un acta de recepción de equipos por cada equipo, en 3 (tres) copias debidamente rubricadas por el usuario del equipo, un técnico de la institución y el técnico de la empresa.</w:t>
      </w:r>
    </w:p>
    <w:p w:rsidR="00BA3664" w:rsidRPr="0002552B" w:rsidRDefault="00BA3664" w:rsidP="00BA3664">
      <w:pPr>
        <w:spacing w:after="0"/>
        <w:jc w:val="both"/>
      </w:pPr>
      <w:r w:rsidRPr="0002552B">
        <w:t>El personal de la empresa adjudicada deberá contar con el acompañamiento del administrador del contrato o un funcionario designado para el efecto.</w:t>
      </w:r>
    </w:p>
    <w:p w:rsidR="00BA3664" w:rsidRPr="0002552B" w:rsidRDefault="00BA3664" w:rsidP="00BA3664">
      <w:pPr>
        <w:spacing w:after="0"/>
        <w:jc w:val="both"/>
        <w:rPr>
          <w:b/>
          <w:bCs/>
        </w:rPr>
      </w:pPr>
    </w:p>
    <w:p w:rsidR="00BA3664" w:rsidRPr="0002552B" w:rsidRDefault="00BA3664" w:rsidP="00BA3664">
      <w:pPr>
        <w:spacing w:after="0"/>
        <w:jc w:val="both"/>
      </w:pPr>
      <w:r w:rsidRPr="0002552B">
        <w:rPr>
          <w:b/>
          <w:bCs/>
        </w:rPr>
        <w:lastRenderedPageBreak/>
        <w:t xml:space="preserve">C. MANTENIMIENTO CORRECTIVO </w:t>
      </w:r>
    </w:p>
    <w:p w:rsidR="00BA3664" w:rsidRPr="0002552B" w:rsidRDefault="00BA3664" w:rsidP="00BA3664">
      <w:pPr>
        <w:spacing w:after="0"/>
        <w:jc w:val="both"/>
      </w:pPr>
    </w:p>
    <w:p w:rsidR="00BA3664" w:rsidRPr="0002552B" w:rsidRDefault="00BA3664" w:rsidP="00BA3664">
      <w:pPr>
        <w:spacing w:after="0"/>
        <w:jc w:val="both"/>
      </w:pPr>
      <w:r w:rsidRPr="0002552B">
        <w:t>El mantenimiento correctivo o reparación tiene por finalidad la corrección de eventuales fallas y sustitución de piezas que pasarán a ser propiedad de la corte suprema de justicia, en los equipos de esta contratación. en el marco del mantenimiento correctivo el proveedor deberá efectuar todas las acciones necesarias para asegurar la puesta en funcionamiento del equipo reparado tales como: limpiezas, lubricación en general y pruebas de funcionamiento, las cuales deberán estar incluidas en la cotización de la reparación.</w:t>
      </w:r>
    </w:p>
    <w:p w:rsidR="00BA3664" w:rsidRPr="0002552B" w:rsidRDefault="00BA3664" w:rsidP="00BA3664">
      <w:pPr>
        <w:spacing w:after="0"/>
        <w:jc w:val="both"/>
      </w:pPr>
      <w:r w:rsidRPr="0002552B">
        <w:t>Para los casos en que los equipos no puedan ser reparados en las instalaciones de la institución, por causas debidamente justificadas y aprobadas por el administrador del contrato, se podrán retirar los equipos de la institución mediante el formulario de autorización de entrada y salida.</w:t>
      </w:r>
    </w:p>
    <w:p w:rsidR="00BA3664" w:rsidRPr="0002552B" w:rsidRDefault="00BA3664" w:rsidP="00BA3664">
      <w:pPr>
        <w:spacing w:after="0"/>
        <w:jc w:val="both"/>
      </w:pPr>
      <w:r w:rsidRPr="0002552B">
        <w:t>En los casos de mantenimiento correctivo, se emitirá una orden de inspección del equipo a ser verificado y la empresa adjudicada tendrá que proceder a la verificación del equipo dentro del plazo de 2 días hábiles luego de la recepción de la misma, finalizada la verificación, deberá presentar el informe técnico del equipo.</w:t>
      </w:r>
    </w:p>
    <w:p w:rsidR="00BA3664" w:rsidRPr="0002552B" w:rsidRDefault="00BA3664" w:rsidP="00BA3664">
      <w:pPr>
        <w:spacing w:after="0"/>
        <w:jc w:val="both"/>
      </w:pPr>
      <w:r w:rsidRPr="0002552B">
        <w:t>La presentación del presupuesto correspondiente, conforme a los precios cotizados en su oferta deberá ser dentro del plazo de 2 días hábiles a partir de la verificación del equipo.</w:t>
      </w:r>
    </w:p>
    <w:p w:rsidR="00BA3664" w:rsidRPr="0002552B" w:rsidRDefault="00BA3664" w:rsidP="00BA3664">
      <w:pPr>
        <w:spacing w:after="0"/>
        <w:jc w:val="both"/>
      </w:pPr>
      <w:r w:rsidRPr="0002552B">
        <w:t>Luego de la recepción del informe técnico y presupuesto, la convocante emitirá la orden de servicio, la cual una vez recepcionado, se procederá a realizar los trabajos dentro del plazo de 5 días hábiles.</w:t>
      </w:r>
    </w:p>
    <w:p w:rsidR="00BA3664" w:rsidRPr="0002552B" w:rsidRDefault="00BA3664" w:rsidP="00BA3664">
      <w:pPr>
        <w:spacing w:after="0"/>
        <w:jc w:val="both"/>
      </w:pPr>
      <w:r w:rsidRPr="0002552B">
        <w:t>El personal de la empresa adjudicada deberá contar con el acompañamiento del administrador del contrato o un funcionario designado para el efecto.</w:t>
      </w:r>
    </w:p>
    <w:p w:rsidR="00BA3664" w:rsidRPr="0002552B" w:rsidRDefault="00BA3664" w:rsidP="00BA3664">
      <w:pPr>
        <w:spacing w:after="0"/>
        <w:jc w:val="both"/>
      </w:pPr>
    </w:p>
    <w:p w:rsidR="00BA3664" w:rsidRPr="0002552B" w:rsidRDefault="00BA3664" w:rsidP="00BA3664">
      <w:pPr>
        <w:spacing w:after="0"/>
        <w:jc w:val="both"/>
      </w:pPr>
      <w:r w:rsidRPr="0002552B">
        <w:t>Finalizada la prestación del servicio se elaborará un acta de recepción de equipos por cada equipo, con los detalles del mantenimiento correctivo realizado, en 3 (tres) copias debidamente rubricadas por el usuario del equipo, un técnico de la institución y el técnico de la empresa.</w:t>
      </w:r>
    </w:p>
    <w:p w:rsidR="00BA3664" w:rsidRPr="0002552B" w:rsidRDefault="00BA3664" w:rsidP="00BA3664">
      <w:pPr>
        <w:spacing w:after="0"/>
        <w:jc w:val="both"/>
      </w:pPr>
    </w:p>
    <w:p w:rsidR="00BA3664" w:rsidRPr="0002552B" w:rsidRDefault="00BA3664" w:rsidP="00BA3664">
      <w:pPr>
        <w:spacing w:after="0"/>
        <w:jc w:val="both"/>
      </w:pPr>
      <w:r w:rsidRPr="0002552B">
        <w:rPr>
          <w:b/>
          <w:bCs/>
        </w:rPr>
        <w:t xml:space="preserve">D. GARANTÍA DEL MANTENIMIENTO CORRECTIVO </w:t>
      </w:r>
    </w:p>
    <w:p w:rsidR="00BA3664" w:rsidRPr="0002552B" w:rsidRDefault="00BA3664" w:rsidP="00BA3664">
      <w:pPr>
        <w:spacing w:after="0"/>
        <w:jc w:val="both"/>
      </w:pPr>
    </w:p>
    <w:p w:rsidR="00BA3664" w:rsidRPr="0002552B" w:rsidRDefault="00BA3664" w:rsidP="00BA3664">
      <w:pPr>
        <w:spacing w:after="0"/>
        <w:jc w:val="both"/>
      </w:pPr>
      <w:r w:rsidRPr="0002552B">
        <w:t>Las reparaciones deben poseer una garantía de 6 (seis) meses como mínimo para todos los repuestos cambiados, salvo que el insumo o repuesto haya sido utilizado hasta el ciclo de uso otorgado por el fabricante.</w:t>
      </w:r>
    </w:p>
    <w:p w:rsidR="00BA3664" w:rsidRPr="0002552B" w:rsidRDefault="00BA3664" w:rsidP="00BA3664">
      <w:pPr>
        <w:spacing w:after="0"/>
        <w:jc w:val="both"/>
      </w:pPr>
    </w:p>
    <w:p w:rsidR="00BA3664" w:rsidRPr="0002552B" w:rsidRDefault="00BA3664" w:rsidP="00BA3664">
      <w:pPr>
        <w:spacing w:after="0"/>
        <w:jc w:val="both"/>
      </w:pPr>
      <w:r w:rsidRPr="0002552B">
        <w:rPr>
          <w:b/>
          <w:bCs/>
        </w:rPr>
        <w:t xml:space="preserve">E. PERSONAL TÉCNICO </w:t>
      </w:r>
    </w:p>
    <w:p w:rsidR="00BA3664" w:rsidRPr="0002552B" w:rsidRDefault="00BA3664" w:rsidP="00BA3664">
      <w:pPr>
        <w:spacing w:after="0"/>
        <w:jc w:val="both"/>
      </w:pPr>
    </w:p>
    <w:p w:rsidR="00BA3664" w:rsidRPr="0002552B" w:rsidRDefault="00BA3664" w:rsidP="00BA3664">
      <w:pPr>
        <w:spacing w:after="0"/>
        <w:jc w:val="both"/>
      </w:pPr>
      <w:r w:rsidRPr="0002552B">
        <w:t>La empresa debe brindar los servicios objeto del presente contrato en dependencias de la Corte Suprema de Justicia, con personal técnico especializado.</w:t>
      </w:r>
    </w:p>
    <w:p w:rsidR="00BA3664" w:rsidRPr="0002552B" w:rsidRDefault="00BA3664" w:rsidP="00BA3664">
      <w:pPr>
        <w:spacing w:after="0"/>
        <w:jc w:val="both"/>
      </w:pPr>
      <w:r w:rsidRPr="0002552B">
        <w:t>La empresa deberá sustituir a sus técnicos a solicitud del administrador del contrato, cuando a juicio de éste, los técnicos de la empresa contratada no cumplan con los estándares técnicos de calidad del servicio. Los técnicos propuestos deberán cumplir con los mismos requisitos solicitados originalmente en este llamado.</w:t>
      </w:r>
    </w:p>
    <w:p w:rsidR="00BA3664" w:rsidRPr="0002552B" w:rsidRDefault="00BA3664" w:rsidP="00BA3664">
      <w:pPr>
        <w:spacing w:after="0"/>
        <w:jc w:val="both"/>
      </w:pPr>
      <w:r w:rsidRPr="0002552B">
        <w:rPr>
          <w:b/>
          <w:bCs/>
          <w:u w:val="single"/>
        </w:rPr>
        <w:t>LOS TÉCNICOS DE LA EMPRESA DEBERÁN CONTAR CON SELLO IDENTIFICATORIO DONDE CONSTE NOMBRE Y APELLIDO DEL TÉCNICO Y NOMBRE DE LA EMPRESA</w:t>
      </w:r>
      <w:r w:rsidRPr="0002552B">
        <w:rPr>
          <w:u w:val="single"/>
        </w:rPr>
        <w:t>.</w:t>
      </w:r>
    </w:p>
    <w:p w:rsidR="00BA3664" w:rsidRPr="0002552B" w:rsidRDefault="00BA3664" w:rsidP="00BA3664">
      <w:pPr>
        <w:spacing w:after="0"/>
        <w:jc w:val="both"/>
      </w:pPr>
      <w:r w:rsidRPr="0002552B">
        <w:rPr>
          <w:b/>
          <w:bCs/>
        </w:rPr>
        <w:t xml:space="preserve">F. OTRAS CONSIDERACIONES </w:t>
      </w:r>
    </w:p>
    <w:p w:rsidR="00BA3664" w:rsidRPr="0002552B" w:rsidRDefault="00BA3664" w:rsidP="00BA3664">
      <w:pPr>
        <w:spacing w:after="0"/>
        <w:jc w:val="both"/>
      </w:pPr>
      <w:r w:rsidRPr="0002552B">
        <w:t>Los presupuestos del proveedor podrán ser dejados sin efecto si se producen las siguientes situaciones:</w:t>
      </w:r>
    </w:p>
    <w:p w:rsidR="00BA3664" w:rsidRPr="0002552B" w:rsidRDefault="00BA3664" w:rsidP="00BA3664">
      <w:pPr>
        <w:spacing w:after="0"/>
        <w:jc w:val="both"/>
      </w:pPr>
    </w:p>
    <w:p w:rsidR="00BA3664" w:rsidRPr="0002552B" w:rsidRDefault="00BA3664" w:rsidP="00BA3664">
      <w:pPr>
        <w:spacing w:after="0"/>
        <w:jc w:val="both"/>
      </w:pPr>
      <w:r w:rsidRPr="0002552B">
        <w:lastRenderedPageBreak/>
        <w:t>Insuficiencia de saldo presupuestario disponible, y/o cuando el total presupuestado para el mantenimiento correctivo alcance el porcentaje previsto para su afectación presupuestaria al subgrupo del gasto 590 (otros mantenimientos y reparaciones mayores), pero no cumplan con los criterios determinantes establecidos en el clasificador presupuestario vigente, que son: que las reparaciones constituyan reposiciones vitales, mejoras y adiciones que aumenten la vida útil del bien e incrementen su capacidad productiva o eficiencia  original</w:t>
      </w:r>
    </w:p>
    <w:p w:rsidR="00BA3664" w:rsidRPr="0002552B" w:rsidRDefault="00BA3664" w:rsidP="00BA3664">
      <w:pPr>
        <w:spacing w:after="0"/>
        <w:jc w:val="both"/>
        <w:rPr>
          <w:b/>
          <w:bCs/>
        </w:rPr>
      </w:pPr>
    </w:p>
    <w:p w:rsidR="00BA3664" w:rsidRPr="0002552B" w:rsidRDefault="00BA3664" w:rsidP="00BA3664">
      <w:pPr>
        <w:spacing w:after="0"/>
        <w:jc w:val="both"/>
      </w:pPr>
      <w:r w:rsidRPr="0002552B">
        <w:rPr>
          <w:b/>
          <w:bCs/>
        </w:rPr>
        <w:t>Se contemplará como una excepción justificada a la emisión de presupuesto  la posibilidad de que los repuestos originales sean descontinuados por el Fabricante de la marca, razón por la cual debe mediar un nota emitida por la misma, además del informe técnico del Centro Autorizado de Servicios de la marca en la República de Paraguay confirmando dicha condición para el modelo específico, representando a su vez un motivo de fuerza mayor que eximirá al oferente de las sanciones administrativas o pecuniarias previstas en las condiciones generales  y especificas del contrato.</w:t>
      </w:r>
    </w:p>
    <w:p w:rsidR="00BA3664" w:rsidRPr="0002552B" w:rsidRDefault="00BA3664" w:rsidP="00BA3664">
      <w:pPr>
        <w:spacing w:after="0"/>
        <w:jc w:val="both"/>
        <w:rPr>
          <w:b/>
          <w:bCs/>
        </w:rPr>
      </w:pPr>
    </w:p>
    <w:p w:rsidR="00BA3664" w:rsidRPr="0002552B" w:rsidRDefault="00BA3664" w:rsidP="00BA3664">
      <w:pPr>
        <w:spacing w:after="0"/>
        <w:jc w:val="both"/>
      </w:pPr>
      <w:r w:rsidRPr="0002552B">
        <w:rPr>
          <w:b/>
          <w:bCs/>
        </w:rPr>
        <w:t xml:space="preserve">G. FINALIZACIÓN DEL CONTRATO. </w:t>
      </w:r>
    </w:p>
    <w:p w:rsidR="00BA3664" w:rsidRPr="0002552B" w:rsidRDefault="00BA3664" w:rsidP="00BA3664">
      <w:pPr>
        <w:spacing w:after="0"/>
        <w:jc w:val="both"/>
      </w:pPr>
      <w:r w:rsidRPr="0002552B">
        <w:t>A la finalización del contrato la Corte Suprema de Justicia retendrá el pago de las facturas pendientes de pago hasta tanto la empresa contratista entregue en perfectas condiciones de operatividad y funcionamiento todos los equipos propiedad de la Corte Suprema de Justicia que estén en su poder para mantenimientos.</w:t>
      </w:r>
    </w:p>
    <w:p w:rsidR="00BA3664" w:rsidRPr="0002552B" w:rsidRDefault="00BA3664" w:rsidP="00BA3664">
      <w:pPr>
        <w:spacing w:after="0"/>
        <w:jc w:val="both"/>
      </w:pPr>
    </w:p>
    <w:p w:rsidR="00BA3664" w:rsidRPr="0002552B" w:rsidRDefault="00BA3664" w:rsidP="00BA3664">
      <w:pPr>
        <w:spacing w:after="0"/>
      </w:pPr>
      <w:r w:rsidRPr="0002552B">
        <w:rPr>
          <w:b/>
          <w:bCs/>
        </w:rPr>
        <w:t>LOTE N° 1 MANTENIMIENTO PREVENTIVO Y CORRECTIVO DE FOTOCOPIADORAS, ESCÁNER -</w:t>
      </w:r>
    </w:p>
    <w:p w:rsidR="00BA3664" w:rsidRPr="0002552B" w:rsidRDefault="00BA3664" w:rsidP="00BA3664">
      <w:pPr>
        <w:spacing w:after="0"/>
        <w:jc w:val="center"/>
        <w:rPr>
          <w:b/>
          <w:bCs/>
        </w:rPr>
      </w:pPr>
      <w:r w:rsidRPr="0002552B">
        <w:rPr>
          <w:b/>
          <w:bCs/>
        </w:rPr>
        <w:t>IMPRESORAS E IMPRESORA MULTIFUNCION MARCA CANON PARA SEDE CENTRAL</w:t>
      </w:r>
    </w:p>
    <w:p w:rsidR="00131E39" w:rsidRPr="0002552B" w:rsidRDefault="00131E39" w:rsidP="00BA3664">
      <w:pPr>
        <w:spacing w:after="0"/>
        <w:jc w:val="cente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4"/>
        <w:gridCol w:w="4777"/>
        <w:gridCol w:w="1217"/>
        <w:gridCol w:w="1446"/>
        <w:gridCol w:w="1003"/>
      </w:tblGrid>
      <w:tr w:rsidR="00BA3664" w:rsidRPr="0002552B" w:rsidTr="00131E39">
        <w:trPr>
          <w:jc w:val="center"/>
        </w:trPr>
        <w:tc>
          <w:tcPr>
            <w:tcW w:w="0" w:type="auto"/>
            <w:shd w:val="clear" w:color="auto" w:fill="8EAADB"/>
            <w:vAlign w:val="center"/>
            <w:hideMark/>
          </w:tcPr>
          <w:p w:rsidR="00BA3664" w:rsidRPr="0002552B" w:rsidRDefault="00BA3664" w:rsidP="00131E39">
            <w:pPr>
              <w:spacing w:after="0"/>
              <w:jc w:val="center"/>
            </w:pPr>
            <w:r w:rsidRPr="0002552B">
              <w:rPr>
                <w:b/>
                <w:bCs/>
              </w:rPr>
              <w:t>ÍTEM N°</w:t>
            </w:r>
          </w:p>
        </w:tc>
        <w:tc>
          <w:tcPr>
            <w:tcW w:w="0" w:type="auto"/>
            <w:shd w:val="clear" w:color="auto" w:fill="8EAADB"/>
            <w:vAlign w:val="center"/>
            <w:hideMark/>
          </w:tcPr>
          <w:p w:rsidR="00BA3664" w:rsidRPr="0002552B" w:rsidRDefault="00BA3664" w:rsidP="00131E39">
            <w:pPr>
              <w:spacing w:after="0"/>
              <w:jc w:val="center"/>
            </w:pPr>
            <w:r w:rsidRPr="0002552B">
              <w:rPr>
                <w:b/>
                <w:bCs/>
              </w:rPr>
              <w:t>DESCRIPCIÓN</w:t>
            </w:r>
          </w:p>
        </w:tc>
        <w:tc>
          <w:tcPr>
            <w:tcW w:w="0" w:type="auto"/>
            <w:shd w:val="clear" w:color="auto" w:fill="8EAADB"/>
            <w:vAlign w:val="center"/>
            <w:hideMark/>
          </w:tcPr>
          <w:p w:rsidR="00BA3664" w:rsidRPr="0002552B" w:rsidRDefault="00BA3664" w:rsidP="00131E39">
            <w:pPr>
              <w:spacing w:after="0"/>
              <w:jc w:val="center"/>
            </w:pPr>
            <w:r w:rsidRPr="0002552B">
              <w:rPr>
                <w:b/>
                <w:bCs/>
              </w:rPr>
              <w:t>UNIDAD DE MEDIDA</w:t>
            </w:r>
          </w:p>
        </w:tc>
        <w:tc>
          <w:tcPr>
            <w:tcW w:w="0" w:type="auto"/>
            <w:shd w:val="clear" w:color="auto" w:fill="8EAADB"/>
            <w:vAlign w:val="center"/>
            <w:hideMark/>
          </w:tcPr>
          <w:p w:rsidR="00BA3664" w:rsidRPr="0002552B" w:rsidRDefault="00BA3664" w:rsidP="00131E39">
            <w:pPr>
              <w:spacing w:after="0"/>
              <w:jc w:val="center"/>
            </w:pPr>
            <w:r w:rsidRPr="0002552B">
              <w:rPr>
                <w:b/>
                <w:bCs/>
              </w:rPr>
              <w:t>PRESENTACIÓN</w:t>
            </w:r>
          </w:p>
        </w:tc>
        <w:tc>
          <w:tcPr>
            <w:tcW w:w="0" w:type="auto"/>
            <w:shd w:val="clear" w:color="auto" w:fill="8EAADB"/>
            <w:vAlign w:val="center"/>
            <w:hideMark/>
          </w:tcPr>
          <w:p w:rsidR="00BA3664" w:rsidRPr="0002552B" w:rsidRDefault="00BA3664" w:rsidP="00131E39">
            <w:pPr>
              <w:spacing w:after="0"/>
              <w:jc w:val="center"/>
            </w:pPr>
            <w:r w:rsidRPr="0002552B">
              <w:rPr>
                <w:b/>
                <w:bCs/>
              </w:rPr>
              <w:t>CANTIDAD</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EQUIPO MARCA CANON MODELO IR 1024</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2</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IR 1024</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w:t>
            </w:r>
          </w:p>
        </w:tc>
        <w:tc>
          <w:tcPr>
            <w:tcW w:w="0" w:type="auto"/>
            <w:vAlign w:val="center"/>
            <w:hideMark/>
          </w:tcPr>
          <w:p w:rsidR="00BA3664" w:rsidRPr="0002552B" w:rsidRDefault="00BA3664" w:rsidP="00131E39">
            <w:pPr>
              <w:spacing w:after="0"/>
              <w:jc w:val="center"/>
            </w:pPr>
            <w:r w:rsidRPr="0002552B">
              <w:t>CAMBIO DE UNIDAD DE CILINDRO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w:t>
            </w:r>
          </w:p>
        </w:tc>
        <w:tc>
          <w:tcPr>
            <w:tcW w:w="0" w:type="auto"/>
            <w:vAlign w:val="center"/>
            <w:hideMark/>
          </w:tcPr>
          <w:p w:rsidR="00BA3664" w:rsidRPr="0002552B" w:rsidRDefault="00BA3664" w:rsidP="00131E39">
            <w:pPr>
              <w:spacing w:after="0"/>
              <w:jc w:val="center"/>
            </w:pPr>
            <w:r w:rsidRPr="0002552B">
              <w:t xml:space="preserve">MANO DE OBRA POR CAMBIO DE </w:t>
            </w:r>
            <w:r w:rsidR="00E03EFA">
              <w:t xml:space="preserve">UNIDAD DE </w:t>
            </w:r>
            <w:r w:rsidRPr="0002552B">
              <w:t>CILINDRO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2.3</w:t>
            </w:r>
          </w:p>
        </w:tc>
        <w:tc>
          <w:tcPr>
            <w:tcW w:w="0" w:type="auto"/>
            <w:vAlign w:val="center"/>
            <w:hideMark/>
          </w:tcPr>
          <w:p w:rsidR="00BA3664" w:rsidRPr="0002552B" w:rsidRDefault="00BA3664" w:rsidP="00131E39">
            <w:pPr>
              <w:spacing w:after="0"/>
              <w:jc w:val="center"/>
            </w:pPr>
            <w:r w:rsidRPr="0002552B">
              <w:t>CAMBIO DE CUCHILLA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2.4</w:t>
            </w:r>
          </w:p>
        </w:tc>
        <w:tc>
          <w:tcPr>
            <w:tcW w:w="0" w:type="auto"/>
            <w:vAlign w:val="center"/>
            <w:hideMark/>
          </w:tcPr>
          <w:p w:rsidR="00BA3664" w:rsidRPr="0002552B" w:rsidRDefault="00BA3664" w:rsidP="00131E39">
            <w:pPr>
              <w:spacing w:after="0"/>
              <w:jc w:val="center"/>
            </w:pPr>
            <w:r w:rsidRPr="0002552B">
              <w:t>MANO DE OBRA POR CAMBIO DE CUCHILLA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2.5</w:t>
            </w:r>
          </w:p>
        </w:tc>
        <w:tc>
          <w:tcPr>
            <w:tcW w:w="0" w:type="auto"/>
            <w:vAlign w:val="center"/>
            <w:hideMark/>
          </w:tcPr>
          <w:p w:rsidR="00BA3664" w:rsidRPr="0002552B" w:rsidRDefault="00BA3664" w:rsidP="00131E39">
            <w:pPr>
              <w:spacing w:after="0"/>
              <w:jc w:val="center"/>
            </w:pPr>
            <w:r w:rsidRPr="0002552B">
              <w:t>CAMBIO DE RODILLO MAGNETICO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2.6</w:t>
            </w:r>
          </w:p>
        </w:tc>
        <w:tc>
          <w:tcPr>
            <w:tcW w:w="0" w:type="auto"/>
            <w:vAlign w:val="center"/>
            <w:hideMark/>
          </w:tcPr>
          <w:p w:rsidR="00BA3664" w:rsidRPr="0002552B" w:rsidRDefault="00BA3664" w:rsidP="00131E39">
            <w:pPr>
              <w:spacing w:after="0"/>
              <w:jc w:val="center"/>
            </w:pPr>
            <w:r w:rsidRPr="0002552B">
              <w:t>MANO DE OBRA POR CAMBIO DE RODILLO MAGNETICO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2.7</w:t>
            </w:r>
          </w:p>
        </w:tc>
        <w:tc>
          <w:tcPr>
            <w:tcW w:w="0" w:type="auto"/>
            <w:vAlign w:val="center"/>
            <w:hideMark/>
          </w:tcPr>
          <w:p w:rsidR="00BA3664" w:rsidRPr="0002552B" w:rsidRDefault="00BA3664" w:rsidP="00131E39">
            <w:pPr>
              <w:spacing w:after="0"/>
              <w:jc w:val="center"/>
            </w:pPr>
            <w:r w:rsidRPr="0002552B">
              <w:t>CAMBIO DE RODILLO DE PRESION CON PROVISION DE REPUESTOS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2.8</w:t>
            </w:r>
          </w:p>
        </w:tc>
        <w:tc>
          <w:tcPr>
            <w:tcW w:w="0" w:type="auto"/>
            <w:vAlign w:val="center"/>
            <w:hideMark/>
          </w:tcPr>
          <w:p w:rsidR="00BA3664" w:rsidRPr="0002552B" w:rsidRDefault="00BA3664" w:rsidP="00131E39">
            <w:pPr>
              <w:spacing w:after="0"/>
              <w:jc w:val="center"/>
            </w:pPr>
            <w:r w:rsidRPr="0002552B">
              <w:t>MANO DE OBRA POR CAMBIO DE RODILLO DE PRESION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2.9</w:t>
            </w:r>
          </w:p>
        </w:tc>
        <w:tc>
          <w:tcPr>
            <w:tcW w:w="0" w:type="auto"/>
            <w:vAlign w:val="center"/>
            <w:hideMark/>
          </w:tcPr>
          <w:p w:rsidR="00BA3664" w:rsidRPr="0002552B" w:rsidRDefault="00BA3664" w:rsidP="00131E39">
            <w:pPr>
              <w:spacing w:after="0"/>
              <w:jc w:val="center"/>
            </w:pPr>
            <w:r w:rsidRPr="0002552B">
              <w:t>CAMBIO RODILLO ARRASTRE DE PAPEL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2.10</w:t>
            </w:r>
          </w:p>
        </w:tc>
        <w:tc>
          <w:tcPr>
            <w:tcW w:w="0" w:type="auto"/>
            <w:vAlign w:val="center"/>
            <w:hideMark/>
          </w:tcPr>
          <w:p w:rsidR="00BA3664" w:rsidRPr="0002552B" w:rsidRDefault="00BA3664" w:rsidP="00131E39">
            <w:pPr>
              <w:spacing w:after="0"/>
              <w:jc w:val="center"/>
            </w:pPr>
            <w:r w:rsidRPr="0002552B">
              <w:t>MANO DE OBRA POR CAMBIO DE RODILLO ARRASTRE DE PAPEL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2.11</w:t>
            </w:r>
          </w:p>
        </w:tc>
        <w:tc>
          <w:tcPr>
            <w:tcW w:w="0" w:type="auto"/>
            <w:vAlign w:val="center"/>
            <w:hideMark/>
          </w:tcPr>
          <w:p w:rsidR="00BA3664" w:rsidRPr="0002552B" w:rsidRDefault="00BA3664" w:rsidP="00131E39">
            <w:pPr>
              <w:spacing w:after="0"/>
              <w:jc w:val="center"/>
            </w:pPr>
            <w:r w:rsidRPr="0002552B">
              <w:t>CAMBIO DE RODILLO DE SEPARACION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2.12</w:t>
            </w:r>
          </w:p>
        </w:tc>
        <w:tc>
          <w:tcPr>
            <w:tcW w:w="0" w:type="auto"/>
            <w:vAlign w:val="center"/>
            <w:hideMark/>
          </w:tcPr>
          <w:p w:rsidR="00BA3664" w:rsidRPr="0002552B" w:rsidRDefault="00BA3664" w:rsidP="00131E39">
            <w:pPr>
              <w:spacing w:after="0"/>
              <w:jc w:val="center"/>
            </w:pPr>
            <w:r w:rsidRPr="0002552B">
              <w:t>MANO DE OBRA POR CAMBIO DE RODILLO DE SEPARACION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2.13</w:t>
            </w:r>
          </w:p>
        </w:tc>
        <w:tc>
          <w:tcPr>
            <w:tcW w:w="0" w:type="auto"/>
            <w:vAlign w:val="center"/>
            <w:hideMark/>
          </w:tcPr>
          <w:p w:rsidR="00BA3664" w:rsidRPr="0002552B" w:rsidRDefault="00BA3664" w:rsidP="00131E39">
            <w:pPr>
              <w:spacing w:after="0"/>
              <w:jc w:val="center"/>
            </w:pPr>
            <w:r w:rsidRPr="0002552B">
              <w:t>CAMBIO DE BRAZO DE UNION DE PUERTA LATERAL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2.14</w:t>
            </w:r>
          </w:p>
        </w:tc>
        <w:tc>
          <w:tcPr>
            <w:tcW w:w="0" w:type="auto"/>
            <w:vAlign w:val="center"/>
            <w:hideMark/>
          </w:tcPr>
          <w:p w:rsidR="00BA3664" w:rsidRPr="0002552B" w:rsidRDefault="00BA3664" w:rsidP="00131E39">
            <w:pPr>
              <w:spacing w:after="0"/>
              <w:jc w:val="center"/>
            </w:pPr>
            <w:r w:rsidRPr="0002552B">
              <w:t>MANO DE OBRA POR CAMBIO DE BRAZO DE UNION DE PUERTA LATERAL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2.15</w:t>
            </w:r>
          </w:p>
        </w:tc>
        <w:tc>
          <w:tcPr>
            <w:tcW w:w="0" w:type="auto"/>
            <w:vAlign w:val="center"/>
            <w:hideMark/>
          </w:tcPr>
          <w:p w:rsidR="00BA3664" w:rsidRPr="0002552B" w:rsidRDefault="00BA3664" w:rsidP="00131E39">
            <w:pPr>
              <w:spacing w:after="0"/>
              <w:jc w:val="center"/>
            </w:pPr>
            <w:r w:rsidRPr="0002552B">
              <w:t>CAMBIO DE OBTURADOR DE SENSOR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2.16</w:t>
            </w:r>
          </w:p>
        </w:tc>
        <w:tc>
          <w:tcPr>
            <w:tcW w:w="0" w:type="auto"/>
            <w:vAlign w:val="center"/>
            <w:hideMark/>
          </w:tcPr>
          <w:p w:rsidR="00BA3664" w:rsidRPr="0002552B" w:rsidRDefault="00BA3664" w:rsidP="00131E39">
            <w:pPr>
              <w:spacing w:after="0"/>
              <w:jc w:val="center"/>
            </w:pPr>
            <w:r w:rsidRPr="0002552B">
              <w:t>MANO DE OBRA POR CAMBIO DE OBTURADOR DE SENSOR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2.17</w:t>
            </w:r>
          </w:p>
        </w:tc>
        <w:tc>
          <w:tcPr>
            <w:tcW w:w="0" w:type="auto"/>
            <w:vAlign w:val="center"/>
            <w:hideMark/>
          </w:tcPr>
          <w:p w:rsidR="00BA3664" w:rsidRPr="0002552B" w:rsidRDefault="00BA3664" w:rsidP="00131E39">
            <w:pPr>
              <w:spacing w:after="0"/>
              <w:jc w:val="center"/>
            </w:pPr>
            <w:r w:rsidRPr="0002552B">
              <w:t>CAMBIO PELICULA DE FUSOR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2.18</w:t>
            </w:r>
          </w:p>
        </w:tc>
        <w:tc>
          <w:tcPr>
            <w:tcW w:w="0" w:type="auto"/>
            <w:vAlign w:val="center"/>
            <w:hideMark/>
          </w:tcPr>
          <w:p w:rsidR="00BA3664" w:rsidRPr="0002552B" w:rsidRDefault="00BA3664" w:rsidP="00131E39">
            <w:pPr>
              <w:spacing w:after="0"/>
              <w:jc w:val="center"/>
            </w:pPr>
            <w:r w:rsidRPr="0002552B">
              <w:t>MANO DE OBRA POR CAMBIO DE PELICULA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2.19</w:t>
            </w:r>
          </w:p>
        </w:tc>
        <w:tc>
          <w:tcPr>
            <w:tcW w:w="0" w:type="auto"/>
            <w:vAlign w:val="center"/>
            <w:hideMark/>
          </w:tcPr>
          <w:p w:rsidR="00BA3664" w:rsidRPr="0002552B" w:rsidRDefault="00BA3664" w:rsidP="00131E39">
            <w:pPr>
              <w:spacing w:after="0"/>
              <w:jc w:val="center"/>
            </w:pPr>
            <w:r w:rsidRPr="0002552B">
              <w:t>CAMBIO DE GUIA DE ENTRADA DEL FUSOR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2.20</w:t>
            </w:r>
          </w:p>
        </w:tc>
        <w:tc>
          <w:tcPr>
            <w:tcW w:w="0" w:type="auto"/>
            <w:vAlign w:val="center"/>
            <w:hideMark/>
          </w:tcPr>
          <w:p w:rsidR="00BA3664" w:rsidRPr="0002552B" w:rsidRDefault="00BA3664" w:rsidP="00131E39">
            <w:pPr>
              <w:spacing w:after="0"/>
              <w:jc w:val="center"/>
            </w:pPr>
            <w:r w:rsidRPr="0002552B">
              <w:t>MANO DE OBRA POR CAMBIO DE GUIA DE ENTRADA DEL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2.21</w:t>
            </w:r>
          </w:p>
        </w:tc>
        <w:tc>
          <w:tcPr>
            <w:tcW w:w="0" w:type="auto"/>
            <w:vAlign w:val="center"/>
            <w:hideMark/>
          </w:tcPr>
          <w:p w:rsidR="00BA3664" w:rsidRPr="0002552B" w:rsidRDefault="00BA3664" w:rsidP="00131E39">
            <w:pPr>
              <w:spacing w:after="0"/>
              <w:jc w:val="center"/>
            </w:pPr>
            <w:r w:rsidRPr="0002552B">
              <w:t>CAMBIO DE UNIDAD REVELADORA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2.22</w:t>
            </w:r>
          </w:p>
        </w:tc>
        <w:tc>
          <w:tcPr>
            <w:tcW w:w="0" w:type="auto"/>
            <w:vAlign w:val="center"/>
            <w:hideMark/>
          </w:tcPr>
          <w:p w:rsidR="00BA3664" w:rsidRPr="0002552B" w:rsidRDefault="00BA3664" w:rsidP="00131E39">
            <w:pPr>
              <w:spacing w:after="0"/>
              <w:jc w:val="center"/>
            </w:pPr>
            <w:r w:rsidRPr="0002552B">
              <w:t>MANO DE OBRA POR CAMBIO DE UNIDAD REVELADORA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2.23</w:t>
            </w:r>
          </w:p>
        </w:tc>
        <w:tc>
          <w:tcPr>
            <w:tcW w:w="0" w:type="auto"/>
            <w:vAlign w:val="center"/>
            <w:hideMark/>
          </w:tcPr>
          <w:p w:rsidR="00BA3664" w:rsidRPr="0002552B" w:rsidRDefault="00BA3664" w:rsidP="00131E39">
            <w:pPr>
              <w:spacing w:after="0"/>
              <w:jc w:val="center"/>
            </w:pPr>
            <w:r w:rsidRPr="0002552B">
              <w:t>CAMBIO DE PUERTA IZQUIERDA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2.24</w:t>
            </w:r>
          </w:p>
        </w:tc>
        <w:tc>
          <w:tcPr>
            <w:tcW w:w="0" w:type="auto"/>
            <w:vAlign w:val="center"/>
            <w:hideMark/>
          </w:tcPr>
          <w:p w:rsidR="00BA3664" w:rsidRPr="0002552B" w:rsidRDefault="00BA3664" w:rsidP="00131E39">
            <w:pPr>
              <w:spacing w:after="0"/>
              <w:jc w:val="center"/>
            </w:pPr>
            <w:r w:rsidRPr="0002552B">
              <w:t>MANO DE OBRA POR CAMBIO DE PUERTA IZQUIERDA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2.25</w:t>
            </w:r>
          </w:p>
        </w:tc>
        <w:tc>
          <w:tcPr>
            <w:tcW w:w="0" w:type="auto"/>
            <w:vAlign w:val="center"/>
            <w:hideMark/>
          </w:tcPr>
          <w:p w:rsidR="00BA3664" w:rsidRPr="0002552B" w:rsidRDefault="00BA3664" w:rsidP="00131E39">
            <w:pPr>
              <w:spacing w:after="0"/>
              <w:jc w:val="center"/>
            </w:pPr>
            <w:r w:rsidRPr="0002552B">
              <w:t>CAMBIO DE GUIA DUPLEX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2.26</w:t>
            </w:r>
          </w:p>
        </w:tc>
        <w:tc>
          <w:tcPr>
            <w:tcW w:w="0" w:type="auto"/>
            <w:vAlign w:val="center"/>
            <w:hideMark/>
          </w:tcPr>
          <w:p w:rsidR="00BA3664" w:rsidRPr="0002552B" w:rsidRDefault="00BA3664" w:rsidP="00131E39">
            <w:pPr>
              <w:spacing w:after="0"/>
              <w:jc w:val="center"/>
            </w:pPr>
            <w:r w:rsidRPr="0002552B">
              <w:t>MANO DE OBRA POR CAMBIO DE GUIA DUPLEX</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2.27</w:t>
            </w:r>
          </w:p>
        </w:tc>
        <w:tc>
          <w:tcPr>
            <w:tcW w:w="0" w:type="auto"/>
            <w:vAlign w:val="center"/>
            <w:hideMark/>
          </w:tcPr>
          <w:p w:rsidR="00BA3664" w:rsidRPr="0002552B" w:rsidRDefault="00BA3664" w:rsidP="00131E39">
            <w:pPr>
              <w:spacing w:after="0"/>
              <w:jc w:val="center"/>
            </w:pPr>
            <w:r w:rsidRPr="0002552B">
              <w:t>CAMBIO DE BASE DEL ADF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2.28</w:t>
            </w:r>
          </w:p>
        </w:tc>
        <w:tc>
          <w:tcPr>
            <w:tcW w:w="0" w:type="auto"/>
            <w:vAlign w:val="center"/>
            <w:hideMark/>
          </w:tcPr>
          <w:p w:rsidR="00BA3664" w:rsidRPr="0002552B" w:rsidRDefault="00BA3664" w:rsidP="00131E39">
            <w:pPr>
              <w:spacing w:after="0"/>
              <w:jc w:val="center"/>
            </w:pPr>
            <w:r w:rsidRPr="0002552B">
              <w:t>MANO DE OBRA POR CAMBIO DE BASE DEL ADF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2.29</w:t>
            </w:r>
          </w:p>
        </w:tc>
        <w:tc>
          <w:tcPr>
            <w:tcW w:w="0" w:type="auto"/>
            <w:vAlign w:val="center"/>
            <w:hideMark/>
          </w:tcPr>
          <w:p w:rsidR="00BA3664" w:rsidRPr="0002552B" w:rsidRDefault="00BA3664" w:rsidP="00131E39">
            <w:pPr>
              <w:spacing w:after="0"/>
              <w:jc w:val="center"/>
            </w:pPr>
            <w:r w:rsidRPr="0002552B">
              <w:t>CAMBIO RODILLO DE ALIMENTACION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2.30</w:t>
            </w:r>
          </w:p>
        </w:tc>
        <w:tc>
          <w:tcPr>
            <w:tcW w:w="0" w:type="auto"/>
            <w:vAlign w:val="center"/>
            <w:hideMark/>
          </w:tcPr>
          <w:p w:rsidR="00BA3664" w:rsidRPr="0002552B" w:rsidRDefault="00BA3664" w:rsidP="00131E39">
            <w:pPr>
              <w:spacing w:after="0"/>
              <w:jc w:val="center"/>
            </w:pPr>
            <w:r w:rsidRPr="0002552B">
              <w:t>MANO DE OBRA POR CAMBIO DE RODILLO DE ALIMENTACION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2.31</w:t>
            </w:r>
          </w:p>
        </w:tc>
        <w:tc>
          <w:tcPr>
            <w:tcW w:w="0" w:type="auto"/>
            <w:vAlign w:val="center"/>
            <w:hideMark/>
          </w:tcPr>
          <w:p w:rsidR="00BA3664" w:rsidRPr="0002552B" w:rsidRDefault="00BA3664" w:rsidP="00131E39">
            <w:pPr>
              <w:spacing w:after="0"/>
              <w:jc w:val="center"/>
            </w:pPr>
            <w:r w:rsidRPr="0002552B">
              <w:t>CAMBIO DE TONER (8400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2.32</w:t>
            </w:r>
          </w:p>
        </w:tc>
        <w:tc>
          <w:tcPr>
            <w:tcW w:w="0" w:type="auto"/>
            <w:vAlign w:val="center"/>
            <w:hideMark/>
          </w:tcPr>
          <w:p w:rsidR="00BA3664" w:rsidRPr="0002552B" w:rsidRDefault="00BA3664" w:rsidP="00131E39">
            <w:pPr>
              <w:spacing w:after="0"/>
              <w:jc w:val="center"/>
            </w:pPr>
            <w:r w:rsidRPr="0002552B">
              <w:t>MANO DE OBRA POR CAMBIO DE TONER (8400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3</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IRC 1021i</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3.1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3.2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4</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IRC 1021i</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p>
        </w:tc>
        <w:tc>
          <w:tcPr>
            <w:tcW w:w="0" w:type="auto"/>
            <w:vAlign w:val="center"/>
            <w:hideMark/>
          </w:tcPr>
          <w:p w:rsidR="00BA3664" w:rsidRPr="0002552B" w:rsidRDefault="00BA3664" w:rsidP="00131E39">
            <w:pPr>
              <w:spacing w:after="0"/>
              <w:jc w:val="center"/>
            </w:pPr>
            <w:r w:rsidRPr="0002552B">
              <w:t>CAMBIO DE CARTUCHO DE TONER AMARILLO (6000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p>
        </w:tc>
        <w:tc>
          <w:tcPr>
            <w:tcW w:w="0" w:type="auto"/>
            <w:vAlign w:val="center"/>
            <w:hideMark/>
          </w:tcPr>
          <w:p w:rsidR="00BA3664" w:rsidRPr="0002552B" w:rsidRDefault="00BA3664" w:rsidP="00131E39">
            <w:pPr>
              <w:spacing w:after="0"/>
              <w:jc w:val="center"/>
            </w:pPr>
            <w:r w:rsidRPr="0002552B">
              <w:t>MANO DE OBRA POR CAMBIO DE CARTUCHO DE TONER AMARILLO (6000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p>
        </w:tc>
        <w:tc>
          <w:tcPr>
            <w:tcW w:w="0" w:type="auto"/>
            <w:vAlign w:val="center"/>
            <w:hideMark/>
          </w:tcPr>
          <w:p w:rsidR="00BA3664" w:rsidRPr="0002552B" w:rsidRDefault="00BA3664" w:rsidP="00131E39">
            <w:pPr>
              <w:spacing w:after="0"/>
              <w:jc w:val="center"/>
            </w:pPr>
            <w:r w:rsidRPr="0002552B">
              <w:t>CAMBIO DE CARTUCHO DE TONER MAGENTA (6000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p>
        </w:tc>
        <w:tc>
          <w:tcPr>
            <w:tcW w:w="0" w:type="auto"/>
            <w:vAlign w:val="center"/>
            <w:hideMark/>
          </w:tcPr>
          <w:p w:rsidR="00BA3664" w:rsidRPr="0002552B" w:rsidRDefault="00BA3664" w:rsidP="00131E39">
            <w:pPr>
              <w:spacing w:after="0"/>
              <w:jc w:val="center"/>
            </w:pPr>
            <w:r w:rsidRPr="0002552B">
              <w:t>MANO DE OBRA POR CAMBIO DE CARTUCHO DE TONER MAGENTA (6000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4.5</w:t>
            </w:r>
          </w:p>
        </w:tc>
        <w:tc>
          <w:tcPr>
            <w:tcW w:w="0" w:type="auto"/>
            <w:vAlign w:val="center"/>
            <w:hideMark/>
          </w:tcPr>
          <w:p w:rsidR="00BA3664" w:rsidRPr="0002552B" w:rsidRDefault="00BA3664" w:rsidP="00131E39">
            <w:pPr>
              <w:spacing w:after="0"/>
              <w:jc w:val="center"/>
            </w:pPr>
            <w:r w:rsidRPr="0002552B">
              <w:t>CAMBIO DE CARTUCHO DE TONER CIAN MAGENTA (6000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4.6</w:t>
            </w:r>
          </w:p>
        </w:tc>
        <w:tc>
          <w:tcPr>
            <w:tcW w:w="0" w:type="auto"/>
            <w:vAlign w:val="center"/>
            <w:hideMark/>
          </w:tcPr>
          <w:p w:rsidR="00BA3664" w:rsidRPr="0002552B" w:rsidRDefault="00BA3664" w:rsidP="00131E39">
            <w:pPr>
              <w:spacing w:after="0"/>
              <w:jc w:val="center"/>
            </w:pPr>
            <w:r w:rsidRPr="0002552B">
              <w:t>MANO DE OBRA POR CAMBIO DE CARTUCHO DE TONER CIAN MAGENTA (6000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4.7</w:t>
            </w:r>
          </w:p>
        </w:tc>
        <w:tc>
          <w:tcPr>
            <w:tcW w:w="0" w:type="auto"/>
            <w:vAlign w:val="center"/>
            <w:hideMark/>
          </w:tcPr>
          <w:p w:rsidR="00BA3664" w:rsidRPr="0002552B" w:rsidRDefault="00BA3664" w:rsidP="00131E39">
            <w:pPr>
              <w:spacing w:after="0"/>
              <w:jc w:val="center"/>
            </w:pPr>
            <w:r w:rsidRPr="0002552B">
              <w:t>CAMBIO DE CARTUCHO DE TONER NEGRO (6000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4.8</w:t>
            </w:r>
          </w:p>
        </w:tc>
        <w:tc>
          <w:tcPr>
            <w:tcW w:w="0" w:type="auto"/>
            <w:vAlign w:val="center"/>
            <w:hideMark/>
          </w:tcPr>
          <w:p w:rsidR="00BA3664" w:rsidRPr="0002552B" w:rsidRDefault="00BA3664" w:rsidP="00131E39">
            <w:pPr>
              <w:spacing w:after="0"/>
              <w:jc w:val="center"/>
            </w:pPr>
            <w:r w:rsidRPr="0002552B">
              <w:t>MANO DE OBRA POR CAMBIO DE CARTUCHO DE TONER NEGRO (6000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4.9</w:t>
            </w:r>
          </w:p>
        </w:tc>
        <w:tc>
          <w:tcPr>
            <w:tcW w:w="0" w:type="auto"/>
            <w:vAlign w:val="center"/>
            <w:hideMark/>
          </w:tcPr>
          <w:p w:rsidR="00BA3664" w:rsidRPr="0002552B" w:rsidRDefault="00BA3664" w:rsidP="00131E39">
            <w:pPr>
              <w:spacing w:after="0"/>
              <w:jc w:val="center"/>
            </w:pPr>
            <w:r w:rsidRPr="0002552B">
              <w:t>CAMBIO DE UNIDAD DE FUSOR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4.10</w:t>
            </w:r>
          </w:p>
        </w:tc>
        <w:tc>
          <w:tcPr>
            <w:tcW w:w="0" w:type="auto"/>
            <w:vAlign w:val="center"/>
            <w:hideMark/>
          </w:tcPr>
          <w:p w:rsidR="00BA3664" w:rsidRPr="0002552B" w:rsidRDefault="00BA3664" w:rsidP="00131E39">
            <w:pPr>
              <w:spacing w:after="0"/>
              <w:jc w:val="center"/>
            </w:pPr>
            <w:r w:rsidRPr="0002552B">
              <w:t>MANO DE OBRA POR CAMBIO DE UNIDAD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4.11</w:t>
            </w:r>
          </w:p>
        </w:tc>
        <w:tc>
          <w:tcPr>
            <w:tcW w:w="0" w:type="auto"/>
            <w:vAlign w:val="center"/>
            <w:hideMark/>
          </w:tcPr>
          <w:p w:rsidR="00BA3664" w:rsidRPr="0002552B" w:rsidRDefault="00BA3664" w:rsidP="00131E39">
            <w:pPr>
              <w:spacing w:after="0"/>
              <w:jc w:val="center"/>
            </w:pPr>
            <w:r w:rsidRPr="0002552B">
              <w:t>CAMBIO DE RODILLO DE PRESION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4.12</w:t>
            </w:r>
          </w:p>
        </w:tc>
        <w:tc>
          <w:tcPr>
            <w:tcW w:w="0" w:type="auto"/>
            <w:vAlign w:val="center"/>
            <w:hideMark/>
          </w:tcPr>
          <w:p w:rsidR="00BA3664" w:rsidRPr="0002552B" w:rsidRDefault="00BA3664" w:rsidP="00131E39">
            <w:pPr>
              <w:spacing w:after="0"/>
              <w:jc w:val="center"/>
            </w:pPr>
            <w:r w:rsidRPr="0002552B">
              <w:t>MANO DE OBRA POR CAMBIO DE RODILLO DE PRESION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4.13</w:t>
            </w:r>
          </w:p>
        </w:tc>
        <w:tc>
          <w:tcPr>
            <w:tcW w:w="0" w:type="auto"/>
            <w:vAlign w:val="center"/>
            <w:hideMark/>
          </w:tcPr>
          <w:p w:rsidR="00BA3664" w:rsidRPr="0002552B" w:rsidRDefault="00BA3664" w:rsidP="00131E39">
            <w:pPr>
              <w:spacing w:after="0"/>
              <w:jc w:val="center"/>
            </w:pPr>
            <w:r w:rsidRPr="0002552B">
              <w:t>CAMBIO DE CORREA DE TRANSPORTE DE IMAGEN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4.14</w:t>
            </w:r>
          </w:p>
        </w:tc>
        <w:tc>
          <w:tcPr>
            <w:tcW w:w="0" w:type="auto"/>
            <w:vAlign w:val="center"/>
            <w:hideMark/>
          </w:tcPr>
          <w:p w:rsidR="00BA3664" w:rsidRPr="0002552B" w:rsidRDefault="00BA3664" w:rsidP="00131E39">
            <w:pPr>
              <w:spacing w:after="0"/>
              <w:jc w:val="center"/>
            </w:pPr>
            <w:r w:rsidRPr="0002552B">
              <w:t>MANO DE OBRA POR CAMBIO DE CORREA DE TRANSPORTE</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4.15</w:t>
            </w:r>
          </w:p>
        </w:tc>
        <w:tc>
          <w:tcPr>
            <w:tcW w:w="0" w:type="auto"/>
            <w:vAlign w:val="center"/>
            <w:hideMark/>
          </w:tcPr>
          <w:p w:rsidR="00BA3664" w:rsidRPr="0002552B" w:rsidRDefault="00BA3664" w:rsidP="00131E39">
            <w:pPr>
              <w:spacing w:after="0"/>
              <w:jc w:val="center"/>
            </w:pPr>
            <w:r w:rsidRPr="0002552B">
              <w:t>CAMBIO DE RODILLO DE ARRASTRE DE PAPEL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4.16</w:t>
            </w:r>
          </w:p>
        </w:tc>
        <w:tc>
          <w:tcPr>
            <w:tcW w:w="0" w:type="auto"/>
            <w:vAlign w:val="center"/>
            <w:hideMark/>
          </w:tcPr>
          <w:p w:rsidR="00BA3664" w:rsidRPr="0002552B" w:rsidRDefault="00BA3664" w:rsidP="00131E39">
            <w:pPr>
              <w:spacing w:after="0"/>
              <w:jc w:val="center"/>
            </w:pPr>
            <w:r w:rsidRPr="0002552B">
              <w:t>MANO DE OBRA POR CAMBIO DE RODILLO DE ARRASTRE DE PAPEL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4.17</w:t>
            </w:r>
          </w:p>
        </w:tc>
        <w:tc>
          <w:tcPr>
            <w:tcW w:w="0" w:type="auto"/>
            <w:vAlign w:val="center"/>
            <w:hideMark/>
          </w:tcPr>
          <w:p w:rsidR="00BA3664" w:rsidRPr="0002552B" w:rsidRDefault="00BA3664" w:rsidP="00131E39">
            <w:pPr>
              <w:spacing w:after="0"/>
              <w:jc w:val="center"/>
            </w:pPr>
            <w:r w:rsidRPr="0002552B">
              <w:t>CAMBIO DE RODILLO DE ALIMENTACION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4.18</w:t>
            </w:r>
          </w:p>
        </w:tc>
        <w:tc>
          <w:tcPr>
            <w:tcW w:w="0" w:type="auto"/>
            <w:vAlign w:val="center"/>
            <w:hideMark/>
          </w:tcPr>
          <w:p w:rsidR="00BA3664" w:rsidRPr="0002552B" w:rsidRDefault="00BA3664" w:rsidP="00131E39">
            <w:pPr>
              <w:spacing w:after="0"/>
              <w:jc w:val="center"/>
            </w:pPr>
            <w:r w:rsidRPr="0002552B">
              <w:t>MANO DE OBRA POR CAMBIO DE RODILLO DE ALIMENTACION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5</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IRC 1028i</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5.1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5.2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lastRenderedPageBreak/>
              <w:t>6</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IRC 1028i</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w:t>
            </w:r>
          </w:p>
        </w:tc>
        <w:tc>
          <w:tcPr>
            <w:tcW w:w="0" w:type="auto"/>
            <w:vAlign w:val="center"/>
            <w:hideMark/>
          </w:tcPr>
          <w:p w:rsidR="00BA3664" w:rsidRPr="0002552B" w:rsidRDefault="00BA3664" w:rsidP="00131E39">
            <w:pPr>
              <w:spacing w:after="0"/>
              <w:jc w:val="center"/>
            </w:pPr>
            <w:r w:rsidRPr="0002552B">
              <w:t>CAMBIO DE CARTUCHO DE TONER AMARILLO (6000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6.2</w:t>
            </w:r>
          </w:p>
        </w:tc>
        <w:tc>
          <w:tcPr>
            <w:tcW w:w="0" w:type="auto"/>
            <w:vAlign w:val="center"/>
            <w:hideMark/>
          </w:tcPr>
          <w:p w:rsidR="00BA3664" w:rsidRPr="0002552B" w:rsidRDefault="00BA3664" w:rsidP="00131E39">
            <w:pPr>
              <w:spacing w:after="0"/>
              <w:jc w:val="center"/>
            </w:pPr>
            <w:r w:rsidRPr="0002552B">
              <w:t>MANO DE OBRA POR CAMBIO DE CARTUCHO DE TONER AMARILLO (6000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p>
        </w:tc>
        <w:tc>
          <w:tcPr>
            <w:tcW w:w="0" w:type="auto"/>
            <w:vAlign w:val="center"/>
            <w:hideMark/>
          </w:tcPr>
          <w:p w:rsidR="00BA3664" w:rsidRPr="0002552B" w:rsidRDefault="00BA3664" w:rsidP="00131E39">
            <w:pPr>
              <w:spacing w:after="0"/>
              <w:jc w:val="center"/>
            </w:pPr>
            <w:r w:rsidRPr="0002552B">
              <w:t>CAMBIO DE CARTUCHO DE TONER MAGENTA (6000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6.4</w:t>
            </w:r>
          </w:p>
        </w:tc>
        <w:tc>
          <w:tcPr>
            <w:tcW w:w="0" w:type="auto"/>
            <w:vAlign w:val="center"/>
            <w:hideMark/>
          </w:tcPr>
          <w:p w:rsidR="00BA3664" w:rsidRPr="0002552B" w:rsidRDefault="00BA3664" w:rsidP="00131E39">
            <w:pPr>
              <w:spacing w:after="0"/>
              <w:jc w:val="center"/>
            </w:pPr>
            <w:r w:rsidRPr="0002552B">
              <w:t>MANO DE OBRA POR CAMBIO DE CARTUCHO DE TONER MAGENTA (6000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6.5</w:t>
            </w:r>
          </w:p>
        </w:tc>
        <w:tc>
          <w:tcPr>
            <w:tcW w:w="0" w:type="auto"/>
            <w:vAlign w:val="center"/>
            <w:hideMark/>
          </w:tcPr>
          <w:p w:rsidR="00BA3664" w:rsidRPr="0002552B" w:rsidRDefault="00BA3664" w:rsidP="00131E39">
            <w:pPr>
              <w:spacing w:after="0"/>
              <w:jc w:val="center"/>
            </w:pPr>
            <w:r w:rsidRPr="0002552B">
              <w:t>CAMBIO DE CARTUCHO DE TONER CIAN (6000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6.6</w:t>
            </w:r>
          </w:p>
        </w:tc>
        <w:tc>
          <w:tcPr>
            <w:tcW w:w="0" w:type="auto"/>
            <w:vAlign w:val="center"/>
            <w:hideMark/>
          </w:tcPr>
          <w:p w:rsidR="00BA3664" w:rsidRPr="0002552B" w:rsidRDefault="00BA3664" w:rsidP="00131E39">
            <w:pPr>
              <w:spacing w:after="0"/>
              <w:jc w:val="center"/>
            </w:pPr>
            <w:r w:rsidRPr="0002552B">
              <w:t>MANO DE OBRA POR CAMBIO DE TONER CIAN (6000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6.7</w:t>
            </w:r>
          </w:p>
        </w:tc>
        <w:tc>
          <w:tcPr>
            <w:tcW w:w="0" w:type="auto"/>
            <w:vAlign w:val="center"/>
            <w:hideMark/>
          </w:tcPr>
          <w:p w:rsidR="00BA3664" w:rsidRPr="0002552B" w:rsidRDefault="00BA3664" w:rsidP="00131E39">
            <w:pPr>
              <w:spacing w:after="0"/>
              <w:jc w:val="center"/>
            </w:pPr>
            <w:r w:rsidRPr="0002552B">
              <w:t>CAMBIO DE CARTUCHO DE TONER NEGRO (6000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6.8</w:t>
            </w:r>
          </w:p>
        </w:tc>
        <w:tc>
          <w:tcPr>
            <w:tcW w:w="0" w:type="auto"/>
            <w:vAlign w:val="center"/>
            <w:hideMark/>
          </w:tcPr>
          <w:p w:rsidR="00BA3664" w:rsidRPr="0002552B" w:rsidRDefault="00BA3664" w:rsidP="00131E39">
            <w:pPr>
              <w:spacing w:after="0"/>
              <w:jc w:val="center"/>
            </w:pPr>
            <w:r w:rsidRPr="0002552B">
              <w:t>MANO DE OBRA POR CAMBIO DE CARTUCHO DE TONER NEGRO (6000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6.9</w:t>
            </w:r>
          </w:p>
        </w:tc>
        <w:tc>
          <w:tcPr>
            <w:tcW w:w="0" w:type="auto"/>
            <w:vAlign w:val="center"/>
            <w:hideMark/>
          </w:tcPr>
          <w:p w:rsidR="00BA3664" w:rsidRPr="0002552B" w:rsidRDefault="00BA3664" w:rsidP="00131E39">
            <w:pPr>
              <w:spacing w:after="0"/>
              <w:jc w:val="center"/>
            </w:pPr>
            <w:r w:rsidRPr="0002552B">
              <w:t>CAMBIO DE UNIDAD DE FUSOR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6.10</w:t>
            </w:r>
          </w:p>
        </w:tc>
        <w:tc>
          <w:tcPr>
            <w:tcW w:w="0" w:type="auto"/>
            <w:vAlign w:val="center"/>
            <w:hideMark/>
          </w:tcPr>
          <w:p w:rsidR="00BA3664" w:rsidRPr="0002552B" w:rsidRDefault="00BA3664" w:rsidP="00131E39">
            <w:pPr>
              <w:spacing w:after="0"/>
              <w:jc w:val="center"/>
            </w:pPr>
            <w:r w:rsidRPr="0002552B">
              <w:t>MANO DE OBRA POR UNIDAD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6.11</w:t>
            </w:r>
          </w:p>
        </w:tc>
        <w:tc>
          <w:tcPr>
            <w:tcW w:w="0" w:type="auto"/>
            <w:vAlign w:val="center"/>
            <w:hideMark/>
          </w:tcPr>
          <w:p w:rsidR="00BA3664" w:rsidRPr="0002552B" w:rsidRDefault="00BA3664" w:rsidP="00131E39">
            <w:pPr>
              <w:spacing w:after="0"/>
              <w:jc w:val="center"/>
            </w:pPr>
            <w:r w:rsidRPr="0002552B">
              <w:t>CAMBIO DE RODILLO DE PRESION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6.12</w:t>
            </w:r>
          </w:p>
        </w:tc>
        <w:tc>
          <w:tcPr>
            <w:tcW w:w="0" w:type="auto"/>
            <w:vAlign w:val="center"/>
            <w:hideMark/>
          </w:tcPr>
          <w:p w:rsidR="00BA3664" w:rsidRPr="0002552B" w:rsidRDefault="00BA3664" w:rsidP="00131E39">
            <w:pPr>
              <w:spacing w:after="0"/>
              <w:jc w:val="center"/>
            </w:pPr>
            <w:r w:rsidRPr="0002552B">
              <w:t>MANO DE OBRA POR CAMBIO DE RODILLO DE PRESION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6.13</w:t>
            </w:r>
          </w:p>
        </w:tc>
        <w:tc>
          <w:tcPr>
            <w:tcW w:w="0" w:type="auto"/>
            <w:vAlign w:val="center"/>
            <w:hideMark/>
          </w:tcPr>
          <w:p w:rsidR="00BA3664" w:rsidRPr="0002552B" w:rsidRDefault="00BA3664" w:rsidP="00131E39">
            <w:pPr>
              <w:spacing w:after="0"/>
              <w:jc w:val="center"/>
            </w:pPr>
            <w:r w:rsidRPr="0002552B">
              <w:t>CAMBIO DE CORREA DE TRANSPORTE DE IMAGEN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6.14</w:t>
            </w:r>
          </w:p>
        </w:tc>
        <w:tc>
          <w:tcPr>
            <w:tcW w:w="0" w:type="auto"/>
            <w:vAlign w:val="center"/>
            <w:hideMark/>
          </w:tcPr>
          <w:p w:rsidR="00BA3664" w:rsidRPr="0002552B" w:rsidRDefault="00BA3664" w:rsidP="00131E39">
            <w:pPr>
              <w:spacing w:after="0"/>
              <w:jc w:val="center"/>
            </w:pPr>
            <w:r w:rsidRPr="0002552B">
              <w:t>MANO DE OBRA POR CAMBIO DE CORREA DE TRANSPORTE DE IMAGEN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6.15</w:t>
            </w:r>
          </w:p>
        </w:tc>
        <w:tc>
          <w:tcPr>
            <w:tcW w:w="0" w:type="auto"/>
            <w:vAlign w:val="center"/>
            <w:hideMark/>
          </w:tcPr>
          <w:p w:rsidR="00BA3664" w:rsidRPr="0002552B" w:rsidRDefault="00BA3664" w:rsidP="00131E39">
            <w:pPr>
              <w:spacing w:after="0"/>
              <w:jc w:val="center"/>
            </w:pPr>
            <w:r w:rsidRPr="0002552B">
              <w:t>CAMBIO DE RODILLO DE ARRASTRE DE PAPEL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6.16</w:t>
            </w:r>
          </w:p>
        </w:tc>
        <w:tc>
          <w:tcPr>
            <w:tcW w:w="0" w:type="auto"/>
            <w:vAlign w:val="center"/>
            <w:hideMark/>
          </w:tcPr>
          <w:p w:rsidR="00BA3664" w:rsidRPr="0002552B" w:rsidRDefault="00BA3664" w:rsidP="00131E39">
            <w:pPr>
              <w:spacing w:after="0"/>
              <w:jc w:val="center"/>
            </w:pPr>
            <w:r w:rsidRPr="0002552B">
              <w:t>MANO DE OBRA POR CAMBIO DE RODILLO DE ARRASTRE DE PAPEL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6.17</w:t>
            </w:r>
          </w:p>
        </w:tc>
        <w:tc>
          <w:tcPr>
            <w:tcW w:w="0" w:type="auto"/>
            <w:vAlign w:val="center"/>
            <w:hideMark/>
          </w:tcPr>
          <w:p w:rsidR="00BA3664" w:rsidRPr="0002552B" w:rsidRDefault="00BA3664" w:rsidP="00131E39">
            <w:pPr>
              <w:spacing w:after="0"/>
              <w:jc w:val="center"/>
            </w:pPr>
            <w:r w:rsidRPr="0002552B">
              <w:t>CAMBIO DE RODILLO DE ALIMENTACION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6.18</w:t>
            </w:r>
          </w:p>
        </w:tc>
        <w:tc>
          <w:tcPr>
            <w:tcW w:w="0" w:type="auto"/>
            <w:vAlign w:val="center"/>
            <w:hideMark/>
          </w:tcPr>
          <w:p w:rsidR="00BA3664" w:rsidRPr="0002552B" w:rsidRDefault="00BA3664" w:rsidP="00131E39">
            <w:pPr>
              <w:spacing w:after="0"/>
              <w:jc w:val="center"/>
            </w:pPr>
            <w:r w:rsidRPr="0002552B">
              <w:t>MANO DE OBRA POR CAMBIO DE RODILLO DE ALIMENTACION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7</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IR 1022</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7.1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7.2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8</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IR 1022</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w:t>
            </w:r>
          </w:p>
        </w:tc>
        <w:tc>
          <w:tcPr>
            <w:tcW w:w="0" w:type="auto"/>
            <w:vAlign w:val="center"/>
            <w:hideMark/>
          </w:tcPr>
          <w:p w:rsidR="00BA3664" w:rsidRPr="0002552B" w:rsidRDefault="00BA3664" w:rsidP="00131E39">
            <w:pPr>
              <w:spacing w:after="0"/>
              <w:jc w:val="center"/>
            </w:pPr>
            <w:r w:rsidRPr="0002552B">
              <w:t>CAMBIO DE UNIDAD DE CILINDRO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w:t>
            </w:r>
          </w:p>
        </w:tc>
        <w:tc>
          <w:tcPr>
            <w:tcW w:w="0" w:type="auto"/>
            <w:vAlign w:val="center"/>
            <w:hideMark/>
          </w:tcPr>
          <w:p w:rsidR="00BA3664" w:rsidRPr="0002552B" w:rsidRDefault="00BA3664" w:rsidP="00131E39">
            <w:pPr>
              <w:spacing w:after="0"/>
              <w:jc w:val="center"/>
            </w:pPr>
            <w:r w:rsidRPr="0002552B">
              <w:t>MANO DE OBRA POR CAMBIO DE UNIDAD DE CILINDRO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8.3</w:t>
            </w:r>
          </w:p>
        </w:tc>
        <w:tc>
          <w:tcPr>
            <w:tcW w:w="0" w:type="auto"/>
            <w:vAlign w:val="center"/>
            <w:hideMark/>
          </w:tcPr>
          <w:p w:rsidR="00BA3664" w:rsidRPr="0002552B" w:rsidRDefault="00BA3664" w:rsidP="00131E39">
            <w:pPr>
              <w:spacing w:after="0"/>
              <w:jc w:val="center"/>
            </w:pPr>
            <w:r w:rsidRPr="0002552B">
              <w:t>CAMBIO DE CUCHILLA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8.4</w:t>
            </w:r>
          </w:p>
        </w:tc>
        <w:tc>
          <w:tcPr>
            <w:tcW w:w="0" w:type="auto"/>
            <w:vAlign w:val="center"/>
            <w:hideMark/>
          </w:tcPr>
          <w:p w:rsidR="00BA3664" w:rsidRPr="0002552B" w:rsidRDefault="00BA3664" w:rsidP="00131E39">
            <w:pPr>
              <w:spacing w:after="0"/>
              <w:jc w:val="center"/>
            </w:pPr>
            <w:r w:rsidRPr="0002552B">
              <w:t>MANO DE OBRA POR CAMBIO DE CUCHILLA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8.5</w:t>
            </w:r>
          </w:p>
        </w:tc>
        <w:tc>
          <w:tcPr>
            <w:tcW w:w="0" w:type="auto"/>
            <w:vAlign w:val="center"/>
            <w:hideMark/>
          </w:tcPr>
          <w:p w:rsidR="00BA3664" w:rsidRPr="0002552B" w:rsidRDefault="00BA3664" w:rsidP="00131E39">
            <w:pPr>
              <w:spacing w:after="0"/>
              <w:jc w:val="center"/>
            </w:pPr>
            <w:r w:rsidRPr="0002552B">
              <w:t>CAMBIO DE RODILLO MAGNETICO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8.6</w:t>
            </w:r>
          </w:p>
        </w:tc>
        <w:tc>
          <w:tcPr>
            <w:tcW w:w="0" w:type="auto"/>
            <w:vAlign w:val="center"/>
            <w:hideMark/>
          </w:tcPr>
          <w:p w:rsidR="00BA3664" w:rsidRPr="0002552B" w:rsidRDefault="00BA3664" w:rsidP="00131E39">
            <w:pPr>
              <w:spacing w:after="0"/>
              <w:jc w:val="center"/>
            </w:pPr>
            <w:r w:rsidRPr="0002552B">
              <w:t>MANO DE OBRA POR CAMBIO DE RODILLO MAGNETICO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8.7</w:t>
            </w:r>
          </w:p>
        </w:tc>
        <w:tc>
          <w:tcPr>
            <w:tcW w:w="0" w:type="auto"/>
            <w:vAlign w:val="center"/>
            <w:hideMark/>
          </w:tcPr>
          <w:p w:rsidR="00BA3664" w:rsidRPr="0002552B" w:rsidRDefault="00BA3664" w:rsidP="00131E39">
            <w:pPr>
              <w:spacing w:after="0"/>
              <w:jc w:val="center"/>
            </w:pPr>
            <w:r w:rsidRPr="0002552B">
              <w:t>CAMBIO DE RODILLO DE PRESION CON PROVISION DE REPUESTOS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8.8</w:t>
            </w:r>
          </w:p>
        </w:tc>
        <w:tc>
          <w:tcPr>
            <w:tcW w:w="0" w:type="auto"/>
            <w:vAlign w:val="center"/>
            <w:hideMark/>
          </w:tcPr>
          <w:p w:rsidR="00BA3664" w:rsidRPr="0002552B" w:rsidRDefault="00BA3664" w:rsidP="00131E39">
            <w:pPr>
              <w:spacing w:after="0"/>
              <w:jc w:val="center"/>
            </w:pPr>
            <w:r w:rsidRPr="0002552B">
              <w:t>MANO DE OBRA POR CAMBIO DE RODILLO DE PRESION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8.9</w:t>
            </w:r>
          </w:p>
        </w:tc>
        <w:tc>
          <w:tcPr>
            <w:tcW w:w="0" w:type="auto"/>
            <w:vAlign w:val="center"/>
            <w:hideMark/>
          </w:tcPr>
          <w:p w:rsidR="00BA3664" w:rsidRPr="0002552B" w:rsidRDefault="00BA3664" w:rsidP="00131E39">
            <w:pPr>
              <w:spacing w:after="0"/>
              <w:jc w:val="center"/>
            </w:pPr>
            <w:r w:rsidRPr="0002552B">
              <w:t>CAMBIO RODILLO ARRASTRE DE PAPEL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8.10</w:t>
            </w:r>
          </w:p>
        </w:tc>
        <w:tc>
          <w:tcPr>
            <w:tcW w:w="0" w:type="auto"/>
            <w:vAlign w:val="center"/>
            <w:hideMark/>
          </w:tcPr>
          <w:p w:rsidR="00BA3664" w:rsidRPr="0002552B" w:rsidRDefault="00BA3664" w:rsidP="00131E39">
            <w:pPr>
              <w:spacing w:after="0"/>
              <w:jc w:val="center"/>
            </w:pPr>
            <w:r w:rsidRPr="0002552B">
              <w:t>MANO DE OBRA POR CAMBIO DE RODILLO ARRASTRE DE PAPEL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8.11</w:t>
            </w:r>
          </w:p>
        </w:tc>
        <w:tc>
          <w:tcPr>
            <w:tcW w:w="0" w:type="auto"/>
            <w:vAlign w:val="center"/>
            <w:hideMark/>
          </w:tcPr>
          <w:p w:rsidR="00BA3664" w:rsidRPr="0002552B" w:rsidRDefault="00BA3664" w:rsidP="00131E39">
            <w:pPr>
              <w:spacing w:after="0"/>
              <w:jc w:val="center"/>
            </w:pPr>
            <w:r w:rsidRPr="0002552B">
              <w:t>CAMBIO DE RODILLO DE SEPARACION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8.12</w:t>
            </w:r>
          </w:p>
        </w:tc>
        <w:tc>
          <w:tcPr>
            <w:tcW w:w="0" w:type="auto"/>
            <w:vAlign w:val="center"/>
            <w:hideMark/>
          </w:tcPr>
          <w:p w:rsidR="00BA3664" w:rsidRPr="0002552B" w:rsidRDefault="00BA3664" w:rsidP="00131E39">
            <w:pPr>
              <w:spacing w:after="0"/>
              <w:jc w:val="center"/>
            </w:pPr>
            <w:r w:rsidRPr="0002552B">
              <w:t>MANO DE OBRA POR CAMBIO DE RODILLO DE SEPARACION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8.13</w:t>
            </w:r>
          </w:p>
        </w:tc>
        <w:tc>
          <w:tcPr>
            <w:tcW w:w="0" w:type="auto"/>
            <w:vAlign w:val="center"/>
            <w:hideMark/>
          </w:tcPr>
          <w:p w:rsidR="00BA3664" w:rsidRPr="0002552B" w:rsidRDefault="00BA3664" w:rsidP="00131E39">
            <w:pPr>
              <w:spacing w:after="0"/>
              <w:jc w:val="center"/>
            </w:pPr>
            <w:r w:rsidRPr="0002552B">
              <w:t>CAMBIO DE BRAZO DE UNION DE PUERTA LATERAL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8.14</w:t>
            </w:r>
          </w:p>
        </w:tc>
        <w:tc>
          <w:tcPr>
            <w:tcW w:w="0" w:type="auto"/>
            <w:vAlign w:val="center"/>
            <w:hideMark/>
          </w:tcPr>
          <w:p w:rsidR="00BA3664" w:rsidRPr="0002552B" w:rsidRDefault="00BA3664" w:rsidP="00131E39">
            <w:pPr>
              <w:spacing w:after="0"/>
              <w:jc w:val="center"/>
            </w:pPr>
            <w:r w:rsidRPr="0002552B">
              <w:t>MANO DE OBRA POR CAMBIO DE   BRAZO DE UNION DE PUERTA LATERAL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8.15</w:t>
            </w:r>
          </w:p>
        </w:tc>
        <w:tc>
          <w:tcPr>
            <w:tcW w:w="0" w:type="auto"/>
            <w:vAlign w:val="center"/>
            <w:hideMark/>
          </w:tcPr>
          <w:p w:rsidR="00BA3664" w:rsidRPr="0002552B" w:rsidRDefault="00BA3664" w:rsidP="00131E39">
            <w:pPr>
              <w:spacing w:after="0"/>
              <w:jc w:val="center"/>
            </w:pPr>
            <w:r w:rsidRPr="0002552B">
              <w:t>CAMBIO DE OBTURADOR DE SENSOR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8.16</w:t>
            </w:r>
          </w:p>
        </w:tc>
        <w:tc>
          <w:tcPr>
            <w:tcW w:w="0" w:type="auto"/>
            <w:vAlign w:val="center"/>
            <w:hideMark/>
          </w:tcPr>
          <w:p w:rsidR="00BA3664" w:rsidRPr="0002552B" w:rsidRDefault="00BA3664" w:rsidP="00131E39">
            <w:pPr>
              <w:spacing w:after="0"/>
              <w:jc w:val="center"/>
            </w:pPr>
            <w:r w:rsidRPr="0002552B">
              <w:t>MANO DE OBRA POR CAMBIO DE OBTURADOR DE SENSOR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8.17</w:t>
            </w:r>
          </w:p>
        </w:tc>
        <w:tc>
          <w:tcPr>
            <w:tcW w:w="0" w:type="auto"/>
            <w:vAlign w:val="center"/>
            <w:hideMark/>
          </w:tcPr>
          <w:p w:rsidR="00BA3664" w:rsidRPr="0002552B" w:rsidRDefault="00BA3664" w:rsidP="00131E39">
            <w:pPr>
              <w:spacing w:after="0"/>
              <w:jc w:val="center"/>
            </w:pPr>
            <w:r w:rsidRPr="0002552B">
              <w:t>CAMBIO DE PELICULA DE FUSOR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8.18</w:t>
            </w:r>
          </w:p>
        </w:tc>
        <w:tc>
          <w:tcPr>
            <w:tcW w:w="0" w:type="auto"/>
            <w:vAlign w:val="center"/>
            <w:hideMark/>
          </w:tcPr>
          <w:p w:rsidR="00BA3664" w:rsidRPr="0002552B" w:rsidRDefault="00BA3664" w:rsidP="00131E39">
            <w:pPr>
              <w:spacing w:after="0"/>
              <w:jc w:val="center"/>
            </w:pPr>
            <w:r w:rsidRPr="0002552B">
              <w:t>MANO DE OBRA POR CAMBIO DE   PELICULA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8.19</w:t>
            </w:r>
          </w:p>
        </w:tc>
        <w:tc>
          <w:tcPr>
            <w:tcW w:w="0" w:type="auto"/>
            <w:vAlign w:val="center"/>
            <w:hideMark/>
          </w:tcPr>
          <w:p w:rsidR="00BA3664" w:rsidRPr="0002552B" w:rsidRDefault="00BA3664" w:rsidP="00131E39">
            <w:pPr>
              <w:spacing w:after="0"/>
              <w:jc w:val="center"/>
            </w:pPr>
            <w:r w:rsidRPr="0002552B">
              <w:t>CAMBIO DE GUIA DE ENTRADA DEL FUSOR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8.20</w:t>
            </w:r>
          </w:p>
        </w:tc>
        <w:tc>
          <w:tcPr>
            <w:tcW w:w="0" w:type="auto"/>
            <w:vAlign w:val="center"/>
            <w:hideMark/>
          </w:tcPr>
          <w:p w:rsidR="00BA3664" w:rsidRPr="0002552B" w:rsidRDefault="00BA3664" w:rsidP="00131E39">
            <w:pPr>
              <w:spacing w:after="0"/>
              <w:jc w:val="center"/>
            </w:pPr>
            <w:r w:rsidRPr="0002552B">
              <w:t>MANO DE OBRA POR CAMBIO DE GUIA DE ENTRADA DEL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8.21</w:t>
            </w:r>
          </w:p>
        </w:tc>
        <w:tc>
          <w:tcPr>
            <w:tcW w:w="0" w:type="auto"/>
            <w:vAlign w:val="center"/>
            <w:hideMark/>
          </w:tcPr>
          <w:p w:rsidR="00BA3664" w:rsidRPr="0002552B" w:rsidRDefault="00BA3664" w:rsidP="00131E39">
            <w:pPr>
              <w:spacing w:after="0"/>
              <w:jc w:val="center"/>
            </w:pPr>
            <w:r w:rsidRPr="0002552B">
              <w:t>CAMBIO DE UNIDAD REVELADORA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8.22</w:t>
            </w:r>
          </w:p>
        </w:tc>
        <w:tc>
          <w:tcPr>
            <w:tcW w:w="0" w:type="auto"/>
            <w:vAlign w:val="center"/>
            <w:hideMark/>
          </w:tcPr>
          <w:p w:rsidR="00BA3664" w:rsidRPr="0002552B" w:rsidRDefault="00BA3664" w:rsidP="00131E39">
            <w:pPr>
              <w:spacing w:after="0"/>
              <w:jc w:val="center"/>
            </w:pPr>
            <w:r w:rsidRPr="0002552B">
              <w:t>MANO DE OBRA POR CAMBIO DE UNIDAD REVELADORA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8.23</w:t>
            </w:r>
          </w:p>
        </w:tc>
        <w:tc>
          <w:tcPr>
            <w:tcW w:w="0" w:type="auto"/>
            <w:vAlign w:val="center"/>
            <w:hideMark/>
          </w:tcPr>
          <w:p w:rsidR="00BA3664" w:rsidRPr="0002552B" w:rsidRDefault="00BA3664" w:rsidP="00131E39">
            <w:pPr>
              <w:spacing w:after="0"/>
              <w:jc w:val="center"/>
            </w:pPr>
            <w:r w:rsidRPr="0002552B">
              <w:t>CAMBIO DE PUERTA IZQUIERDA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8.24</w:t>
            </w:r>
          </w:p>
        </w:tc>
        <w:tc>
          <w:tcPr>
            <w:tcW w:w="0" w:type="auto"/>
            <w:vAlign w:val="center"/>
            <w:hideMark/>
          </w:tcPr>
          <w:p w:rsidR="00BA3664" w:rsidRPr="0002552B" w:rsidRDefault="00BA3664" w:rsidP="00131E39">
            <w:pPr>
              <w:spacing w:after="0"/>
              <w:jc w:val="center"/>
            </w:pPr>
            <w:r w:rsidRPr="0002552B">
              <w:t>MANO DE OBRA POR CAMBIO DE PUERTA IZQUIERDA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8.25</w:t>
            </w:r>
          </w:p>
        </w:tc>
        <w:tc>
          <w:tcPr>
            <w:tcW w:w="0" w:type="auto"/>
            <w:vAlign w:val="center"/>
            <w:hideMark/>
          </w:tcPr>
          <w:p w:rsidR="00BA3664" w:rsidRPr="0002552B" w:rsidRDefault="00BA3664" w:rsidP="00131E39">
            <w:pPr>
              <w:spacing w:after="0"/>
              <w:jc w:val="center"/>
            </w:pPr>
            <w:r w:rsidRPr="0002552B">
              <w:t>CAMBIO DE GUIA DUPLEX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8.26</w:t>
            </w:r>
          </w:p>
        </w:tc>
        <w:tc>
          <w:tcPr>
            <w:tcW w:w="0" w:type="auto"/>
            <w:vAlign w:val="center"/>
            <w:hideMark/>
          </w:tcPr>
          <w:p w:rsidR="00BA3664" w:rsidRPr="0002552B" w:rsidRDefault="00BA3664" w:rsidP="00131E39">
            <w:pPr>
              <w:spacing w:after="0"/>
              <w:jc w:val="center"/>
            </w:pPr>
            <w:r w:rsidRPr="0002552B">
              <w:t>MANO DE OBRA POR CAMBIO DE GUIA DUPLEX</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8.27</w:t>
            </w:r>
          </w:p>
        </w:tc>
        <w:tc>
          <w:tcPr>
            <w:tcW w:w="0" w:type="auto"/>
            <w:vAlign w:val="center"/>
            <w:hideMark/>
          </w:tcPr>
          <w:p w:rsidR="00BA3664" w:rsidRPr="0002552B" w:rsidRDefault="00BA3664" w:rsidP="00131E39">
            <w:pPr>
              <w:spacing w:after="0"/>
              <w:jc w:val="center"/>
            </w:pPr>
            <w:r w:rsidRPr="0002552B">
              <w:t>CAMBIO DE BASE DEL ADF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8.28</w:t>
            </w:r>
          </w:p>
        </w:tc>
        <w:tc>
          <w:tcPr>
            <w:tcW w:w="0" w:type="auto"/>
            <w:vAlign w:val="center"/>
            <w:hideMark/>
          </w:tcPr>
          <w:p w:rsidR="00BA3664" w:rsidRPr="0002552B" w:rsidRDefault="00BA3664" w:rsidP="00131E39">
            <w:pPr>
              <w:spacing w:after="0"/>
              <w:jc w:val="center"/>
            </w:pPr>
            <w:r w:rsidRPr="0002552B">
              <w:t>MANO DE OBRA POR CAMBIO D</w:t>
            </w:r>
            <w:r w:rsidR="00C96468">
              <w:t>E</w:t>
            </w:r>
            <w:r w:rsidRPr="0002552B">
              <w:t xml:space="preserve"> BASE DEL ADF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8.29</w:t>
            </w:r>
          </w:p>
        </w:tc>
        <w:tc>
          <w:tcPr>
            <w:tcW w:w="0" w:type="auto"/>
            <w:vAlign w:val="center"/>
            <w:hideMark/>
          </w:tcPr>
          <w:p w:rsidR="00BA3664" w:rsidRPr="0002552B" w:rsidRDefault="00BA3664" w:rsidP="00131E39">
            <w:pPr>
              <w:spacing w:after="0"/>
              <w:jc w:val="center"/>
            </w:pPr>
            <w:r w:rsidRPr="0002552B">
              <w:t>CAMBIO RODILLO DE ALIMENTACION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8.30</w:t>
            </w:r>
          </w:p>
        </w:tc>
        <w:tc>
          <w:tcPr>
            <w:tcW w:w="0" w:type="auto"/>
            <w:vAlign w:val="center"/>
            <w:hideMark/>
          </w:tcPr>
          <w:p w:rsidR="00BA3664" w:rsidRPr="0002552B" w:rsidRDefault="00BA3664" w:rsidP="00131E39">
            <w:pPr>
              <w:spacing w:after="0"/>
              <w:jc w:val="center"/>
            </w:pPr>
            <w:r w:rsidRPr="0002552B">
              <w:t>MANO DE OBRA POR CAMBIO DE RODILLO DE ALIMENTACION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8.31</w:t>
            </w:r>
          </w:p>
        </w:tc>
        <w:tc>
          <w:tcPr>
            <w:tcW w:w="0" w:type="auto"/>
            <w:vAlign w:val="center"/>
            <w:hideMark/>
          </w:tcPr>
          <w:p w:rsidR="00BA3664" w:rsidRPr="0002552B" w:rsidRDefault="00BA3664" w:rsidP="00131E39">
            <w:pPr>
              <w:spacing w:after="0"/>
              <w:jc w:val="center"/>
            </w:pPr>
            <w:r w:rsidRPr="0002552B">
              <w:t>CAMBIO DE TONER (8400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8.32</w:t>
            </w:r>
          </w:p>
        </w:tc>
        <w:tc>
          <w:tcPr>
            <w:tcW w:w="0" w:type="auto"/>
            <w:vAlign w:val="center"/>
            <w:hideMark/>
          </w:tcPr>
          <w:p w:rsidR="00BA3664" w:rsidRPr="0002552B" w:rsidRDefault="00BA3664" w:rsidP="00131E39">
            <w:pPr>
              <w:spacing w:after="0"/>
              <w:jc w:val="center"/>
            </w:pPr>
            <w:r w:rsidRPr="0002552B">
              <w:t>MANO DE OBRA POR CAMBIO DE TONER (8400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9</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IR 2525</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9.1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9.2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10</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IR 2525</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w:t>
            </w:r>
          </w:p>
        </w:tc>
        <w:tc>
          <w:tcPr>
            <w:tcW w:w="0" w:type="auto"/>
            <w:vAlign w:val="center"/>
            <w:hideMark/>
          </w:tcPr>
          <w:p w:rsidR="00BA3664" w:rsidRPr="0002552B" w:rsidRDefault="00BA3664" w:rsidP="00131E39">
            <w:pPr>
              <w:spacing w:after="0"/>
              <w:jc w:val="center"/>
            </w:pPr>
            <w:r w:rsidRPr="0002552B">
              <w:t>CAMBIO DE UNIDAD DE CILINDRO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w:t>
            </w:r>
          </w:p>
        </w:tc>
        <w:tc>
          <w:tcPr>
            <w:tcW w:w="0" w:type="auto"/>
            <w:vAlign w:val="center"/>
            <w:hideMark/>
          </w:tcPr>
          <w:p w:rsidR="00BA3664" w:rsidRPr="0002552B" w:rsidRDefault="00BA3664" w:rsidP="00131E39">
            <w:pPr>
              <w:spacing w:after="0"/>
              <w:jc w:val="center"/>
            </w:pPr>
            <w:r w:rsidRPr="0002552B">
              <w:t>MANO DE OBRA POR CAMBIO DE UNIDAD DE CILINDRO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10.3</w:t>
            </w:r>
          </w:p>
        </w:tc>
        <w:tc>
          <w:tcPr>
            <w:tcW w:w="0" w:type="auto"/>
            <w:vAlign w:val="center"/>
            <w:hideMark/>
          </w:tcPr>
          <w:p w:rsidR="00BA3664" w:rsidRPr="0002552B" w:rsidRDefault="00BA3664" w:rsidP="00131E39">
            <w:pPr>
              <w:spacing w:after="0"/>
              <w:jc w:val="center"/>
            </w:pPr>
            <w:r w:rsidRPr="0002552B">
              <w:t>CAMBIO DE ALMOHADILLA DE SEPARACION DEL BYPASS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10.4</w:t>
            </w:r>
          </w:p>
        </w:tc>
        <w:tc>
          <w:tcPr>
            <w:tcW w:w="0" w:type="auto"/>
            <w:vAlign w:val="center"/>
            <w:hideMark/>
          </w:tcPr>
          <w:p w:rsidR="00BA3664" w:rsidRPr="0002552B" w:rsidRDefault="00BA3664" w:rsidP="00131E39">
            <w:pPr>
              <w:spacing w:after="0"/>
              <w:jc w:val="center"/>
            </w:pPr>
            <w:r w:rsidRPr="0002552B">
              <w:t>MANO DE OBRA POR CAMBIO DE   ALMOHADILLA DE SEPARACION DEL BYPASS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10.5</w:t>
            </w:r>
          </w:p>
        </w:tc>
        <w:tc>
          <w:tcPr>
            <w:tcW w:w="0" w:type="auto"/>
            <w:vAlign w:val="center"/>
            <w:hideMark/>
          </w:tcPr>
          <w:p w:rsidR="00BA3664" w:rsidRPr="0002552B" w:rsidRDefault="00BA3664" w:rsidP="00131E39">
            <w:pPr>
              <w:spacing w:after="0"/>
              <w:jc w:val="center"/>
            </w:pPr>
            <w:r w:rsidRPr="0002552B">
              <w:t>CAMBIO DE RODILLO DE ALIMENTACION DEL BYPASS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10.6</w:t>
            </w:r>
          </w:p>
        </w:tc>
        <w:tc>
          <w:tcPr>
            <w:tcW w:w="0" w:type="auto"/>
            <w:vAlign w:val="center"/>
            <w:hideMark/>
          </w:tcPr>
          <w:p w:rsidR="00BA3664" w:rsidRPr="0002552B" w:rsidRDefault="00BA3664" w:rsidP="00131E39">
            <w:pPr>
              <w:spacing w:after="0"/>
              <w:jc w:val="center"/>
            </w:pPr>
            <w:r w:rsidRPr="0002552B">
              <w:t>MANO DE OBRA POR CAMBIO DE RODILLO DE ALIMENTACION DEL BYPASS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10.7</w:t>
            </w:r>
          </w:p>
        </w:tc>
        <w:tc>
          <w:tcPr>
            <w:tcW w:w="0" w:type="auto"/>
            <w:vAlign w:val="center"/>
            <w:hideMark/>
          </w:tcPr>
          <w:p w:rsidR="00BA3664" w:rsidRPr="0002552B" w:rsidRDefault="00BA3664" w:rsidP="00131E39">
            <w:pPr>
              <w:spacing w:after="0"/>
              <w:jc w:val="center"/>
            </w:pPr>
            <w:r w:rsidRPr="0002552B">
              <w:t>CAMBIO DE RODILLO DE LIMPIEZA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10.8</w:t>
            </w:r>
          </w:p>
        </w:tc>
        <w:tc>
          <w:tcPr>
            <w:tcW w:w="0" w:type="auto"/>
            <w:vAlign w:val="center"/>
            <w:hideMark/>
          </w:tcPr>
          <w:p w:rsidR="00BA3664" w:rsidRPr="0002552B" w:rsidRDefault="00BA3664" w:rsidP="00131E39">
            <w:pPr>
              <w:spacing w:after="0"/>
              <w:jc w:val="center"/>
            </w:pPr>
            <w:r w:rsidRPr="0002552B">
              <w:t>MANO DE OBRA POR CAMBIO DE RODILLO DE LIMPIEZA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10.9</w:t>
            </w:r>
          </w:p>
        </w:tc>
        <w:tc>
          <w:tcPr>
            <w:tcW w:w="0" w:type="auto"/>
            <w:vAlign w:val="center"/>
            <w:hideMark/>
          </w:tcPr>
          <w:p w:rsidR="00BA3664" w:rsidRPr="0002552B" w:rsidRDefault="00BA3664" w:rsidP="00131E39">
            <w:pPr>
              <w:spacing w:after="0"/>
              <w:jc w:val="center"/>
            </w:pPr>
            <w:r w:rsidRPr="0002552B">
              <w:t>CAMBIO DE RODILLO DE TRANSFERENCIA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10.10</w:t>
            </w:r>
          </w:p>
        </w:tc>
        <w:tc>
          <w:tcPr>
            <w:tcW w:w="0" w:type="auto"/>
            <w:vAlign w:val="center"/>
            <w:hideMark/>
          </w:tcPr>
          <w:p w:rsidR="00BA3664" w:rsidRPr="0002552B" w:rsidRDefault="00BA3664" w:rsidP="00131E39">
            <w:pPr>
              <w:spacing w:after="0"/>
              <w:jc w:val="center"/>
            </w:pPr>
            <w:r w:rsidRPr="0002552B">
              <w:t>MANO DE OBRA POR CAMBIO DE RODILLO DE TRANSFERENCIA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10.11</w:t>
            </w:r>
          </w:p>
        </w:tc>
        <w:tc>
          <w:tcPr>
            <w:tcW w:w="0" w:type="auto"/>
            <w:vAlign w:val="center"/>
            <w:hideMark/>
          </w:tcPr>
          <w:p w:rsidR="00BA3664" w:rsidRPr="0002552B" w:rsidRDefault="00BA3664" w:rsidP="00131E39">
            <w:pPr>
              <w:spacing w:after="0"/>
              <w:jc w:val="center"/>
            </w:pPr>
            <w:r w:rsidRPr="0002552B">
              <w:t>CAMBIO DE RODILLO DE ARRASTRE DE CASSETE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10.12</w:t>
            </w:r>
          </w:p>
        </w:tc>
        <w:tc>
          <w:tcPr>
            <w:tcW w:w="0" w:type="auto"/>
            <w:vAlign w:val="center"/>
            <w:hideMark/>
          </w:tcPr>
          <w:p w:rsidR="00BA3664" w:rsidRPr="0002552B" w:rsidRDefault="00BA3664" w:rsidP="00131E39">
            <w:pPr>
              <w:spacing w:after="0"/>
              <w:jc w:val="center"/>
            </w:pPr>
            <w:r w:rsidRPr="0002552B">
              <w:t>MANO DE OBRA POR CAMBIO DE RODILLO DE ARRASTRE</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10.13</w:t>
            </w:r>
          </w:p>
        </w:tc>
        <w:tc>
          <w:tcPr>
            <w:tcW w:w="0" w:type="auto"/>
            <w:vAlign w:val="center"/>
            <w:hideMark/>
          </w:tcPr>
          <w:p w:rsidR="00BA3664" w:rsidRPr="0002552B" w:rsidRDefault="00BA3664" w:rsidP="00131E39">
            <w:pPr>
              <w:spacing w:after="0"/>
              <w:jc w:val="center"/>
            </w:pPr>
            <w:r w:rsidRPr="0002552B">
              <w:t>CAMBIO DE RODILLO DE SEPARACION DEL CASSETE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10.14</w:t>
            </w:r>
          </w:p>
        </w:tc>
        <w:tc>
          <w:tcPr>
            <w:tcW w:w="0" w:type="auto"/>
            <w:vAlign w:val="center"/>
            <w:hideMark/>
          </w:tcPr>
          <w:p w:rsidR="00BA3664" w:rsidRPr="0002552B" w:rsidRDefault="00BA3664" w:rsidP="00131E39">
            <w:pPr>
              <w:spacing w:after="0"/>
              <w:jc w:val="center"/>
            </w:pPr>
            <w:r w:rsidRPr="0002552B">
              <w:t>MANO DE OBRA POR CAMBIO DE RODILLO DE SEPARACION DEL CASSETE</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10.15</w:t>
            </w:r>
          </w:p>
        </w:tc>
        <w:tc>
          <w:tcPr>
            <w:tcW w:w="0" w:type="auto"/>
            <w:vAlign w:val="center"/>
            <w:hideMark/>
          </w:tcPr>
          <w:p w:rsidR="00BA3664" w:rsidRPr="0002552B" w:rsidRDefault="00BA3664" w:rsidP="00131E39">
            <w:pPr>
              <w:spacing w:after="0"/>
              <w:jc w:val="center"/>
            </w:pPr>
            <w:r w:rsidRPr="0002552B">
              <w:t>CAMBIO DE UNIDAD REVELADORA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10.16</w:t>
            </w:r>
          </w:p>
        </w:tc>
        <w:tc>
          <w:tcPr>
            <w:tcW w:w="0" w:type="auto"/>
            <w:vAlign w:val="center"/>
            <w:hideMark/>
          </w:tcPr>
          <w:p w:rsidR="00BA3664" w:rsidRPr="0002552B" w:rsidRDefault="00BA3664" w:rsidP="00131E39">
            <w:pPr>
              <w:spacing w:after="0"/>
              <w:jc w:val="center"/>
            </w:pPr>
            <w:r w:rsidRPr="0002552B">
              <w:t>MANO DE OBRA POR CAMBIO DE   UNIDAD REVELADORA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10.17</w:t>
            </w:r>
          </w:p>
        </w:tc>
        <w:tc>
          <w:tcPr>
            <w:tcW w:w="0" w:type="auto"/>
            <w:vAlign w:val="center"/>
            <w:hideMark/>
          </w:tcPr>
          <w:p w:rsidR="00BA3664" w:rsidRPr="0002552B" w:rsidRDefault="00BA3664" w:rsidP="00131E39">
            <w:pPr>
              <w:spacing w:after="0"/>
              <w:jc w:val="center"/>
            </w:pPr>
            <w:r w:rsidRPr="0002552B">
              <w:t>CAMBIO DE EMBRAGUE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10.18</w:t>
            </w:r>
          </w:p>
        </w:tc>
        <w:tc>
          <w:tcPr>
            <w:tcW w:w="0" w:type="auto"/>
            <w:vAlign w:val="center"/>
            <w:hideMark/>
          </w:tcPr>
          <w:p w:rsidR="00BA3664" w:rsidRPr="0002552B" w:rsidRDefault="00BA3664" w:rsidP="00131E39">
            <w:pPr>
              <w:spacing w:after="0"/>
              <w:jc w:val="center"/>
            </w:pPr>
            <w:r w:rsidRPr="0002552B">
              <w:t>MANO DE OBRA POR CAMBIO DE EMBRAGUE</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10.19</w:t>
            </w:r>
          </w:p>
        </w:tc>
        <w:tc>
          <w:tcPr>
            <w:tcW w:w="0" w:type="auto"/>
            <w:vAlign w:val="center"/>
            <w:hideMark/>
          </w:tcPr>
          <w:p w:rsidR="00BA3664" w:rsidRPr="0002552B" w:rsidRDefault="00BA3664" w:rsidP="00131E39">
            <w:pPr>
              <w:spacing w:after="0"/>
              <w:jc w:val="center"/>
            </w:pPr>
            <w:r w:rsidRPr="0002552B">
              <w:t>CAMBIO DE UNIDAD DE FUSOR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10.20</w:t>
            </w:r>
          </w:p>
        </w:tc>
        <w:tc>
          <w:tcPr>
            <w:tcW w:w="0" w:type="auto"/>
            <w:vAlign w:val="center"/>
            <w:hideMark/>
          </w:tcPr>
          <w:p w:rsidR="00BA3664" w:rsidRPr="0002552B" w:rsidRDefault="00BA3664" w:rsidP="00131E39">
            <w:pPr>
              <w:spacing w:after="0"/>
              <w:jc w:val="center"/>
            </w:pPr>
            <w:r w:rsidRPr="0002552B">
              <w:t>MANO DE OBRA POR CAMBIO DE UNIDAD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10.21</w:t>
            </w:r>
          </w:p>
        </w:tc>
        <w:tc>
          <w:tcPr>
            <w:tcW w:w="0" w:type="auto"/>
            <w:vAlign w:val="center"/>
            <w:hideMark/>
          </w:tcPr>
          <w:p w:rsidR="00BA3664" w:rsidRPr="0002552B" w:rsidRDefault="00BA3664" w:rsidP="00131E39">
            <w:pPr>
              <w:spacing w:after="0"/>
              <w:jc w:val="center"/>
            </w:pPr>
            <w:r w:rsidRPr="0002552B">
              <w:t>CAMBIO DE ENGRANAJE DE LA UNIDAD DE FUSOR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10.22</w:t>
            </w:r>
          </w:p>
        </w:tc>
        <w:tc>
          <w:tcPr>
            <w:tcW w:w="0" w:type="auto"/>
            <w:vAlign w:val="center"/>
            <w:hideMark/>
          </w:tcPr>
          <w:p w:rsidR="00BA3664" w:rsidRPr="0002552B" w:rsidRDefault="00BA3664" w:rsidP="00131E39">
            <w:pPr>
              <w:spacing w:after="0"/>
              <w:jc w:val="center"/>
            </w:pPr>
            <w:r w:rsidRPr="0002552B">
              <w:t>MANO DE OBRA POR CAMBIO DE ENGRANAJE DE LA UNIDAD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10.23</w:t>
            </w:r>
          </w:p>
        </w:tc>
        <w:tc>
          <w:tcPr>
            <w:tcW w:w="0" w:type="auto"/>
            <w:vAlign w:val="center"/>
            <w:hideMark/>
          </w:tcPr>
          <w:p w:rsidR="00BA3664" w:rsidRPr="0002552B" w:rsidRDefault="00BA3664" w:rsidP="00131E39">
            <w:pPr>
              <w:spacing w:after="0"/>
              <w:jc w:val="center"/>
            </w:pPr>
            <w:r w:rsidRPr="0002552B">
              <w:t>CAMBIO DE ENGRANAJE DE UNIDAD REVELADORA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10.24</w:t>
            </w:r>
          </w:p>
        </w:tc>
        <w:tc>
          <w:tcPr>
            <w:tcW w:w="0" w:type="auto"/>
            <w:vAlign w:val="center"/>
            <w:hideMark/>
          </w:tcPr>
          <w:p w:rsidR="00BA3664" w:rsidRPr="0002552B" w:rsidRDefault="00BA3664" w:rsidP="00131E39">
            <w:pPr>
              <w:spacing w:after="0"/>
              <w:jc w:val="center"/>
            </w:pPr>
            <w:r w:rsidRPr="0002552B">
              <w:t>MANO DE OBRA POR CAMBIO DE ENGRANAJE DE UNIDAD REVELADORA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10.25</w:t>
            </w:r>
          </w:p>
        </w:tc>
        <w:tc>
          <w:tcPr>
            <w:tcW w:w="0" w:type="auto"/>
            <w:vAlign w:val="center"/>
            <w:hideMark/>
          </w:tcPr>
          <w:p w:rsidR="00BA3664" w:rsidRPr="0002552B" w:rsidRDefault="00BA3664" w:rsidP="00131E39">
            <w:pPr>
              <w:spacing w:after="0"/>
              <w:jc w:val="center"/>
            </w:pPr>
            <w:r w:rsidRPr="0002552B">
              <w:t>CAMBIO DE RODILLO MAGNETICO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10.26</w:t>
            </w:r>
          </w:p>
        </w:tc>
        <w:tc>
          <w:tcPr>
            <w:tcW w:w="0" w:type="auto"/>
            <w:vAlign w:val="center"/>
            <w:hideMark/>
          </w:tcPr>
          <w:p w:rsidR="00BA3664" w:rsidRPr="0002552B" w:rsidRDefault="00BA3664" w:rsidP="00131E39">
            <w:pPr>
              <w:spacing w:after="0"/>
              <w:jc w:val="center"/>
            </w:pPr>
            <w:r w:rsidRPr="0002552B">
              <w:t>MANO DE OBRA POR CAMBIO DE RODILLO MAGNETICO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10.27</w:t>
            </w:r>
          </w:p>
        </w:tc>
        <w:tc>
          <w:tcPr>
            <w:tcW w:w="0" w:type="auto"/>
            <w:vAlign w:val="center"/>
            <w:hideMark/>
          </w:tcPr>
          <w:p w:rsidR="00BA3664" w:rsidRPr="0002552B" w:rsidRDefault="00BA3664" w:rsidP="00131E39">
            <w:pPr>
              <w:spacing w:after="0"/>
              <w:jc w:val="center"/>
            </w:pPr>
            <w:r w:rsidRPr="0002552B">
              <w:t>CAMBIO DE RODILLO DE PRESION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10.28</w:t>
            </w:r>
          </w:p>
        </w:tc>
        <w:tc>
          <w:tcPr>
            <w:tcW w:w="0" w:type="auto"/>
            <w:vAlign w:val="center"/>
            <w:hideMark/>
          </w:tcPr>
          <w:p w:rsidR="00BA3664" w:rsidRPr="0002552B" w:rsidRDefault="00BA3664" w:rsidP="00131E39">
            <w:pPr>
              <w:spacing w:after="0"/>
              <w:jc w:val="center"/>
            </w:pPr>
            <w:r w:rsidRPr="0002552B">
              <w:t>MANO DE OBRA POR CAMBIO DE RODILLO DE PRESION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10.29</w:t>
            </w:r>
          </w:p>
        </w:tc>
        <w:tc>
          <w:tcPr>
            <w:tcW w:w="0" w:type="auto"/>
            <w:vAlign w:val="center"/>
            <w:hideMark/>
          </w:tcPr>
          <w:p w:rsidR="00BA3664" w:rsidRPr="0002552B" w:rsidRDefault="00BA3664" w:rsidP="00131E39">
            <w:pPr>
              <w:spacing w:after="0"/>
              <w:jc w:val="center"/>
            </w:pPr>
            <w:r w:rsidRPr="0002552B">
              <w:t>CAMBIO DE CUCHILLA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10.30</w:t>
            </w:r>
          </w:p>
        </w:tc>
        <w:tc>
          <w:tcPr>
            <w:tcW w:w="0" w:type="auto"/>
            <w:vAlign w:val="center"/>
            <w:hideMark/>
          </w:tcPr>
          <w:p w:rsidR="00BA3664" w:rsidRPr="0002552B" w:rsidRDefault="00BA3664" w:rsidP="00131E39">
            <w:pPr>
              <w:spacing w:after="0"/>
              <w:jc w:val="center"/>
            </w:pPr>
            <w:r w:rsidRPr="0002552B">
              <w:t>MANO DE OBRA POR CAMBIO DE CUCHILLA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10.31</w:t>
            </w:r>
          </w:p>
        </w:tc>
        <w:tc>
          <w:tcPr>
            <w:tcW w:w="0" w:type="auto"/>
            <w:vAlign w:val="center"/>
            <w:hideMark/>
          </w:tcPr>
          <w:p w:rsidR="00BA3664" w:rsidRPr="0002552B" w:rsidRDefault="00BA3664" w:rsidP="00131E39">
            <w:pPr>
              <w:spacing w:after="0"/>
              <w:jc w:val="center"/>
            </w:pPr>
            <w:r w:rsidRPr="0002552B">
              <w:t>CAMBIO DE RECIPIENTE DE TONER RESIDUAL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10.32</w:t>
            </w:r>
          </w:p>
        </w:tc>
        <w:tc>
          <w:tcPr>
            <w:tcW w:w="0" w:type="auto"/>
            <w:vAlign w:val="center"/>
            <w:hideMark/>
          </w:tcPr>
          <w:p w:rsidR="00BA3664" w:rsidRPr="0002552B" w:rsidRDefault="00BA3664" w:rsidP="00131E39">
            <w:pPr>
              <w:spacing w:after="0"/>
              <w:jc w:val="center"/>
            </w:pPr>
            <w:r w:rsidRPr="0002552B">
              <w:t>MANO DE OBRA POR CAMBIO DE RECIPIENTE DE TONER RESIDUAL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10.33</w:t>
            </w:r>
          </w:p>
        </w:tc>
        <w:tc>
          <w:tcPr>
            <w:tcW w:w="0" w:type="auto"/>
            <w:vAlign w:val="center"/>
            <w:hideMark/>
          </w:tcPr>
          <w:p w:rsidR="00BA3664" w:rsidRPr="0002552B" w:rsidRDefault="00BA3664" w:rsidP="00131E39">
            <w:pPr>
              <w:spacing w:after="0"/>
              <w:jc w:val="center"/>
            </w:pPr>
            <w:r w:rsidRPr="0002552B">
              <w:t>CAMBIO DE TONER (14600 IMPRESIONES) CON PROVISION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10.34</w:t>
            </w:r>
          </w:p>
        </w:tc>
        <w:tc>
          <w:tcPr>
            <w:tcW w:w="0" w:type="auto"/>
            <w:vAlign w:val="center"/>
            <w:hideMark/>
          </w:tcPr>
          <w:p w:rsidR="00BA3664" w:rsidRPr="0002552B" w:rsidRDefault="00BA3664" w:rsidP="00131E39">
            <w:pPr>
              <w:spacing w:after="0"/>
              <w:jc w:val="center"/>
            </w:pPr>
            <w:r w:rsidRPr="0002552B">
              <w:t>MANO DE OBRA POR CAMBIO DE TONER (14600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11</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DR-6010C</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11.1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11.2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12</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DR-6010C</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12.1</w:t>
            </w:r>
          </w:p>
        </w:tc>
        <w:tc>
          <w:tcPr>
            <w:tcW w:w="0" w:type="auto"/>
            <w:vAlign w:val="center"/>
            <w:hideMark/>
          </w:tcPr>
          <w:p w:rsidR="00BA3664" w:rsidRPr="0002552B" w:rsidRDefault="00BA3664" w:rsidP="00131E39">
            <w:pPr>
              <w:spacing w:after="0"/>
              <w:jc w:val="center"/>
            </w:pPr>
            <w:r w:rsidRPr="0002552B">
              <w:t>CAMBIO DE KIT DE RODILLO DE INTERCAMBIO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12.2</w:t>
            </w:r>
          </w:p>
        </w:tc>
        <w:tc>
          <w:tcPr>
            <w:tcW w:w="0" w:type="auto"/>
            <w:vAlign w:val="center"/>
            <w:hideMark/>
          </w:tcPr>
          <w:p w:rsidR="00BA3664" w:rsidRPr="0002552B" w:rsidRDefault="00BA3664" w:rsidP="00131E39">
            <w:pPr>
              <w:spacing w:after="0"/>
              <w:jc w:val="center"/>
            </w:pPr>
            <w:r w:rsidRPr="0002552B">
              <w:t>MANO DE OBRA POR CAMBIO DE KIT DE RODILLO DE INTERCAMBIO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12.3</w:t>
            </w:r>
          </w:p>
        </w:tc>
        <w:tc>
          <w:tcPr>
            <w:tcW w:w="0" w:type="auto"/>
            <w:vAlign w:val="center"/>
            <w:hideMark/>
          </w:tcPr>
          <w:p w:rsidR="00BA3664" w:rsidRPr="0002552B" w:rsidRDefault="00BA3664" w:rsidP="00131E39">
            <w:pPr>
              <w:spacing w:after="0"/>
              <w:jc w:val="center"/>
            </w:pPr>
            <w:r w:rsidRPr="0002552B">
              <w:t>CAMBIO DE BANDEJA DE RECOLECCIÓN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12.4</w:t>
            </w:r>
          </w:p>
        </w:tc>
        <w:tc>
          <w:tcPr>
            <w:tcW w:w="0" w:type="auto"/>
            <w:vAlign w:val="center"/>
            <w:hideMark/>
          </w:tcPr>
          <w:p w:rsidR="00BA3664" w:rsidRPr="0002552B" w:rsidRDefault="00BA3664" w:rsidP="00131E39">
            <w:pPr>
              <w:spacing w:after="0"/>
              <w:jc w:val="center"/>
            </w:pPr>
            <w:r w:rsidRPr="0002552B">
              <w:t>MANO DE OBRA POR CAMBIO DE BANDEJA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12.5</w:t>
            </w:r>
          </w:p>
        </w:tc>
        <w:tc>
          <w:tcPr>
            <w:tcW w:w="0" w:type="auto"/>
            <w:vAlign w:val="center"/>
            <w:hideMark/>
          </w:tcPr>
          <w:p w:rsidR="00BA3664" w:rsidRPr="0002552B" w:rsidRDefault="00BA3664" w:rsidP="00131E39">
            <w:pPr>
              <w:spacing w:after="0"/>
              <w:jc w:val="center"/>
            </w:pPr>
            <w:r w:rsidRPr="0002552B">
              <w:t>CAMBIO DE GUIA DE EXPULSIÓN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12.6</w:t>
            </w:r>
          </w:p>
        </w:tc>
        <w:tc>
          <w:tcPr>
            <w:tcW w:w="0" w:type="auto"/>
            <w:vAlign w:val="center"/>
            <w:hideMark/>
          </w:tcPr>
          <w:p w:rsidR="00BA3664" w:rsidRPr="0002552B" w:rsidRDefault="00BA3664" w:rsidP="00131E39">
            <w:pPr>
              <w:spacing w:after="0"/>
              <w:jc w:val="center"/>
            </w:pPr>
            <w:r w:rsidRPr="0002552B">
              <w:t>MANO DE OBRA POR CAMBIO DE GUIA DE EXPULSIÓN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12.7</w:t>
            </w:r>
          </w:p>
        </w:tc>
        <w:tc>
          <w:tcPr>
            <w:tcW w:w="0" w:type="auto"/>
            <w:vAlign w:val="center"/>
            <w:hideMark/>
          </w:tcPr>
          <w:p w:rsidR="00BA3664" w:rsidRPr="0002552B" w:rsidRDefault="00BA3664" w:rsidP="00131E39">
            <w:pPr>
              <w:spacing w:after="0"/>
              <w:jc w:val="center"/>
            </w:pPr>
            <w:r w:rsidRPr="0002552B">
              <w:t>CAMBIO DE PLACA DE FUENTE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12.8</w:t>
            </w:r>
          </w:p>
        </w:tc>
        <w:tc>
          <w:tcPr>
            <w:tcW w:w="0" w:type="auto"/>
            <w:vAlign w:val="center"/>
            <w:hideMark/>
          </w:tcPr>
          <w:p w:rsidR="00BA3664" w:rsidRPr="0002552B" w:rsidRDefault="00BA3664" w:rsidP="00131E39">
            <w:pPr>
              <w:spacing w:after="0"/>
              <w:jc w:val="center"/>
            </w:pPr>
            <w:r w:rsidRPr="0002552B">
              <w:t>MANO DE OBRA POR CAMBIO DE PLACA DE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12.9</w:t>
            </w:r>
          </w:p>
        </w:tc>
        <w:tc>
          <w:tcPr>
            <w:tcW w:w="0" w:type="auto"/>
            <w:vAlign w:val="center"/>
            <w:hideMark/>
          </w:tcPr>
          <w:p w:rsidR="00BA3664" w:rsidRPr="0002552B" w:rsidRDefault="00BA3664" w:rsidP="00131E39">
            <w:pPr>
              <w:spacing w:after="0"/>
              <w:jc w:val="center"/>
            </w:pPr>
            <w:r w:rsidRPr="0002552B">
              <w:t>CAMBIO DE PLACA DE CONTROL PRINCIPAL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12.10</w:t>
            </w:r>
          </w:p>
        </w:tc>
        <w:tc>
          <w:tcPr>
            <w:tcW w:w="0" w:type="auto"/>
            <w:vAlign w:val="center"/>
            <w:hideMark/>
          </w:tcPr>
          <w:p w:rsidR="00BA3664" w:rsidRPr="0002552B" w:rsidRDefault="00BA3664" w:rsidP="00131E39">
            <w:pPr>
              <w:spacing w:after="0"/>
              <w:jc w:val="center"/>
            </w:pPr>
            <w:r w:rsidRPr="0002552B">
              <w:t>MANO DE OBRA POR CAMBIO DE PLACA DE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12.11</w:t>
            </w:r>
          </w:p>
        </w:tc>
        <w:tc>
          <w:tcPr>
            <w:tcW w:w="0" w:type="auto"/>
            <w:vAlign w:val="center"/>
            <w:hideMark/>
          </w:tcPr>
          <w:p w:rsidR="00BA3664" w:rsidRPr="0002552B" w:rsidRDefault="00BA3664" w:rsidP="00131E39">
            <w:pPr>
              <w:spacing w:after="0"/>
              <w:jc w:val="center"/>
            </w:pPr>
            <w:r w:rsidRPr="0002552B">
              <w:t>CAMBIO DE VIDRIO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12.12</w:t>
            </w:r>
          </w:p>
        </w:tc>
        <w:tc>
          <w:tcPr>
            <w:tcW w:w="0" w:type="auto"/>
            <w:vAlign w:val="center"/>
            <w:hideMark/>
          </w:tcPr>
          <w:p w:rsidR="00BA3664" w:rsidRPr="0002552B" w:rsidRDefault="00BA3664" w:rsidP="00131E39">
            <w:pPr>
              <w:spacing w:after="0"/>
              <w:jc w:val="center"/>
            </w:pPr>
            <w:r w:rsidRPr="0002552B">
              <w:t>MANO DE OBRA POR CAMBIO DE VIDRIO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12.13</w:t>
            </w:r>
          </w:p>
        </w:tc>
        <w:tc>
          <w:tcPr>
            <w:tcW w:w="0" w:type="auto"/>
            <w:vAlign w:val="center"/>
            <w:hideMark/>
          </w:tcPr>
          <w:p w:rsidR="00BA3664" w:rsidRPr="0002552B" w:rsidRDefault="00BA3664" w:rsidP="00131E39">
            <w:pPr>
              <w:spacing w:after="0"/>
              <w:jc w:val="center"/>
            </w:pPr>
            <w:r w:rsidRPr="0002552B">
              <w:t>CAMBIO DE UNIDAD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12.14</w:t>
            </w:r>
          </w:p>
        </w:tc>
        <w:tc>
          <w:tcPr>
            <w:tcW w:w="0" w:type="auto"/>
            <w:vAlign w:val="center"/>
            <w:hideMark/>
          </w:tcPr>
          <w:p w:rsidR="00BA3664" w:rsidRPr="0002552B" w:rsidRDefault="00BA3664" w:rsidP="00131E39">
            <w:pPr>
              <w:spacing w:after="0"/>
              <w:jc w:val="center"/>
            </w:pPr>
            <w:r w:rsidRPr="0002552B">
              <w:t>MANO DE OBRA POR CAMBIO DE UNIDAD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13</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LBP-6300</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13.1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13.2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14</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LBP-6300</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14.1</w:t>
            </w:r>
          </w:p>
        </w:tc>
        <w:tc>
          <w:tcPr>
            <w:tcW w:w="0" w:type="auto"/>
            <w:vAlign w:val="center"/>
            <w:hideMark/>
          </w:tcPr>
          <w:p w:rsidR="00BA3664" w:rsidRPr="0002552B" w:rsidRDefault="00BA3664" w:rsidP="00131E39">
            <w:pPr>
              <w:spacing w:after="0"/>
              <w:jc w:val="center"/>
            </w:pPr>
            <w:r w:rsidRPr="0002552B">
              <w:t>CAMBIO DE CARTUCHO DE TÓNER (2100 IMPRESIONES)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14.2</w:t>
            </w:r>
          </w:p>
        </w:tc>
        <w:tc>
          <w:tcPr>
            <w:tcW w:w="0" w:type="auto"/>
            <w:vAlign w:val="center"/>
            <w:hideMark/>
          </w:tcPr>
          <w:p w:rsidR="00BA3664" w:rsidRPr="0002552B" w:rsidRDefault="00BA3664" w:rsidP="00131E39">
            <w:pPr>
              <w:spacing w:after="0"/>
              <w:jc w:val="center"/>
            </w:pPr>
            <w:r w:rsidRPr="0002552B">
              <w:t>MANO DE OBRA POR CAMBIO DE CARTUCHO DE TÓNER (2100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14.3</w:t>
            </w:r>
          </w:p>
        </w:tc>
        <w:tc>
          <w:tcPr>
            <w:tcW w:w="0" w:type="auto"/>
            <w:vAlign w:val="center"/>
            <w:hideMark/>
          </w:tcPr>
          <w:p w:rsidR="00BA3664" w:rsidRPr="0002552B" w:rsidRDefault="00BA3664" w:rsidP="00131E39">
            <w:pPr>
              <w:spacing w:after="0"/>
              <w:jc w:val="center"/>
            </w:pPr>
            <w:r w:rsidRPr="0002552B">
              <w:t>CAMBIO DE RODILLO DE TRANSFERENCIA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14.4</w:t>
            </w:r>
          </w:p>
        </w:tc>
        <w:tc>
          <w:tcPr>
            <w:tcW w:w="0" w:type="auto"/>
            <w:vAlign w:val="center"/>
            <w:hideMark/>
          </w:tcPr>
          <w:p w:rsidR="00BA3664" w:rsidRPr="0002552B" w:rsidRDefault="00BA3664" w:rsidP="00131E39">
            <w:pPr>
              <w:spacing w:after="0"/>
              <w:jc w:val="center"/>
            </w:pPr>
            <w:r w:rsidRPr="0002552B">
              <w:t>MANO DE OBRA POR CAMBIO DE RODILLO DE TRANSFERENCIA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14.5</w:t>
            </w:r>
          </w:p>
        </w:tc>
        <w:tc>
          <w:tcPr>
            <w:tcW w:w="0" w:type="auto"/>
            <w:vAlign w:val="center"/>
            <w:hideMark/>
          </w:tcPr>
          <w:p w:rsidR="00BA3664" w:rsidRPr="0002552B" w:rsidRDefault="00BA3664" w:rsidP="00131E39">
            <w:pPr>
              <w:spacing w:after="0"/>
              <w:jc w:val="center"/>
            </w:pPr>
            <w:r w:rsidRPr="0002552B">
              <w:t>CAMBIO DE RODILLO DE RECOLECCIÓN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14.6</w:t>
            </w:r>
          </w:p>
        </w:tc>
        <w:tc>
          <w:tcPr>
            <w:tcW w:w="0" w:type="auto"/>
            <w:vAlign w:val="center"/>
            <w:hideMark/>
          </w:tcPr>
          <w:p w:rsidR="00BA3664" w:rsidRPr="0002552B" w:rsidRDefault="00BA3664" w:rsidP="00131E39">
            <w:pPr>
              <w:spacing w:after="0"/>
              <w:jc w:val="center"/>
            </w:pPr>
            <w:r w:rsidRPr="0002552B">
              <w:t>MANO DE OBRA POR CAMBIO DE   RODILLO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14.7</w:t>
            </w:r>
          </w:p>
        </w:tc>
        <w:tc>
          <w:tcPr>
            <w:tcW w:w="0" w:type="auto"/>
            <w:vAlign w:val="center"/>
            <w:hideMark/>
          </w:tcPr>
          <w:p w:rsidR="00BA3664" w:rsidRPr="0002552B" w:rsidRDefault="00BA3664" w:rsidP="00131E39">
            <w:pPr>
              <w:spacing w:after="0"/>
              <w:jc w:val="center"/>
            </w:pPr>
            <w:r w:rsidRPr="0002552B">
              <w:t>CAMBIO DE RODILLO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14.8</w:t>
            </w:r>
          </w:p>
        </w:tc>
        <w:tc>
          <w:tcPr>
            <w:tcW w:w="0" w:type="auto"/>
            <w:vAlign w:val="center"/>
            <w:hideMark/>
          </w:tcPr>
          <w:p w:rsidR="00BA3664" w:rsidRPr="0002552B" w:rsidRDefault="00BA3664" w:rsidP="00131E39">
            <w:pPr>
              <w:spacing w:after="0"/>
              <w:jc w:val="center"/>
            </w:pPr>
            <w:r w:rsidRPr="0002552B">
              <w:t>MANO DE OBRA POR CAMBIO DE RODILLO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14.9</w:t>
            </w:r>
          </w:p>
        </w:tc>
        <w:tc>
          <w:tcPr>
            <w:tcW w:w="0" w:type="auto"/>
            <w:vAlign w:val="center"/>
            <w:hideMark/>
          </w:tcPr>
          <w:p w:rsidR="00BA3664" w:rsidRPr="0002552B" w:rsidRDefault="00BA3664" w:rsidP="00131E39">
            <w:pPr>
              <w:spacing w:after="0"/>
              <w:jc w:val="center"/>
            </w:pPr>
            <w:r w:rsidRPr="0002552B">
              <w:t>CAMBIO DE PELÍCULA DE FUSOR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14.10</w:t>
            </w:r>
          </w:p>
        </w:tc>
        <w:tc>
          <w:tcPr>
            <w:tcW w:w="0" w:type="auto"/>
            <w:vAlign w:val="center"/>
            <w:hideMark/>
          </w:tcPr>
          <w:p w:rsidR="00BA3664" w:rsidRPr="0002552B" w:rsidRDefault="00BA3664" w:rsidP="00131E39">
            <w:pPr>
              <w:spacing w:after="0"/>
              <w:jc w:val="center"/>
            </w:pPr>
            <w:r w:rsidRPr="0002552B">
              <w:t>MANO DE OBRA POR CAMBIO DE PELÍCULA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14.11</w:t>
            </w:r>
          </w:p>
        </w:tc>
        <w:tc>
          <w:tcPr>
            <w:tcW w:w="0" w:type="auto"/>
            <w:vAlign w:val="center"/>
            <w:hideMark/>
          </w:tcPr>
          <w:p w:rsidR="00BA3664" w:rsidRPr="0002552B" w:rsidRDefault="00BA3664" w:rsidP="00131E39">
            <w:pPr>
              <w:spacing w:after="0"/>
              <w:jc w:val="center"/>
            </w:pPr>
            <w:r w:rsidRPr="0002552B">
              <w:t>CAMBIO DE RODILLO DE PRESIÓN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14.12</w:t>
            </w:r>
          </w:p>
        </w:tc>
        <w:tc>
          <w:tcPr>
            <w:tcW w:w="0" w:type="auto"/>
            <w:vAlign w:val="center"/>
            <w:hideMark/>
          </w:tcPr>
          <w:p w:rsidR="00BA3664" w:rsidRPr="0002552B" w:rsidRDefault="00BA3664" w:rsidP="00131E39">
            <w:pPr>
              <w:spacing w:after="0"/>
              <w:jc w:val="center"/>
            </w:pPr>
            <w:r w:rsidRPr="0002552B">
              <w:t>MANO DE OBRA POR CAMBIO DE RODILLO DE PRESIÓN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14.13</w:t>
            </w:r>
          </w:p>
        </w:tc>
        <w:tc>
          <w:tcPr>
            <w:tcW w:w="0" w:type="auto"/>
            <w:vAlign w:val="center"/>
            <w:hideMark/>
          </w:tcPr>
          <w:p w:rsidR="00BA3664" w:rsidRPr="0002552B" w:rsidRDefault="00BA3664" w:rsidP="00131E39">
            <w:pPr>
              <w:spacing w:after="0"/>
              <w:jc w:val="center"/>
            </w:pPr>
            <w:r w:rsidRPr="0002552B">
              <w:t>CAMBIO DE BANDEJA DE DOCUMENTOS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14.14</w:t>
            </w:r>
          </w:p>
        </w:tc>
        <w:tc>
          <w:tcPr>
            <w:tcW w:w="0" w:type="auto"/>
            <w:vAlign w:val="center"/>
            <w:hideMark/>
          </w:tcPr>
          <w:p w:rsidR="00BA3664" w:rsidRPr="0002552B" w:rsidRDefault="00BA3664" w:rsidP="00131E39">
            <w:pPr>
              <w:spacing w:after="0"/>
              <w:jc w:val="center"/>
            </w:pPr>
            <w:r w:rsidRPr="0002552B">
              <w:t>MANO DE OBRA POR CAMBIO DE BANDEJA DE DOCUMENTOS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14.15</w:t>
            </w:r>
          </w:p>
        </w:tc>
        <w:tc>
          <w:tcPr>
            <w:tcW w:w="0" w:type="auto"/>
            <w:vAlign w:val="center"/>
            <w:hideMark/>
          </w:tcPr>
          <w:p w:rsidR="00BA3664" w:rsidRPr="0002552B" w:rsidRDefault="00BA3664" w:rsidP="00131E39">
            <w:pPr>
              <w:spacing w:after="0"/>
              <w:jc w:val="center"/>
            </w:pPr>
            <w:r w:rsidRPr="0002552B">
              <w:t>CAMBIO DE PLACA DE FUENTE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14.16</w:t>
            </w:r>
          </w:p>
        </w:tc>
        <w:tc>
          <w:tcPr>
            <w:tcW w:w="0" w:type="auto"/>
            <w:vAlign w:val="center"/>
            <w:hideMark/>
          </w:tcPr>
          <w:p w:rsidR="00BA3664" w:rsidRPr="0002552B" w:rsidRDefault="00BA3664" w:rsidP="00131E39">
            <w:pPr>
              <w:spacing w:after="0"/>
              <w:jc w:val="center"/>
            </w:pPr>
            <w:r w:rsidRPr="0002552B">
              <w:t>MANO DE OBRA POR CAMBIO DE PLACA DE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15</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DR-C 125</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15.1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15.2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16</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DEL EQUIPO MARCA CANON MODELO DR-C 125</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16.1</w:t>
            </w:r>
          </w:p>
        </w:tc>
        <w:tc>
          <w:tcPr>
            <w:tcW w:w="0" w:type="auto"/>
            <w:vAlign w:val="center"/>
            <w:hideMark/>
          </w:tcPr>
          <w:p w:rsidR="00BA3664" w:rsidRPr="0002552B" w:rsidRDefault="00BA3664" w:rsidP="00131E39">
            <w:pPr>
              <w:spacing w:after="0"/>
              <w:jc w:val="center"/>
            </w:pPr>
            <w:r w:rsidRPr="0002552B">
              <w:t>CAMBIO DE KIT DE RODILLO DE INTERCAMBIO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16.2</w:t>
            </w:r>
          </w:p>
        </w:tc>
        <w:tc>
          <w:tcPr>
            <w:tcW w:w="0" w:type="auto"/>
            <w:vAlign w:val="center"/>
            <w:hideMark/>
          </w:tcPr>
          <w:p w:rsidR="00BA3664" w:rsidRPr="0002552B" w:rsidRDefault="00BA3664" w:rsidP="00131E39">
            <w:pPr>
              <w:spacing w:after="0"/>
              <w:jc w:val="center"/>
            </w:pPr>
            <w:r w:rsidRPr="0002552B">
              <w:t>MANO DE OBRA POR CAMBIO DE KIT DE RODILLO DE INTERCAMBIO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16.3</w:t>
            </w:r>
          </w:p>
        </w:tc>
        <w:tc>
          <w:tcPr>
            <w:tcW w:w="0" w:type="auto"/>
            <w:vAlign w:val="center"/>
            <w:hideMark/>
          </w:tcPr>
          <w:p w:rsidR="00BA3664" w:rsidRPr="0002552B" w:rsidRDefault="00BA3664" w:rsidP="00131E39">
            <w:pPr>
              <w:spacing w:after="0"/>
              <w:jc w:val="center"/>
            </w:pPr>
            <w:r w:rsidRPr="0002552B">
              <w:t>CAMBIO DE BANDEJA DE RECOLECCIÓN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16.4</w:t>
            </w:r>
          </w:p>
        </w:tc>
        <w:tc>
          <w:tcPr>
            <w:tcW w:w="0" w:type="auto"/>
            <w:vAlign w:val="center"/>
            <w:hideMark/>
          </w:tcPr>
          <w:p w:rsidR="00BA3664" w:rsidRPr="0002552B" w:rsidRDefault="00BA3664" w:rsidP="00131E39">
            <w:pPr>
              <w:spacing w:after="0"/>
              <w:jc w:val="center"/>
            </w:pPr>
            <w:r w:rsidRPr="0002552B">
              <w:t>MANO DE OBRA POR CAMBIO DE BANDEJA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16.5</w:t>
            </w:r>
          </w:p>
        </w:tc>
        <w:tc>
          <w:tcPr>
            <w:tcW w:w="0" w:type="auto"/>
            <w:vAlign w:val="center"/>
            <w:hideMark/>
          </w:tcPr>
          <w:p w:rsidR="00BA3664" w:rsidRPr="0002552B" w:rsidRDefault="00BA3664" w:rsidP="00131E39">
            <w:pPr>
              <w:spacing w:after="0"/>
              <w:jc w:val="center"/>
            </w:pPr>
            <w:r w:rsidRPr="0002552B">
              <w:t>CAMBIO DE GUIA DE EXPULSIÓN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16.6</w:t>
            </w:r>
          </w:p>
        </w:tc>
        <w:tc>
          <w:tcPr>
            <w:tcW w:w="0" w:type="auto"/>
            <w:vAlign w:val="center"/>
            <w:hideMark/>
          </w:tcPr>
          <w:p w:rsidR="00BA3664" w:rsidRPr="0002552B" w:rsidRDefault="00BA3664" w:rsidP="00131E39">
            <w:pPr>
              <w:spacing w:after="0"/>
              <w:jc w:val="center"/>
            </w:pPr>
            <w:r w:rsidRPr="0002552B">
              <w:t>MANO DE OBRA POR CAMBIO DE GUIA DE EXPULSIÓN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16.7</w:t>
            </w:r>
          </w:p>
        </w:tc>
        <w:tc>
          <w:tcPr>
            <w:tcW w:w="0" w:type="auto"/>
            <w:vAlign w:val="center"/>
            <w:hideMark/>
          </w:tcPr>
          <w:p w:rsidR="00BA3664" w:rsidRPr="0002552B" w:rsidRDefault="00BA3664" w:rsidP="00131E39">
            <w:pPr>
              <w:spacing w:after="0"/>
              <w:jc w:val="center"/>
            </w:pPr>
            <w:r w:rsidRPr="0002552B">
              <w:t>CAMBIO DE PLACA DE FUENTE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16.8</w:t>
            </w:r>
          </w:p>
        </w:tc>
        <w:tc>
          <w:tcPr>
            <w:tcW w:w="0" w:type="auto"/>
            <w:vAlign w:val="center"/>
            <w:hideMark/>
          </w:tcPr>
          <w:p w:rsidR="00BA3664" w:rsidRPr="0002552B" w:rsidRDefault="00BA3664" w:rsidP="00131E39">
            <w:pPr>
              <w:spacing w:after="0"/>
              <w:jc w:val="center"/>
            </w:pPr>
            <w:r w:rsidRPr="0002552B">
              <w:t>MANO DE OBRA POR CAMBIO DE PLACA DE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16.9</w:t>
            </w:r>
          </w:p>
        </w:tc>
        <w:tc>
          <w:tcPr>
            <w:tcW w:w="0" w:type="auto"/>
            <w:vAlign w:val="center"/>
            <w:hideMark/>
          </w:tcPr>
          <w:p w:rsidR="00BA3664" w:rsidRPr="0002552B" w:rsidRDefault="00BA3664" w:rsidP="00131E39">
            <w:pPr>
              <w:spacing w:after="0"/>
              <w:jc w:val="center"/>
            </w:pPr>
            <w:r w:rsidRPr="0002552B">
              <w:t>CAMBIO DE PLACA DE CONTROL PRINCIPAL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16.10</w:t>
            </w:r>
          </w:p>
        </w:tc>
        <w:tc>
          <w:tcPr>
            <w:tcW w:w="0" w:type="auto"/>
            <w:vAlign w:val="center"/>
            <w:hideMark/>
          </w:tcPr>
          <w:p w:rsidR="00BA3664" w:rsidRPr="0002552B" w:rsidRDefault="00BA3664" w:rsidP="00131E39">
            <w:pPr>
              <w:spacing w:after="0"/>
              <w:jc w:val="center"/>
            </w:pPr>
            <w:r w:rsidRPr="0002552B">
              <w:t>MANO DE OBRA POR CAMBIO DE PLACA DE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16.11</w:t>
            </w:r>
          </w:p>
        </w:tc>
        <w:tc>
          <w:tcPr>
            <w:tcW w:w="0" w:type="auto"/>
            <w:vAlign w:val="center"/>
            <w:hideMark/>
          </w:tcPr>
          <w:p w:rsidR="00BA3664" w:rsidRPr="0002552B" w:rsidRDefault="00BA3664" w:rsidP="00131E39">
            <w:pPr>
              <w:spacing w:after="0"/>
              <w:jc w:val="center"/>
            </w:pPr>
            <w:r w:rsidRPr="0002552B">
              <w:t>CAMBIO DE VIDRIO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16.12</w:t>
            </w:r>
          </w:p>
        </w:tc>
        <w:tc>
          <w:tcPr>
            <w:tcW w:w="0" w:type="auto"/>
            <w:vAlign w:val="center"/>
            <w:hideMark/>
          </w:tcPr>
          <w:p w:rsidR="00BA3664" w:rsidRPr="0002552B" w:rsidRDefault="00BA3664" w:rsidP="00131E39">
            <w:pPr>
              <w:spacing w:after="0"/>
              <w:jc w:val="center"/>
            </w:pPr>
            <w:r w:rsidRPr="0002552B">
              <w:t>MANO DE OBRA POR CAMBIO DE VIDRIO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16.13</w:t>
            </w:r>
          </w:p>
        </w:tc>
        <w:tc>
          <w:tcPr>
            <w:tcW w:w="0" w:type="auto"/>
            <w:vAlign w:val="center"/>
            <w:hideMark/>
          </w:tcPr>
          <w:p w:rsidR="00BA3664" w:rsidRPr="0002552B" w:rsidRDefault="00BA3664" w:rsidP="00131E39">
            <w:pPr>
              <w:spacing w:after="0"/>
              <w:jc w:val="center"/>
            </w:pPr>
            <w:r w:rsidRPr="0002552B">
              <w:t>CAMBIO DE UNIDAD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16.14</w:t>
            </w:r>
          </w:p>
        </w:tc>
        <w:tc>
          <w:tcPr>
            <w:tcW w:w="0" w:type="auto"/>
            <w:vAlign w:val="center"/>
            <w:hideMark/>
          </w:tcPr>
          <w:p w:rsidR="00BA3664" w:rsidRPr="0002552B" w:rsidRDefault="00BA3664" w:rsidP="00131E39">
            <w:pPr>
              <w:spacing w:after="0"/>
              <w:jc w:val="center"/>
            </w:pPr>
            <w:r w:rsidRPr="0002552B">
              <w:t>MANO DE OBRA POR CAMBIO DE UNIDAD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17</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DR-G1130</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17.1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17.2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18</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DR-G1130</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18.1</w:t>
            </w:r>
          </w:p>
        </w:tc>
        <w:tc>
          <w:tcPr>
            <w:tcW w:w="0" w:type="auto"/>
            <w:vAlign w:val="center"/>
            <w:hideMark/>
          </w:tcPr>
          <w:p w:rsidR="00BA3664" w:rsidRPr="0002552B" w:rsidRDefault="00BA3664" w:rsidP="00131E39">
            <w:pPr>
              <w:spacing w:after="0"/>
              <w:jc w:val="center"/>
            </w:pPr>
            <w:r w:rsidRPr="0002552B">
              <w:t>CAMBIO DE KIT DE RODILLO DE INTERCAMBIO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18.2</w:t>
            </w:r>
          </w:p>
        </w:tc>
        <w:tc>
          <w:tcPr>
            <w:tcW w:w="0" w:type="auto"/>
            <w:vAlign w:val="center"/>
            <w:hideMark/>
          </w:tcPr>
          <w:p w:rsidR="00BA3664" w:rsidRPr="0002552B" w:rsidRDefault="00BA3664" w:rsidP="00131E39">
            <w:pPr>
              <w:spacing w:after="0"/>
              <w:jc w:val="center"/>
            </w:pPr>
            <w:r w:rsidRPr="0002552B">
              <w:t>MANO DE OBRA POR CAMBIO DE KIT DE RODILLO DE INTERCAMBIO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18.3</w:t>
            </w:r>
          </w:p>
        </w:tc>
        <w:tc>
          <w:tcPr>
            <w:tcW w:w="0" w:type="auto"/>
            <w:vAlign w:val="center"/>
            <w:hideMark/>
          </w:tcPr>
          <w:p w:rsidR="00BA3664" w:rsidRPr="0002552B" w:rsidRDefault="00BA3664" w:rsidP="00131E39">
            <w:pPr>
              <w:spacing w:after="0"/>
              <w:jc w:val="center"/>
            </w:pPr>
            <w:r w:rsidRPr="0002552B">
              <w:t>CAMBIO DE BANDEJA DE RECOLECCIÓN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18.4</w:t>
            </w:r>
          </w:p>
        </w:tc>
        <w:tc>
          <w:tcPr>
            <w:tcW w:w="0" w:type="auto"/>
            <w:vAlign w:val="center"/>
            <w:hideMark/>
          </w:tcPr>
          <w:p w:rsidR="00BA3664" w:rsidRPr="0002552B" w:rsidRDefault="00BA3664" w:rsidP="00131E39">
            <w:pPr>
              <w:spacing w:after="0"/>
              <w:jc w:val="center"/>
            </w:pPr>
            <w:r w:rsidRPr="0002552B">
              <w:t>MANO DE OBRA POR CAMBIO DE BANDEJA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18.5</w:t>
            </w:r>
          </w:p>
        </w:tc>
        <w:tc>
          <w:tcPr>
            <w:tcW w:w="0" w:type="auto"/>
            <w:vAlign w:val="center"/>
            <w:hideMark/>
          </w:tcPr>
          <w:p w:rsidR="00BA3664" w:rsidRPr="0002552B" w:rsidRDefault="00BA3664" w:rsidP="00131E39">
            <w:pPr>
              <w:spacing w:after="0"/>
              <w:jc w:val="center"/>
            </w:pPr>
            <w:r w:rsidRPr="0002552B">
              <w:t>CAMBIO DE GUIA DE EXPULSIÓN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18.6</w:t>
            </w:r>
          </w:p>
        </w:tc>
        <w:tc>
          <w:tcPr>
            <w:tcW w:w="0" w:type="auto"/>
            <w:vAlign w:val="center"/>
            <w:hideMark/>
          </w:tcPr>
          <w:p w:rsidR="00BA3664" w:rsidRPr="0002552B" w:rsidRDefault="00BA3664" w:rsidP="00131E39">
            <w:pPr>
              <w:spacing w:after="0"/>
              <w:jc w:val="center"/>
            </w:pPr>
            <w:r w:rsidRPr="0002552B">
              <w:t>MANO DE OBRA POR CAMBIO DE GUIA DE EXPULSIÓN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18.7</w:t>
            </w:r>
          </w:p>
        </w:tc>
        <w:tc>
          <w:tcPr>
            <w:tcW w:w="0" w:type="auto"/>
            <w:vAlign w:val="center"/>
            <w:hideMark/>
          </w:tcPr>
          <w:p w:rsidR="00BA3664" w:rsidRPr="0002552B" w:rsidRDefault="00BA3664" w:rsidP="00131E39">
            <w:pPr>
              <w:spacing w:after="0"/>
              <w:jc w:val="center"/>
            </w:pPr>
            <w:r w:rsidRPr="0002552B">
              <w:t>CAMBIO DE PLACA DE FUENTE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18.8</w:t>
            </w:r>
          </w:p>
        </w:tc>
        <w:tc>
          <w:tcPr>
            <w:tcW w:w="0" w:type="auto"/>
            <w:vAlign w:val="center"/>
            <w:hideMark/>
          </w:tcPr>
          <w:p w:rsidR="00BA3664" w:rsidRPr="0002552B" w:rsidRDefault="00BA3664" w:rsidP="00131E39">
            <w:pPr>
              <w:spacing w:after="0"/>
              <w:jc w:val="center"/>
            </w:pPr>
            <w:r w:rsidRPr="0002552B">
              <w:t>MANO DE OBRA POR CAMBIO DE PLACA DE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18.9</w:t>
            </w:r>
          </w:p>
        </w:tc>
        <w:tc>
          <w:tcPr>
            <w:tcW w:w="0" w:type="auto"/>
            <w:vAlign w:val="center"/>
            <w:hideMark/>
          </w:tcPr>
          <w:p w:rsidR="00BA3664" w:rsidRPr="0002552B" w:rsidRDefault="00BA3664" w:rsidP="00131E39">
            <w:pPr>
              <w:spacing w:after="0"/>
              <w:jc w:val="center"/>
            </w:pPr>
            <w:r w:rsidRPr="0002552B">
              <w:t>CAMBIO DE PLACA DE CONTROL PRINCIPAL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18.10</w:t>
            </w:r>
          </w:p>
        </w:tc>
        <w:tc>
          <w:tcPr>
            <w:tcW w:w="0" w:type="auto"/>
            <w:vAlign w:val="center"/>
            <w:hideMark/>
          </w:tcPr>
          <w:p w:rsidR="00BA3664" w:rsidRPr="0002552B" w:rsidRDefault="00BA3664" w:rsidP="00131E39">
            <w:pPr>
              <w:spacing w:after="0"/>
              <w:jc w:val="center"/>
            </w:pPr>
            <w:r w:rsidRPr="0002552B">
              <w:t>MANO DE OBRA POR CAMBIO DE PLACA DE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18.11</w:t>
            </w:r>
          </w:p>
        </w:tc>
        <w:tc>
          <w:tcPr>
            <w:tcW w:w="0" w:type="auto"/>
            <w:vAlign w:val="center"/>
            <w:hideMark/>
          </w:tcPr>
          <w:p w:rsidR="00BA3664" w:rsidRPr="0002552B" w:rsidRDefault="00BA3664" w:rsidP="00131E39">
            <w:pPr>
              <w:spacing w:after="0"/>
              <w:jc w:val="center"/>
            </w:pPr>
            <w:r w:rsidRPr="0002552B">
              <w:t>CAMBIO DE VIDRIO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18.12</w:t>
            </w:r>
          </w:p>
        </w:tc>
        <w:tc>
          <w:tcPr>
            <w:tcW w:w="0" w:type="auto"/>
            <w:vAlign w:val="center"/>
            <w:hideMark/>
          </w:tcPr>
          <w:p w:rsidR="00BA3664" w:rsidRPr="0002552B" w:rsidRDefault="00BA3664" w:rsidP="00131E39">
            <w:pPr>
              <w:spacing w:after="0"/>
              <w:jc w:val="center"/>
            </w:pPr>
            <w:r w:rsidRPr="0002552B">
              <w:t>MANO DE OBRA POR CAMBIO DE VIDRIO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18.13</w:t>
            </w:r>
          </w:p>
        </w:tc>
        <w:tc>
          <w:tcPr>
            <w:tcW w:w="0" w:type="auto"/>
            <w:vAlign w:val="center"/>
            <w:hideMark/>
          </w:tcPr>
          <w:p w:rsidR="00BA3664" w:rsidRPr="0002552B" w:rsidRDefault="00BA3664" w:rsidP="00131E39">
            <w:pPr>
              <w:spacing w:after="0"/>
              <w:jc w:val="center"/>
            </w:pPr>
            <w:r w:rsidRPr="0002552B">
              <w:t>CAMBIO DE UNIDAD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18.14</w:t>
            </w:r>
          </w:p>
        </w:tc>
        <w:tc>
          <w:tcPr>
            <w:tcW w:w="0" w:type="auto"/>
            <w:vAlign w:val="center"/>
            <w:hideMark/>
          </w:tcPr>
          <w:p w:rsidR="00BA3664" w:rsidRPr="0002552B" w:rsidRDefault="00BA3664" w:rsidP="00131E39">
            <w:pPr>
              <w:spacing w:after="0"/>
              <w:jc w:val="center"/>
            </w:pPr>
            <w:r w:rsidRPr="0002552B">
              <w:t>MANO DE OBRA POR CAMBIO DE UNIDAD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19</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DR-M160II</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19.1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19.2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20</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DR-M160II</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20.1</w:t>
            </w:r>
          </w:p>
        </w:tc>
        <w:tc>
          <w:tcPr>
            <w:tcW w:w="0" w:type="auto"/>
            <w:vAlign w:val="center"/>
            <w:hideMark/>
          </w:tcPr>
          <w:p w:rsidR="00BA3664" w:rsidRPr="0002552B" w:rsidRDefault="00BA3664" w:rsidP="00131E39">
            <w:pPr>
              <w:spacing w:after="0"/>
              <w:jc w:val="center"/>
            </w:pPr>
            <w:r w:rsidRPr="0002552B">
              <w:t>CAMBIO DE KIT DE RODILLO DE INTERCAMBIO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20.2</w:t>
            </w:r>
          </w:p>
        </w:tc>
        <w:tc>
          <w:tcPr>
            <w:tcW w:w="0" w:type="auto"/>
            <w:vAlign w:val="center"/>
            <w:hideMark/>
          </w:tcPr>
          <w:p w:rsidR="00BA3664" w:rsidRPr="0002552B" w:rsidRDefault="00BA3664" w:rsidP="00131E39">
            <w:pPr>
              <w:spacing w:after="0"/>
              <w:jc w:val="center"/>
            </w:pPr>
            <w:r w:rsidRPr="0002552B">
              <w:t>MANO DE OBRA POR CAMBIO DE KIT DE RODILLO DE INTERCAMBIO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20.3</w:t>
            </w:r>
          </w:p>
        </w:tc>
        <w:tc>
          <w:tcPr>
            <w:tcW w:w="0" w:type="auto"/>
            <w:vAlign w:val="center"/>
            <w:hideMark/>
          </w:tcPr>
          <w:p w:rsidR="00BA3664" w:rsidRPr="0002552B" w:rsidRDefault="00BA3664" w:rsidP="00131E39">
            <w:pPr>
              <w:spacing w:after="0"/>
              <w:jc w:val="center"/>
            </w:pPr>
            <w:r w:rsidRPr="0002552B">
              <w:t>CAMBIO DE BANDEJA DE RECOLECCIÓN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20.4</w:t>
            </w:r>
          </w:p>
        </w:tc>
        <w:tc>
          <w:tcPr>
            <w:tcW w:w="0" w:type="auto"/>
            <w:vAlign w:val="center"/>
            <w:hideMark/>
          </w:tcPr>
          <w:p w:rsidR="00BA3664" w:rsidRPr="0002552B" w:rsidRDefault="00BA3664" w:rsidP="00131E39">
            <w:pPr>
              <w:spacing w:after="0"/>
              <w:jc w:val="center"/>
            </w:pPr>
            <w:r w:rsidRPr="0002552B">
              <w:t>MANO DE OBRA POR CAMBIO DE BANDEJA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20.5</w:t>
            </w:r>
          </w:p>
        </w:tc>
        <w:tc>
          <w:tcPr>
            <w:tcW w:w="0" w:type="auto"/>
            <w:vAlign w:val="center"/>
            <w:hideMark/>
          </w:tcPr>
          <w:p w:rsidR="00BA3664" w:rsidRPr="0002552B" w:rsidRDefault="00BA3664" w:rsidP="00131E39">
            <w:pPr>
              <w:spacing w:after="0"/>
              <w:jc w:val="center"/>
            </w:pPr>
            <w:r w:rsidRPr="0002552B">
              <w:t>CAMBIO DE GUIA DE EXPULSIÓN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20.6</w:t>
            </w:r>
          </w:p>
        </w:tc>
        <w:tc>
          <w:tcPr>
            <w:tcW w:w="0" w:type="auto"/>
            <w:vAlign w:val="center"/>
            <w:hideMark/>
          </w:tcPr>
          <w:p w:rsidR="00BA3664" w:rsidRPr="0002552B" w:rsidRDefault="00BA3664" w:rsidP="00131E39">
            <w:pPr>
              <w:spacing w:after="0"/>
              <w:jc w:val="center"/>
            </w:pPr>
            <w:r w:rsidRPr="0002552B">
              <w:t>MANO DE OBRA POR CAMBIO DE GUIA DE EXPULSIÓN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20.7</w:t>
            </w:r>
          </w:p>
        </w:tc>
        <w:tc>
          <w:tcPr>
            <w:tcW w:w="0" w:type="auto"/>
            <w:vAlign w:val="center"/>
            <w:hideMark/>
          </w:tcPr>
          <w:p w:rsidR="00BA3664" w:rsidRPr="0002552B" w:rsidRDefault="00BA3664" w:rsidP="00131E39">
            <w:pPr>
              <w:spacing w:after="0"/>
              <w:jc w:val="center"/>
            </w:pPr>
            <w:r w:rsidRPr="0002552B">
              <w:t>CAMBIO DE PLACA DE FUENTE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20.8</w:t>
            </w:r>
          </w:p>
        </w:tc>
        <w:tc>
          <w:tcPr>
            <w:tcW w:w="0" w:type="auto"/>
            <w:vAlign w:val="center"/>
            <w:hideMark/>
          </w:tcPr>
          <w:p w:rsidR="00BA3664" w:rsidRPr="0002552B" w:rsidRDefault="00BA3664" w:rsidP="00131E39">
            <w:pPr>
              <w:spacing w:after="0"/>
              <w:jc w:val="center"/>
            </w:pPr>
            <w:r w:rsidRPr="0002552B">
              <w:t>MANO DE OBRA POR CAMBIO DE PLACA DE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20.9</w:t>
            </w:r>
          </w:p>
        </w:tc>
        <w:tc>
          <w:tcPr>
            <w:tcW w:w="0" w:type="auto"/>
            <w:vAlign w:val="center"/>
            <w:hideMark/>
          </w:tcPr>
          <w:p w:rsidR="00BA3664" w:rsidRPr="0002552B" w:rsidRDefault="00BA3664" w:rsidP="00131E39">
            <w:pPr>
              <w:spacing w:after="0"/>
              <w:jc w:val="center"/>
            </w:pPr>
            <w:r w:rsidRPr="0002552B">
              <w:t>CAMBIO DE PLACA DE CONTROL PRINCIPAL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20.10</w:t>
            </w:r>
          </w:p>
        </w:tc>
        <w:tc>
          <w:tcPr>
            <w:tcW w:w="0" w:type="auto"/>
            <w:vAlign w:val="center"/>
            <w:hideMark/>
          </w:tcPr>
          <w:p w:rsidR="00BA3664" w:rsidRPr="0002552B" w:rsidRDefault="00BA3664" w:rsidP="00131E39">
            <w:pPr>
              <w:spacing w:after="0"/>
              <w:jc w:val="center"/>
            </w:pPr>
            <w:r w:rsidRPr="0002552B">
              <w:t>MANO DE OBRA POR CAMBIO DE PLACA DE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20.11</w:t>
            </w:r>
          </w:p>
        </w:tc>
        <w:tc>
          <w:tcPr>
            <w:tcW w:w="0" w:type="auto"/>
            <w:vAlign w:val="center"/>
            <w:hideMark/>
          </w:tcPr>
          <w:p w:rsidR="00BA3664" w:rsidRPr="0002552B" w:rsidRDefault="00BA3664" w:rsidP="00131E39">
            <w:pPr>
              <w:spacing w:after="0"/>
              <w:jc w:val="center"/>
            </w:pPr>
            <w:r w:rsidRPr="0002552B">
              <w:t>CAMBIO DE VIDRIO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20.12</w:t>
            </w:r>
          </w:p>
        </w:tc>
        <w:tc>
          <w:tcPr>
            <w:tcW w:w="0" w:type="auto"/>
            <w:vAlign w:val="center"/>
            <w:hideMark/>
          </w:tcPr>
          <w:p w:rsidR="00BA3664" w:rsidRPr="0002552B" w:rsidRDefault="00BA3664" w:rsidP="00131E39">
            <w:pPr>
              <w:spacing w:after="0"/>
              <w:jc w:val="center"/>
            </w:pPr>
            <w:r w:rsidRPr="0002552B">
              <w:t>MANO DE OBRA POR CAMBIO DE VIDRIO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20.13</w:t>
            </w:r>
          </w:p>
        </w:tc>
        <w:tc>
          <w:tcPr>
            <w:tcW w:w="0" w:type="auto"/>
            <w:vAlign w:val="center"/>
            <w:hideMark/>
          </w:tcPr>
          <w:p w:rsidR="00BA3664" w:rsidRPr="0002552B" w:rsidRDefault="00BA3664" w:rsidP="00131E39">
            <w:pPr>
              <w:spacing w:after="0"/>
              <w:jc w:val="center"/>
            </w:pPr>
            <w:r w:rsidRPr="0002552B">
              <w:t>CAMBIO DE UNIDAD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20.14</w:t>
            </w:r>
          </w:p>
        </w:tc>
        <w:tc>
          <w:tcPr>
            <w:tcW w:w="0" w:type="auto"/>
            <w:vAlign w:val="center"/>
            <w:hideMark/>
          </w:tcPr>
          <w:p w:rsidR="00BA3664" w:rsidRPr="0002552B" w:rsidRDefault="00BA3664" w:rsidP="00131E39">
            <w:pPr>
              <w:spacing w:after="0"/>
              <w:jc w:val="center"/>
            </w:pPr>
            <w:r w:rsidRPr="0002552B">
              <w:t>MANO DE OBRA POR CAMBIO DE UNIDAD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bl>
    <w:p w:rsidR="00BA3664" w:rsidRPr="0002552B" w:rsidRDefault="00BA3664" w:rsidP="00BA3664">
      <w:pPr>
        <w:spacing w:after="0"/>
      </w:pPr>
    </w:p>
    <w:p w:rsidR="00BA3664" w:rsidRPr="0002552B" w:rsidRDefault="00BA3664" w:rsidP="00BA3664">
      <w:pPr>
        <w:spacing w:after="0"/>
      </w:pPr>
      <w:r w:rsidRPr="0002552B">
        <w:rPr>
          <w:b/>
          <w:bCs/>
        </w:rPr>
        <w:t>MONTO MÍNIMO: G. 100.000.000 (GUARANÍES CIEN MILLONES)</w:t>
      </w:r>
    </w:p>
    <w:p w:rsidR="00BA3664" w:rsidRPr="0002552B" w:rsidRDefault="00BA3664" w:rsidP="00BA3664">
      <w:pPr>
        <w:spacing w:after="0"/>
      </w:pPr>
      <w:r w:rsidRPr="0002552B">
        <w:rPr>
          <w:b/>
          <w:bCs/>
        </w:rPr>
        <w:t>MONTO MÁXIMO: G. 200.000.000 (GUARANÍES DOSCIENTOS MILLONES)</w:t>
      </w:r>
    </w:p>
    <w:p w:rsidR="00131E39" w:rsidRPr="0002552B" w:rsidRDefault="00131E39" w:rsidP="00BA3664">
      <w:pPr>
        <w:spacing w:after="0"/>
        <w:rPr>
          <w:b/>
          <w:bCs/>
        </w:rPr>
      </w:pPr>
    </w:p>
    <w:p w:rsidR="00BA3664" w:rsidRPr="0002552B" w:rsidRDefault="00BA3664" w:rsidP="00131E39">
      <w:pPr>
        <w:spacing w:after="0"/>
        <w:jc w:val="center"/>
      </w:pPr>
      <w:r w:rsidRPr="0002552B">
        <w:rPr>
          <w:b/>
          <w:bCs/>
        </w:rPr>
        <w:t>LOTE N° 2</w:t>
      </w:r>
      <w:r w:rsidR="00131E39" w:rsidRPr="0002552B">
        <w:rPr>
          <w:b/>
          <w:bCs/>
        </w:rPr>
        <w:t xml:space="preserve"> </w:t>
      </w:r>
      <w:r w:rsidRPr="0002552B">
        <w:rPr>
          <w:b/>
          <w:bCs/>
        </w:rPr>
        <w:t>MANTENIMIENTO PREVENTIVO Y CORRECTIVO DE FOTOCOPIADORAS, ESCÁNER E IMPRESORA MULTIFUNCIÓN DE MARCA LEXMARK PARA SEDE CENTRAL</w:t>
      </w:r>
    </w:p>
    <w:p w:rsidR="00131E39" w:rsidRPr="0002552B" w:rsidRDefault="00131E39" w:rsidP="00131E39">
      <w:pPr>
        <w:spacing w:after="0"/>
        <w:jc w:val="cente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77"/>
        <w:gridCol w:w="4575"/>
        <w:gridCol w:w="1366"/>
        <w:gridCol w:w="1446"/>
        <w:gridCol w:w="1003"/>
      </w:tblGrid>
      <w:tr w:rsidR="00BA3664" w:rsidRPr="0002552B" w:rsidTr="00131E39">
        <w:trPr>
          <w:jc w:val="center"/>
        </w:trPr>
        <w:tc>
          <w:tcPr>
            <w:tcW w:w="0" w:type="auto"/>
            <w:shd w:val="clear" w:color="auto" w:fill="8EAADB"/>
            <w:vAlign w:val="center"/>
            <w:hideMark/>
          </w:tcPr>
          <w:p w:rsidR="00BA3664" w:rsidRPr="0002552B" w:rsidRDefault="00BA3664" w:rsidP="00131E39">
            <w:pPr>
              <w:spacing w:after="0"/>
              <w:jc w:val="center"/>
            </w:pPr>
            <w:r w:rsidRPr="0002552B">
              <w:rPr>
                <w:b/>
                <w:bCs/>
              </w:rPr>
              <w:t>ÍTEM N.º</w:t>
            </w:r>
          </w:p>
        </w:tc>
        <w:tc>
          <w:tcPr>
            <w:tcW w:w="0" w:type="auto"/>
            <w:shd w:val="clear" w:color="auto" w:fill="8EAADB"/>
            <w:vAlign w:val="center"/>
            <w:hideMark/>
          </w:tcPr>
          <w:p w:rsidR="00BA3664" w:rsidRPr="0002552B" w:rsidRDefault="00BA3664" w:rsidP="00131E39">
            <w:pPr>
              <w:spacing w:after="0"/>
              <w:jc w:val="center"/>
            </w:pPr>
            <w:r w:rsidRPr="0002552B">
              <w:rPr>
                <w:b/>
                <w:bCs/>
              </w:rPr>
              <w:t>ESPECIFICACIONES TECNICAS MINIMAS</w:t>
            </w:r>
          </w:p>
        </w:tc>
        <w:tc>
          <w:tcPr>
            <w:tcW w:w="0" w:type="auto"/>
            <w:shd w:val="clear" w:color="auto" w:fill="8EAADB"/>
            <w:vAlign w:val="center"/>
            <w:hideMark/>
          </w:tcPr>
          <w:p w:rsidR="00BA3664" w:rsidRPr="0002552B" w:rsidRDefault="00BA3664" w:rsidP="00131E39">
            <w:pPr>
              <w:spacing w:after="0"/>
              <w:jc w:val="center"/>
            </w:pPr>
            <w:r w:rsidRPr="0002552B">
              <w:rPr>
                <w:b/>
                <w:bCs/>
              </w:rPr>
              <w:t>UNIDAD DE MEDIDA</w:t>
            </w:r>
          </w:p>
        </w:tc>
        <w:tc>
          <w:tcPr>
            <w:tcW w:w="0" w:type="auto"/>
            <w:shd w:val="clear" w:color="auto" w:fill="8EAADB"/>
            <w:vAlign w:val="center"/>
            <w:hideMark/>
          </w:tcPr>
          <w:p w:rsidR="00BA3664" w:rsidRPr="0002552B" w:rsidRDefault="00BA3664" w:rsidP="00131E39">
            <w:pPr>
              <w:spacing w:after="0"/>
              <w:jc w:val="center"/>
            </w:pPr>
            <w:r w:rsidRPr="0002552B">
              <w:rPr>
                <w:b/>
                <w:bCs/>
              </w:rPr>
              <w:t>PRESENTACION</w:t>
            </w:r>
          </w:p>
        </w:tc>
        <w:tc>
          <w:tcPr>
            <w:tcW w:w="0" w:type="auto"/>
            <w:shd w:val="clear" w:color="auto" w:fill="8EAADB"/>
            <w:vAlign w:val="center"/>
            <w:hideMark/>
          </w:tcPr>
          <w:p w:rsidR="00BA3664" w:rsidRPr="0002552B" w:rsidRDefault="00BA3664" w:rsidP="00131E39">
            <w:pPr>
              <w:spacing w:after="0"/>
              <w:jc w:val="center"/>
            </w:pPr>
            <w:r w:rsidRPr="0002552B">
              <w:rPr>
                <w:b/>
                <w:bCs/>
              </w:rPr>
              <w:t>CANTIDAD</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LEXMARK MODELO MX710 DE</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2</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Y REPARACIÓN DE EQUIPO LEXMARK MODELO MX710 DE</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w:t>
            </w:r>
          </w:p>
        </w:tc>
        <w:tc>
          <w:tcPr>
            <w:tcW w:w="0" w:type="auto"/>
            <w:vAlign w:val="center"/>
            <w:hideMark/>
          </w:tcPr>
          <w:p w:rsidR="00BA3664" w:rsidRPr="0002552B" w:rsidRDefault="00BA3664" w:rsidP="00131E39">
            <w:pPr>
              <w:spacing w:after="0"/>
              <w:jc w:val="center"/>
            </w:pPr>
            <w:r w:rsidRPr="0002552B">
              <w:t>CAMBIO DE FUSER MAINTENACE KIT, 220-240 V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w:t>
            </w:r>
          </w:p>
        </w:tc>
        <w:tc>
          <w:tcPr>
            <w:tcW w:w="0" w:type="auto"/>
            <w:vAlign w:val="center"/>
            <w:hideMark/>
          </w:tcPr>
          <w:p w:rsidR="00BA3664" w:rsidRPr="0002552B" w:rsidRDefault="00BA3664" w:rsidP="00131E39">
            <w:pPr>
              <w:spacing w:after="0"/>
              <w:jc w:val="center"/>
            </w:pPr>
            <w:r w:rsidRPr="0002552B">
              <w:t>MANO DE OBRA POR CAMBIO DE FUSER MAINTENACE KIT, 220-240 V</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2.3</w:t>
            </w:r>
          </w:p>
        </w:tc>
        <w:tc>
          <w:tcPr>
            <w:tcW w:w="0" w:type="auto"/>
            <w:vAlign w:val="center"/>
            <w:hideMark/>
          </w:tcPr>
          <w:p w:rsidR="00BA3664" w:rsidRPr="0002552B" w:rsidRDefault="00BA3664" w:rsidP="00131E39">
            <w:pPr>
              <w:spacing w:after="0"/>
              <w:jc w:val="center"/>
            </w:pPr>
            <w:r w:rsidRPr="0002552B">
              <w:t>CAMBIO DE FUSER, 220-240 V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2.4</w:t>
            </w:r>
          </w:p>
        </w:tc>
        <w:tc>
          <w:tcPr>
            <w:tcW w:w="0" w:type="auto"/>
            <w:vAlign w:val="center"/>
            <w:hideMark/>
          </w:tcPr>
          <w:p w:rsidR="00BA3664" w:rsidRPr="0002552B" w:rsidRDefault="00BA3664" w:rsidP="00131E39">
            <w:pPr>
              <w:spacing w:after="0"/>
              <w:jc w:val="center"/>
            </w:pPr>
            <w:r w:rsidRPr="0002552B">
              <w:t>MANO DE OBRA POR CAMBIO DE FUSER, 220-240 V</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2.5</w:t>
            </w:r>
          </w:p>
        </w:tc>
        <w:tc>
          <w:tcPr>
            <w:tcW w:w="0" w:type="auto"/>
            <w:vAlign w:val="center"/>
            <w:hideMark/>
          </w:tcPr>
          <w:p w:rsidR="00BA3664" w:rsidRPr="0002552B" w:rsidRDefault="00BA3664" w:rsidP="00131E39">
            <w:pPr>
              <w:spacing w:after="0"/>
              <w:jc w:val="center"/>
            </w:pPr>
            <w:r w:rsidRPr="0002552B">
              <w:t>CAMBIO DE PICK ROLLER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2.6</w:t>
            </w:r>
          </w:p>
        </w:tc>
        <w:tc>
          <w:tcPr>
            <w:tcW w:w="0" w:type="auto"/>
            <w:vAlign w:val="center"/>
            <w:hideMark/>
          </w:tcPr>
          <w:p w:rsidR="00BA3664" w:rsidRPr="0002552B" w:rsidRDefault="00BA3664" w:rsidP="00131E39">
            <w:pPr>
              <w:spacing w:after="0"/>
              <w:jc w:val="center"/>
            </w:pPr>
            <w:r w:rsidRPr="0002552B">
              <w:t>MANO DE OBRA POR CAMBIO DE PICK ROLLER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2.7</w:t>
            </w:r>
          </w:p>
        </w:tc>
        <w:tc>
          <w:tcPr>
            <w:tcW w:w="0" w:type="auto"/>
            <w:vAlign w:val="center"/>
            <w:hideMark/>
          </w:tcPr>
          <w:p w:rsidR="00BA3664" w:rsidRPr="0002552B" w:rsidRDefault="00BA3664" w:rsidP="00131E39">
            <w:pPr>
              <w:spacing w:after="0"/>
              <w:jc w:val="center"/>
            </w:pPr>
            <w:r w:rsidRPr="0002552B">
              <w:t>CAMBIO DE TRAN</w:t>
            </w:r>
            <w:r w:rsidR="006E56CF">
              <w:t>S</w:t>
            </w:r>
            <w:r w:rsidRPr="0002552B">
              <w:t>FER ROLLER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2.8</w:t>
            </w:r>
          </w:p>
        </w:tc>
        <w:tc>
          <w:tcPr>
            <w:tcW w:w="0" w:type="auto"/>
            <w:vAlign w:val="center"/>
            <w:hideMark/>
          </w:tcPr>
          <w:p w:rsidR="00BA3664" w:rsidRPr="0002552B" w:rsidRDefault="00BA3664" w:rsidP="00131E39">
            <w:pPr>
              <w:spacing w:after="0"/>
              <w:jc w:val="center"/>
            </w:pPr>
            <w:r w:rsidRPr="0002552B">
              <w:t>MANO DE OBRA POR CAMBIO DE TRAN</w:t>
            </w:r>
            <w:r w:rsidR="006E56CF">
              <w:t>S</w:t>
            </w:r>
            <w:r w:rsidRPr="0002552B">
              <w:t>FER ROLLER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2.9</w:t>
            </w:r>
          </w:p>
        </w:tc>
        <w:tc>
          <w:tcPr>
            <w:tcW w:w="0" w:type="auto"/>
            <w:vAlign w:val="center"/>
            <w:hideMark/>
          </w:tcPr>
          <w:p w:rsidR="00BA3664" w:rsidRPr="0002552B" w:rsidRDefault="00BA3664" w:rsidP="00131E39">
            <w:pPr>
              <w:spacing w:after="0"/>
              <w:jc w:val="center"/>
            </w:pPr>
            <w:r w:rsidRPr="0002552B">
              <w:t>CAMBIO DE SEPARATOR ROLLER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2.10</w:t>
            </w:r>
          </w:p>
        </w:tc>
        <w:tc>
          <w:tcPr>
            <w:tcW w:w="0" w:type="auto"/>
            <w:vAlign w:val="center"/>
            <w:hideMark/>
          </w:tcPr>
          <w:p w:rsidR="00BA3664" w:rsidRPr="0002552B" w:rsidRDefault="00BA3664" w:rsidP="00131E39">
            <w:pPr>
              <w:spacing w:after="0"/>
              <w:jc w:val="center"/>
            </w:pPr>
            <w:r w:rsidRPr="0002552B">
              <w:t>MANO DE OBRA POR CAMBIO DE SEPARATOR ROLLER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2.11</w:t>
            </w:r>
          </w:p>
        </w:tc>
        <w:tc>
          <w:tcPr>
            <w:tcW w:w="0" w:type="auto"/>
            <w:vAlign w:val="center"/>
            <w:hideMark/>
          </w:tcPr>
          <w:p w:rsidR="00BA3664" w:rsidRPr="0002552B" w:rsidRDefault="00BA3664" w:rsidP="00131E39">
            <w:pPr>
              <w:spacing w:after="0"/>
              <w:jc w:val="center"/>
            </w:pPr>
            <w:r w:rsidRPr="0002552B">
              <w:t>CAMBIO DE ADF MAINT. KIT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2.12</w:t>
            </w:r>
          </w:p>
        </w:tc>
        <w:tc>
          <w:tcPr>
            <w:tcW w:w="0" w:type="auto"/>
            <w:vAlign w:val="center"/>
            <w:hideMark/>
          </w:tcPr>
          <w:p w:rsidR="00BA3664" w:rsidRPr="0002552B" w:rsidRDefault="00BA3664" w:rsidP="00131E39">
            <w:pPr>
              <w:spacing w:after="0"/>
              <w:jc w:val="center"/>
            </w:pPr>
            <w:r w:rsidRPr="0002552B">
              <w:t>MANO DE OBRA POR CAMBIO DE ADF MAINT. KIT</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2.13</w:t>
            </w:r>
          </w:p>
        </w:tc>
        <w:tc>
          <w:tcPr>
            <w:tcW w:w="0" w:type="auto"/>
            <w:vAlign w:val="center"/>
            <w:hideMark/>
          </w:tcPr>
          <w:p w:rsidR="00BA3664" w:rsidRPr="0002552B" w:rsidRDefault="00BA3664" w:rsidP="00131E39">
            <w:pPr>
              <w:spacing w:after="0"/>
              <w:jc w:val="center"/>
            </w:pPr>
            <w:r w:rsidRPr="0002552B">
              <w:t>CAMBIO DE ADF PICK ROLLER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2.14</w:t>
            </w:r>
          </w:p>
        </w:tc>
        <w:tc>
          <w:tcPr>
            <w:tcW w:w="0" w:type="auto"/>
            <w:vAlign w:val="center"/>
            <w:hideMark/>
          </w:tcPr>
          <w:p w:rsidR="00BA3664" w:rsidRPr="0002552B" w:rsidRDefault="00BA3664" w:rsidP="00131E39">
            <w:pPr>
              <w:spacing w:after="0"/>
              <w:jc w:val="center"/>
            </w:pPr>
            <w:r w:rsidRPr="0002552B">
              <w:t>MANO DE OBRA POR CAMBIO DE ADF PICK ROLLER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2.15</w:t>
            </w:r>
          </w:p>
        </w:tc>
        <w:tc>
          <w:tcPr>
            <w:tcW w:w="0" w:type="auto"/>
            <w:vAlign w:val="center"/>
            <w:hideMark/>
          </w:tcPr>
          <w:p w:rsidR="00BA3664" w:rsidRPr="0002552B" w:rsidRDefault="00BA3664" w:rsidP="00131E39">
            <w:pPr>
              <w:spacing w:after="0"/>
              <w:jc w:val="center"/>
            </w:pPr>
            <w:r w:rsidRPr="0002552B">
              <w:t>CAMBIO DE ADF SEPARATOR ROLLER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2.16</w:t>
            </w:r>
          </w:p>
        </w:tc>
        <w:tc>
          <w:tcPr>
            <w:tcW w:w="0" w:type="auto"/>
            <w:vAlign w:val="center"/>
            <w:hideMark/>
          </w:tcPr>
          <w:p w:rsidR="00BA3664" w:rsidRPr="0002552B" w:rsidRDefault="00BA3664" w:rsidP="00131E39">
            <w:pPr>
              <w:spacing w:after="0"/>
              <w:jc w:val="center"/>
            </w:pPr>
            <w:r w:rsidRPr="0002552B">
              <w:t>MANO DE OBRA POR CAMBIO DE ADF SEPARATOR ROLLER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2.17</w:t>
            </w:r>
          </w:p>
        </w:tc>
        <w:tc>
          <w:tcPr>
            <w:tcW w:w="0" w:type="auto"/>
            <w:vAlign w:val="center"/>
            <w:hideMark/>
          </w:tcPr>
          <w:p w:rsidR="00BA3664" w:rsidRPr="0002552B" w:rsidRDefault="00BA3664" w:rsidP="00131E39">
            <w:pPr>
              <w:spacing w:after="0"/>
              <w:jc w:val="center"/>
            </w:pPr>
            <w:r w:rsidRPr="0002552B">
              <w:t>CAMBIO DE ADF FEED BELT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2.18</w:t>
            </w:r>
          </w:p>
        </w:tc>
        <w:tc>
          <w:tcPr>
            <w:tcW w:w="0" w:type="auto"/>
            <w:vAlign w:val="center"/>
            <w:hideMark/>
          </w:tcPr>
          <w:p w:rsidR="00BA3664" w:rsidRPr="0002552B" w:rsidRDefault="00BA3664" w:rsidP="00131E39">
            <w:pPr>
              <w:spacing w:after="0"/>
              <w:jc w:val="center"/>
            </w:pPr>
            <w:r w:rsidRPr="0002552B">
              <w:t>MANO DE OBRA POR CAMBIO DE ADF FEED BELT</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2.19</w:t>
            </w:r>
          </w:p>
        </w:tc>
        <w:tc>
          <w:tcPr>
            <w:tcW w:w="0" w:type="auto"/>
            <w:vAlign w:val="center"/>
            <w:hideMark/>
          </w:tcPr>
          <w:p w:rsidR="00BA3664" w:rsidRPr="0002552B" w:rsidRDefault="00BA3664" w:rsidP="00131E39">
            <w:pPr>
              <w:spacing w:after="0"/>
              <w:jc w:val="center"/>
            </w:pPr>
            <w:r w:rsidRPr="0002552B">
              <w:t>CAMBIO DE MULTIPURPOSE FEEDER PICK ROLLER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2.20</w:t>
            </w:r>
          </w:p>
        </w:tc>
        <w:tc>
          <w:tcPr>
            <w:tcW w:w="0" w:type="auto"/>
            <w:vAlign w:val="center"/>
            <w:hideMark/>
          </w:tcPr>
          <w:p w:rsidR="00BA3664" w:rsidRPr="0002552B" w:rsidRDefault="00BA3664" w:rsidP="00131E39">
            <w:pPr>
              <w:spacing w:after="0"/>
              <w:jc w:val="center"/>
            </w:pPr>
            <w:r w:rsidRPr="0002552B">
              <w:t>MANO DE OBRA POR CAMBIO DE MULTIPURPOSE FEEDER PICK ROLLER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2.21</w:t>
            </w:r>
          </w:p>
        </w:tc>
        <w:tc>
          <w:tcPr>
            <w:tcW w:w="0" w:type="auto"/>
            <w:vAlign w:val="center"/>
            <w:hideMark/>
          </w:tcPr>
          <w:p w:rsidR="00BA3664" w:rsidRPr="0002552B" w:rsidRDefault="00BA3664" w:rsidP="00131E39">
            <w:pPr>
              <w:spacing w:after="0"/>
              <w:jc w:val="center"/>
            </w:pPr>
            <w:r w:rsidRPr="0002552B">
              <w:t>CAMBIO DE UNIDAD DE IMAGEN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2.22</w:t>
            </w:r>
          </w:p>
        </w:tc>
        <w:tc>
          <w:tcPr>
            <w:tcW w:w="0" w:type="auto"/>
            <w:vAlign w:val="center"/>
            <w:hideMark/>
          </w:tcPr>
          <w:p w:rsidR="00BA3664" w:rsidRPr="0002552B" w:rsidRDefault="00BA3664" w:rsidP="00131E39">
            <w:pPr>
              <w:spacing w:after="0"/>
              <w:jc w:val="center"/>
            </w:pPr>
            <w:r w:rsidRPr="0002552B">
              <w:t>MANO DE OBRA POR CAMBIO DE UNIDAD DE IMAGEN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2.23</w:t>
            </w:r>
          </w:p>
        </w:tc>
        <w:tc>
          <w:tcPr>
            <w:tcW w:w="0" w:type="auto"/>
            <w:vAlign w:val="center"/>
            <w:hideMark/>
          </w:tcPr>
          <w:p w:rsidR="00BA3664" w:rsidRPr="0002552B" w:rsidRDefault="00BA3664" w:rsidP="00131E39">
            <w:pPr>
              <w:spacing w:after="0"/>
              <w:jc w:val="center"/>
            </w:pPr>
            <w:r w:rsidRPr="0002552B">
              <w:t>CAMBIO DE TÓNER P/ 25.000 PAG.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2.24</w:t>
            </w:r>
          </w:p>
        </w:tc>
        <w:tc>
          <w:tcPr>
            <w:tcW w:w="0" w:type="auto"/>
            <w:vAlign w:val="center"/>
            <w:hideMark/>
          </w:tcPr>
          <w:p w:rsidR="00BA3664" w:rsidRPr="0002552B" w:rsidRDefault="00BA3664" w:rsidP="00131E39">
            <w:pPr>
              <w:spacing w:after="0"/>
              <w:jc w:val="center"/>
            </w:pPr>
            <w:r w:rsidRPr="0002552B">
              <w:t>MANO DE OBRA POR CAMBIO DE TÓNER P/ 25.000 PAG.</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2.25</w:t>
            </w:r>
          </w:p>
        </w:tc>
        <w:tc>
          <w:tcPr>
            <w:tcW w:w="0" w:type="auto"/>
            <w:vAlign w:val="center"/>
            <w:hideMark/>
          </w:tcPr>
          <w:p w:rsidR="00BA3664" w:rsidRPr="0002552B" w:rsidRDefault="00BA3664" w:rsidP="00131E39">
            <w:pPr>
              <w:spacing w:after="0"/>
              <w:jc w:val="center"/>
            </w:pPr>
            <w:r w:rsidRPr="0002552B">
              <w:t>CAMBIO DE BANDEJA ADICIONAL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2.26</w:t>
            </w:r>
          </w:p>
        </w:tc>
        <w:tc>
          <w:tcPr>
            <w:tcW w:w="0" w:type="auto"/>
            <w:vAlign w:val="center"/>
            <w:hideMark/>
          </w:tcPr>
          <w:p w:rsidR="00BA3664" w:rsidRPr="0002552B" w:rsidRDefault="00BA3664" w:rsidP="00131E39">
            <w:pPr>
              <w:spacing w:after="0"/>
              <w:jc w:val="center"/>
            </w:pPr>
            <w:r w:rsidRPr="0002552B">
              <w:t>MANO DE OBRA POR CAMBIO DE BANDEJA ADICIONAL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3</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LEXMARK MODELO X 656 DE</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3.1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3.2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4</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Y REPARACIÓN DE EQUIPO LEXMARK MODELO X 656 DE</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p>
        </w:tc>
        <w:tc>
          <w:tcPr>
            <w:tcW w:w="0" w:type="auto"/>
            <w:vAlign w:val="center"/>
            <w:hideMark/>
          </w:tcPr>
          <w:p w:rsidR="00BA3664" w:rsidRPr="0002552B" w:rsidRDefault="00BA3664" w:rsidP="00131E39">
            <w:pPr>
              <w:spacing w:after="0"/>
              <w:jc w:val="center"/>
            </w:pPr>
            <w:r w:rsidRPr="0002552B">
              <w:t>CAMBIO DE CHARGE ROLL,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p>
        </w:tc>
        <w:tc>
          <w:tcPr>
            <w:tcW w:w="0" w:type="auto"/>
            <w:vAlign w:val="center"/>
            <w:hideMark/>
          </w:tcPr>
          <w:p w:rsidR="00BA3664" w:rsidRPr="0002552B" w:rsidRDefault="00BA3664" w:rsidP="00131E39">
            <w:pPr>
              <w:spacing w:after="0"/>
              <w:jc w:val="center"/>
            </w:pPr>
            <w:r w:rsidRPr="0002552B">
              <w:t>MANO DE OBRA POR CAMBIO DE</w:t>
            </w:r>
            <w:r w:rsidR="00DE3352">
              <w:t xml:space="preserve"> </w:t>
            </w:r>
            <w:r w:rsidRPr="0002552B">
              <w:t>CHARGE ROLL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p>
        </w:tc>
        <w:tc>
          <w:tcPr>
            <w:tcW w:w="0" w:type="auto"/>
            <w:vAlign w:val="center"/>
            <w:hideMark/>
          </w:tcPr>
          <w:p w:rsidR="00BA3664" w:rsidRPr="0002552B" w:rsidRDefault="00BA3664" w:rsidP="00131E39">
            <w:pPr>
              <w:spacing w:after="0"/>
              <w:jc w:val="center"/>
            </w:pPr>
            <w:r w:rsidRPr="0002552B">
              <w:t>CAMBIO DE FUSER 220 V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p>
        </w:tc>
        <w:tc>
          <w:tcPr>
            <w:tcW w:w="0" w:type="auto"/>
            <w:vAlign w:val="center"/>
            <w:hideMark/>
          </w:tcPr>
          <w:p w:rsidR="00BA3664" w:rsidRPr="0002552B" w:rsidRDefault="00BA3664" w:rsidP="00131E39">
            <w:pPr>
              <w:spacing w:after="0"/>
              <w:jc w:val="center"/>
            </w:pPr>
            <w:r w:rsidRPr="0002552B">
              <w:t>MANO DE OBRA POR CAMBIO DE FUSER 220 V</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4.5</w:t>
            </w:r>
          </w:p>
        </w:tc>
        <w:tc>
          <w:tcPr>
            <w:tcW w:w="0" w:type="auto"/>
            <w:vAlign w:val="center"/>
            <w:hideMark/>
          </w:tcPr>
          <w:p w:rsidR="00BA3664" w:rsidRPr="0002552B" w:rsidRDefault="00BA3664" w:rsidP="00131E39">
            <w:pPr>
              <w:spacing w:after="0"/>
              <w:jc w:val="center"/>
            </w:pPr>
            <w:r w:rsidRPr="0002552B">
              <w:t>CAMBIO DE MFP PICK ROLL ASSEN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4.6</w:t>
            </w:r>
          </w:p>
        </w:tc>
        <w:tc>
          <w:tcPr>
            <w:tcW w:w="0" w:type="auto"/>
            <w:vAlign w:val="center"/>
            <w:hideMark/>
          </w:tcPr>
          <w:p w:rsidR="00BA3664" w:rsidRPr="0002552B" w:rsidRDefault="00BA3664" w:rsidP="00131E39">
            <w:pPr>
              <w:spacing w:after="0"/>
              <w:jc w:val="center"/>
            </w:pPr>
            <w:r w:rsidRPr="0002552B">
              <w:t>MANO DE OBRA POR CAMBIO DE MFP PICK ROLL ASSEN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4.7</w:t>
            </w:r>
          </w:p>
        </w:tc>
        <w:tc>
          <w:tcPr>
            <w:tcW w:w="0" w:type="auto"/>
            <w:vAlign w:val="center"/>
            <w:hideMark/>
          </w:tcPr>
          <w:p w:rsidR="00BA3664" w:rsidRPr="0002552B" w:rsidRDefault="00BA3664" w:rsidP="00131E39">
            <w:pPr>
              <w:spacing w:after="0"/>
              <w:jc w:val="center"/>
            </w:pPr>
            <w:r w:rsidRPr="0002552B">
              <w:t>CAMBIO DE TRANSFER ROLL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4.8</w:t>
            </w:r>
          </w:p>
        </w:tc>
        <w:tc>
          <w:tcPr>
            <w:tcW w:w="0" w:type="auto"/>
            <w:vAlign w:val="center"/>
            <w:hideMark/>
          </w:tcPr>
          <w:p w:rsidR="00BA3664" w:rsidRPr="0002552B" w:rsidRDefault="00BA3664" w:rsidP="00131E39">
            <w:pPr>
              <w:spacing w:after="0"/>
              <w:jc w:val="center"/>
            </w:pPr>
            <w:r w:rsidRPr="0002552B">
              <w:t>MANO DE OBRA POR CAMBIO DE TRANSFER ROLL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4.9</w:t>
            </w:r>
          </w:p>
        </w:tc>
        <w:tc>
          <w:tcPr>
            <w:tcW w:w="0" w:type="auto"/>
            <w:vAlign w:val="center"/>
            <w:hideMark/>
          </w:tcPr>
          <w:p w:rsidR="00BA3664" w:rsidRPr="0002552B" w:rsidRDefault="00BA3664" w:rsidP="00131E39">
            <w:pPr>
              <w:spacing w:after="0"/>
              <w:jc w:val="center"/>
            </w:pPr>
            <w:r w:rsidRPr="0002552B">
              <w:t>CAMBIO DE LVPS,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4.10</w:t>
            </w:r>
          </w:p>
        </w:tc>
        <w:tc>
          <w:tcPr>
            <w:tcW w:w="0" w:type="auto"/>
            <w:vAlign w:val="center"/>
            <w:hideMark/>
          </w:tcPr>
          <w:p w:rsidR="00BA3664" w:rsidRPr="0002552B" w:rsidRDefault="00BA3664" w:rsidP="00131E39">
            <w:pPr>
              <w:spacing w:after="0"/>
              <w:jc w:val="center"/>
            </w:pPr>
            <w:r w:rsidRPr="0002552B">
              <w:t>MANO DE OBRA POR CAMBIO DE LVPS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4.11</w:t>
            </w:r>
          </w:p>
        </w:tc>
        <w:tc>
          <w:tcPr>
            <w:tcW w:w="0" w:type="auto"/>
            <w:vAlign w:val="center"/>
            <w:hideMark/>
          </w:tcPr>
          <w:p w:rsidR="00BA3664" w:rsidRPr="0002552B" w:rsidRDefault="00BA3664" w:rsidP="00131E39">
            <w:pPr>
              <w:spacing w:after="0"/>
              <w:jc w:val="center"/>
            </w:pPr>
            <w:r w:rsidRPr="0002552B">
              <w:t>CAMBIO DE ALINMENT ASSENBLY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4.12</w:t>
            </w:r>
          </w:p>
        </w:tc>
        <w:tc>
          <w:tcPr>
            <w:tcW w:w="0" w:type="auto"/>
            <w:vAlign w:val="center"/>
            <w:hideMark/>
          </w:tcPr>
          <w:p w:rsidR="00BA3664" w:rsidRPr="0002552B" w:rsidRDefault="00BA3664" w:rsidP="00131E39">
            <w:pPr>
              <w:spacing w:after="0"/>
              <w:jc w:val="center"/>
            </w:pPr>
            <w:r w:rsidRPr="0002552B">
              <w:t>MANO DE OBRA POR CAMBIO DE ALINMENT ASSENBLY</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4.13</w:t>
            </w:r>
          </w:p>
        </w:tc>
        <w:tc>
          <w:tcPr>
            <w:tcW w:w="0" w:type="auto"/>
            <w:vAlign w:val="center"/>
            <w:hideMark/>
          </w:tcPr>
          <w:p w:rsidR="00BA3664" w:rsidRPr="0002552B" w:rsidRDefault="00BA3664" w:rsidP="00131E39">
            <w:pPr>
              <w:spacing w:after="0"/>
              <w:jc w:val="center"/>
            </w:pPr>
            <w:r w:rsidRPr="0002552B">
              <w:t>CAMBIO DE PICK ROLL ASSENBLY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4.14</w:t>
            </w:r>
          </w:p>
        </w:tc>
        <w:tc>
          <w:tcPr>
            <w:tcW w:w="0" w:type="auto"/>
            <w:vAlign w:val="center"/>
            <w:hideMark/>
          </w:tcPr>
          <w:p w:rsidR="00BA3664" w:rsidRPr="0002552B" w:rsidRDefault="00BA3664" w:rsidP="00131E39">
            <w:pPr>
              <w:spacing w:after="0"/>
              <w:jc w:val="center"/>
            </w:pPr>
            <w:r w:rsidRPr="0002552B">
              <w:t>MANO DE OBRA POR CAMBIO DE PICK ROLL ASSENBLY</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4.15</w:t>
            </w:r>
          </w:p>
        </w:tc>
        <w:tc>
          <w:tcPr>
            <w:tcW w:w="0" w:type="auto"/>
            <w:vAlign w:val="center"/>
            <w:hideMark/>
          </w:tcPr>
          <w:p w:rsidR="00BA3664" w:rsidRPr="0002552B" w:rsidRDefault="00BA3664" w:rsidP="00131E39">
            <w:pPr>
              <w:spacing w:after="0"/>
              <w:jc w:val="center"/>
            </w:pPr>
            <w:r w:rsidRPr="0002552B">
              <w:t>CAMBIO DE RODILLO DE ARRASTRE,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4.16</w:t>
            </w:r>
          </w:p>
        </w:tc>
        <w:tc>
          <w:tcPr>
            <w:tcW w:w="0" w:type="auto"/>
            <w:vAlign w:val="center"/>
            <w:hideMark/>
          </w:tcPr>
          <w:p w:rsidR="00BA3664" w:rsidRPr="0002552B" w:rsidRDefault="00BA3664" w:rsidP="00131E39">
            <w:pPr>
              <w:spacing w:after="0"/>
              <w:jc w:val="center"/>
            </w:pPr>
            <w:r w:rsidRPr="0002552B">
              <w:t>MANO DE OBRA POR CAMBIO DE RODILLO DE ARRASTRE</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4.17</w:t>
            </w:r>
          </w:p>
        </w:tc>
        <w:tc>
          <w:tcPr>
            <w:tcW w:w="0" w:type="auto"/>
            <w:vAlign w:val="center"/>
            <w:hideMark/>
          </w:tcPr>
          <w:p w:rsidR="00BA3664" w:rsidRPr="0002552B" w:rsidRDefault="00BA3664" w:rsidP="00131E39">
            <w:pPr>
              <w:spacing w:after="0"/>
              <w:jc w:val="center"/>
            </w:pPr>
            <w:r w:rsidRPr="0002552B">
              <w:t>CAMBIO DE HVPS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4.18</w:t>
            </w:r>
          </w:p>
        </w:tc>
        <w:tc>
          <w:tcPr>
            <w:tcW w:w="0" w:type="auto"/>
            <w:vAlign w:val="center"/>
            <w:hideMark/>
          </w:tcPr>
          <w:p w:rsidR="00BA3664" w:rsidRPr="0002552B" w:rsidRDefault="00BA3664" w:rsidP="00131E39">
            <w:pPr>
              <w:spacing w:after="0"/>
              <w:jc w:val="center"/>
            </w:pPr>
            <w:r w:rsidRPr="0002552B">
              <w:t>MANO DE OBRA POR CAMBIO DE HVPS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4.19</w:t>
            </w:r>
          </w:p>
        </w:tc>
        <w:tc>
          <w:tcPr>
            <w:tcW w:w="0" w:type="auto"/>
            <w:vAlign w:val="center"/>
            <w:hideMark/>
          </w:tcPr>
          <w:p w:rsidR="00BA3664" w:rsidRPr="0002552B" w:rsidRDefault="00BA3664" w:rsidP="00131E39">
            <w:pPr>
              <w:spacing w:after="0"/>
              <w:jc w:val="center"/>
            </w:pPr>
            <w:r w:rsidRPr="0002552B">
              <w:t>CAMBIO DE ADF FEED / PICK ROLL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4.20</w:t>
            </w:r>
          </w:p>
        </w:tc>
        <w:tc>
          <w:tcPr>
            <w:tcW w:w="0" w:type="auto"/>
            <w:vAlign w:val="center"/>
            <w:hideMark/>
          </w:tcPr>
          <w:p w:rsidR="00BA3664" w:rsidRPr="0002552B" w:rsidRDefault="00BA3664" w:rsidP="00131E39">
            <w:pPr>
              <w:spacing w:after="0"/>
              <w:jc w:val="center"/>
            </w:pPr>
            <w:r w:rsidRPr="0002552B">
              <w:t>MANO DE OBRA POR CAMBIO DE ADF FEED / PICK ROLL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4.21</w:t>
            </w:r>
          </w:p>
        </w:tc>
        <w:tc>
          <w:tcPr>
            <w:tcW w:w="0" w:type="auto"/>
            <w:vAlign w:val="center"/>
            <w:hideMark/>
          </w:tcPr>
          <w:p w:rsidR="00BA3664" w:rsidRPr="0002552B" w:rsidRDefault="00BA3664" w:rsidP="00131E39">
            <w:pPr>
              <w:spacing w:after="0"/>
              <w:jc w:val="center"/>
            </w:pPr>
            <w:r w:rsidRPr="0002552B">
              <w:t>CAMBIO DE ADF SEPARATOR ROLL,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4.22</w:t>
            </w:r>
          </w:p>
        </w:tc>
        <w:tc>
          <w:tcPr>
            <w:tcW w:w="0" w:type="auto"/>
            <w:vAlign w:val="center"/>
            <w:hideMark/>
          </w:tcPr>
          <w:p w:rsidR="00BA3664" w:rsidRPr="0002552B" w:rsidRDefault="00BA3664" w:rsidP="00131E39">
            <w:pPr>
              <w:spacing w:after="0"/>
              <w:jc w:val="center"/>
            </w:pPr>
            <w:r w:rsidRPr="0002552B">
              <w:t>MANO DE OBRA POR CAMBIO DE ADF SEPARATOR ROLL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4.23</w:t>
            </w:r>
          </w:p>
        </w:tc>
        <w:tc>
          <w:tcPr>
            <w:tcW w:w="0" w:type="auto"/>
            <w:vAlign w:val="center"/>
            <w:hideMark/>
          </w:tcPr>
          <w:p w:rsidR="00BA3664" w:rsidRPr="0002552B" w:rsidRDefault="00BA3664" w:rsidP="00131E39">
            <w:pPr>
              <w:spacing w:after="0"/>
              <w:jc w:val="center"/>
            </w:pPr>
            <w:r w:rsidRPr="0002552B">
              <w:t>CAMBIO DE KIT DE MANTENIMIENTO 220 V</w:t>
            </w:r>
            <w:r w:rsidR="0027434B">
              <w:t xml:space="preserve"> </w:t>
            </w:r>
            <w:r w:rsidRPr="0002552B">
              <w:t>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4.24</w:t>
            </w:r>
          </w:p>
        </w:tc>
        <w:tc>
          <w:tcPr>
            <w:tcW w:w="0" w:type="auto"/>
            <w:vAlign w:val="center"/>
            <w:hideMark/>
          </w:tcPr>
          <w:p w:rsidR="00BA3664" w:rsidRPr="0002552B" w:rsidRDefault="00BA3664" w:rsidP="00131E39">
            <w:pPr>
              <w:spacing w:after="0"/>
              <w:jc w:val="center"/>
            </w:pPr>
            <w:r w:rsidRPr="0002552B">
              <w:t>MANO DE OBRA POR CAMBIO DE KIT DE MANTENIMIENTO 220 V</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4.25</w:t>
            </w:r>
          </w:p>
        </w:tc>
        <w:tc>
          <w:tcPr>
            <w:tcW w:w="0" w:type="auto"/>
            <w:vAlign w:val="center"/>
            <w:hideMark/>
          </w:tcPr>
          <w:p w:rsidR="00BA3664" w:rsidRPr="0002552B" w:rsidRDefault="00BA3664" w:rsidP="00131E39">
            <w:pPr>
              <w:spacing w:after="0"/>
              <w:jc w:val="center"/>
            </w:pPr>
            <w:r w:rsidRPr="0002552B">
              <w:t>CAMBIO DE KIT DE MANTENIMIENTO ADF,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4.26</w:t>
            </w:r>
          </w:p>
        </w:tc>
        <w:tc>
          <w:tcPr>
            <w:tcW w:w="0" w:type="auto"/>
            <w:vAlign w:val="center"/>
            <w:hideMark/>
          </w:tcPr>
          <w:p w:rsidR="00BA3664" w:rsidRPr="0002552B" w:rsidRDefault="00BA3664" w:rsidP="00131E39">
            <w:pPr>
              <w:spacing w:after="0"/>
              <w:jc w:val="center"/>
            </w:pPr>
            <w:r w:rsidRPr="0002552B">
              <w:t>MANO DE OBRA POR CAMBIO DE KIT DE MANTENIMIENTO ADF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bl>
    <w:p w:rsidR="00131E39" w:rsidRPr="0002552B" w:rsidRDefault="00131E39" w:rsidP="00BA3664">
      <w:pPr>
        <w:spacing w:after="0"/>
        <w:rPr>
          <w:b/>
          <w:bCs/>
        </w:rPr>
      </w:pPr>
    </w:p>
    <w:p w:rsidR="00BA3664" w:rsidRPr="0002552B" w:rsidRDefault="00BA3664" w:rsidP="00BA3664">
      <w:pPr>
        <w:spacing w:after="0"/>
      </w:pPr>
      <w:r w:rsidRPr="0002552B">
        <w:rPr>
          <w:b/>
          <w:bCs/>
        </w:rPr>
        <w:t>MONTO MÍNIMO: G. 175.000.000 (GUARANÍES CIENTO SETENTA Y CINCO MILLONES)</w:t>
      </w:r>
    </w:p>
    <w:p w:rsidR="00BA3664" w:rsidRPr="0002552B" w:rsidRDefault="00BA3664" w:rsidP="00BA3664">
      <w:pPr>
        <w:spacing w:after="0"/>
      </w:pPr>
      <w:r w:rsidRPr="0002552B">
        <w:rPr>
          <w:b/>
          <w:bCs/>
        </w:rPr>
        <w:t>MONTO MÁXIMO: G. 350.000.000 (GUARANÍES TRESCIENTOS CINCUENTA MILLONES)</w:t>
      </w:r>
    </w:p>
    <w:p w:rsidR="00131E39" w:rsidRPr="0002552B" w:rsidRDefault="00131E39" w:rsidP="00BA3664">
      <w:pPr>
        <w:spacing w:after="0"/>
        <w:rPr>
          <w:b/>
          <w:bCs/>
        </w:rPr>
      </w:pPr>
    </w:p>
    <w:p w:rsidR="00BA3664" w:rsidRPr="0002552B" w:rsidRDefault="00BA3664" w:rsidP="00131E39">
      <w:pPr>
        <w:spacing w:after="0"/>
        <w:jc w:val="center"/>
        <w:rPr>
          <w:b/>
          <w:bCs/>
        </w:rPr>
      </w:pPr>
      <w:r w:rsidRPr="0002552B">
        <w:rPr>
          <w:b/>
          <w:bCs/>
        </w:rPr>
        <w:t>LOTE N° 3</w:t>
      </w:r>
      <w:r w:rsidR="001F5395" w:rsidRPr="0002552B">
        <w:rPr>
          <w:b/>
          <w:bCs/>
        </w:rPr>
        <w:t xml:space="preserve"> </w:t>
      </w:r>
      <w:r w:rsidRPr="0002552B">
        <w:rPr>
          <w:b/>
          <w:bCs/>
        </w:rPr>
        <w:t>MANTENIMIENTO PREVENTIVO Y CORRECTIVO DE FOTOCOPIADORAS, ESCÁNER - IMPRESORAS E IMPRESORA MULTIFUNCION DE MARCA KYOCERA PARA SEDE CENTRAL</w:t>
      </w:r>
    </w:p>
    <w:p w:rsidR="00131E39" w:rsidRPr="0002552B" w:rsidRDefault="00131E39" w:rsidP="00131E39">
      <w:pPr>
        <w:spacing w:after="0"/>
        <w:jc w:val="cente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7"/>
        <w:gridCol w:w="4789"/>
        <w:gridCol w:w="1208"/>
        <w:gridCol w:w="1446"/>
        <w:gridCol w:w="1003"/>
      </w:tblGrid>
      <w:tr w:rsidR="00BA3664" w:rsidRPr="0002552B" w:rsidTr="00131E39">
        <w:trPr>
          <w:jc w:val="center"/>
        </w:trPr>
        <w:tc>
          <w:tcPr>
            <w:tcW w:w="0" w:type="auto"/>
            <w:shd w:val="clear" w:color="auto" w:fill="8EAADB"/>
            <w:vAlign w:val="center"/>
            <w:hideMark/>
          </w:tcPr>
          <w:p w:rsidR="00BA3664" w:rsidRPr="0002552B" w:rsidRDefault="00BA3664" w:rsidP="00131E39">
            <w:pPr>
              <w:spacing w:after="0"/>
              <w:jc w:val="center"/>
            </w:pPr>
            <w:r w:rsidRPr="0002552B">
              <w:rPr>
                <w:b/>
                <w:bCs/>
              </w:rPr>
              <w:t>ÍTEM N.º</w:t>
            </w:r>
          </w:p>
        </w:tc>
        <w:tc>
          <w:tcPr>
            <w:tcW w:w="0" w:type="auto"/>
            <w:shd w:val="clear" w:color="auto" w:fill="8EAADB"/>
            <w:vAlign w:val="center"/>
            <w:hideMark/>
          </w:tcPr>
          <w:p w:rsidR="00BA3664" w:rsidRPr="0002552B" w:rsidRDefault="00BA3664" w:rsidP="00131E39">
            <w:pPr>
              <w:spacing w:after="0"/>
              <w:jc w:val="center"/>
            </w:pPr>
            <w:r w:rsidRPr="0002552B">
              <w:rPr>
                <w:b/>
                <w:bCs/>
              </w:rPr>
              <w:t>ESPECIFICACIONES TECNICAS MINIMAS</w:t>
            </w:r>
          </w:p>
        </w:tc>
        <w:tc>
          <w:tcPr>
            <w:tcW w:w="0" w:type="auto"/>
            <w:shd w:val="clear" w:color="auto" w:fill="8EAADB"/>
            <w:vAlign w:val="center"/>
            <w:hideMark/>
          </w:tcPr>
          <w:p w:rsidR="00BA3664" w:rsidRPr="0002552B" w:rsidRDefault="00BA3664" w:rsidP="00131E39">
            <w:pPr>
              <w:spacing w:after="0"/>
              <w:jc w:val="center"/>
            </w:pPr>
            <w:r w:rsidRPr="0002552B">
              <w:rPr>
                <w:b/>
                <w:bCs/>
              </w:rPr>
              <w:t>UNIDAD DE MEDIDA</w:t>
            </w:r>
          </w:p>
        </w:tc>
        <w:tc>
          <w:tcPr>
            <w:tcW w:w="0" w:type="auto"/>
            <w:shd w:val="clear" w:color="auto" w:fill="8EAADB"/>
            <w:vAlign w:val="center"/>
            <w:hideMark/>
          </w:tcPr>
          <w:p w:rsidR="00BA3664" w:rsidRPr="0002552B" w:rsidRDefault="00BA3664" w:rsidP="00131E39">
            <w:pPr>
              <w:spacing w:after="0"/>
              <w:jc w:val="center"/>
            </w:pPr>
            <w:r w:rsidRPr="0002552B">
              <w:rPr>
                <w:b/>
                <w:bCs/>
              </w:rPr>
              <w:t>PRESENTACION</w:t>
            </w:r>
          </w:p>
        </w:tc>
        <w:tc>
          <w:tcPr>
            <w:tcW w:w="0" w:type="auto"/>
            <w:shd w:val="clear" w:color="auto" w:fill="8EAADB"/>
            <w:vAlign w:val="center"/>
            <w:hideMark/>
          </w:tcPr>
          <w:p w:rsidR="00BA3664" w:rsidRPr="0002552B" w:rsidRDefault="00BA3664" w:rsidP="00131E39">
            <w:pPr>
              <w:spacing w:after="0"/>
              <w:jc w:val="center"/>
            </w:pPr>
            <w:r w:rsidRPr="0002552B">
              <w:rPr>
                <w:b/>
                <w:bCs/>
              </w:rPr>
              <w:t>CANTIDAD</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1</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KYOCERA TASKALFA MODELO 5501 I</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1.2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2</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Y REPARACIÓN DE EQUIPO KYOCERA TASKALFA MODELO 5501 I</w:t>
            </w:r>
          </w:p>
        </w:tc>
      </w:tr>
      <w:tr w:rsidR="00BA3664" w:rsidRPr="0002552B" w:rsidTr="00131E39">
        <w:trPr>
          <w:jc w:val="center"/>
        </w:trPr>
        <w:tc>
          <w:tcPr>
            <w:tcW w:w="0" w:type="auto"/>
            <w:shd w:val="clear" w:color="auto" w:fill="FFFFFF"/>
            <w:vAlign w:val="center"/>
            <w:hideMark/>
          </w:tcPr>
          <w:p w:rsidR="00BA3664" w:rsidRPr="0002552B" w:rsidRDefault="00BA3664" w:rsidP="00131E39">
            <w:pPr>
              <w:spacing w:after="0"/>
              <w:jc w:val="center"/>
            </w:pPr>
            <w:r w:rsidRPr="0002552B">
              <w:rPr>
                <w:b/>
                <w:bCs/>
              </w:rPr>
              <w:t>2.1</w:t>
            </w:r>
          </w:p>
        </w:tc>
        <w:tc>
          <w:tcPr>
            <w:tcW w:w="0" w:type="auto"/>
            <w:shd w:val="clear" w:color="auto" w:fill="FFFFFF"/>
            <w:vAlign w:val="center"/>
            <w:hideMark/>
          </w:tcPr>
          <w:p w:rsidR="00BA3664" w:rsidRPr="0002552B" w:rsidRDefault="00BA3664" w:rsidP="00131E39">
            <w:pPr>
              <w:spacing w:after="0"/>
              <w:jc w:val="center"/>
            </w:pPr>
            <w:r w:rsidRPr="0002552B">
              <w:t>CAMBIO DE KIT DE MANTENIMIENTO, CON PROVISIÓN DE REPUESTO</w:t>
            </w:r>
          </w:p>
        </w:tc>
        <w:tc>
          <w:tcPr>
            <w:tcW w:w="0" w:type="auto"/>
            <w:shd w:val="clear" w:color="auto" w:fill="FFFFFF"/>
            <w:vAlign w:val="center"/>
            <w:hideMark/>
          </w:tcPr>
          <w:p w:rsidR="00BA3664" w:rsidRPr="0002552B" w:rsidRDefault="00BA3664" w:rsidP="00131E39">
            <w:pPr>
              <w:spacing w:after="0"/>
              <w:jc w:val="center"/>
            </w:pPr>
            <w:r w:rsidRPr="0002552B">
              <w:rPr>
                <w:b/>
                <w:bCs/>
              </w:rPr>
              <w:t>UNIDAD</w:t>
            </w:r>
          </w:p>
        </w:tc>
        <w:tc>
          <w:tcPr>
            <w:tcW w:w="0" w:type="auto"/>
            <w:shd w:val="clear" w:color="auto" w:fill="FFFFFF"/>
            <w:vAlign w:val="center"/>
            <w:hideMark/>
          </w:tcPr>
          <w:p w:rsidR="00BA3664" w:rsidRPr="0002552B" w:rsidRDefault="00BA3664" w:rsidP="00131E39">
            <w:pPr>
              <w:spacing w:after="0"/>
              <w:jc w:val="center"/>
            </w:pPr>
            <w:r w:rsidRPr="0002552B">
              <w:rPr>
                <w:b/>
                <w:bCs/>
              </w:rPr>
              <w:t>EVENTO</w:t>
            </w:r>
          </w:p>
        </w:tc>
        <w:tc>
          <w:tcPr>
            <w:tcW w:w="0" w:type="auto"/>
            <w:shd w:val="clear" w:color="auto" w:fill="FFFFFF"/>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w:t>
            </w:r>
          </w:p>
        </w:tc>
        <w:tc>
          <w:tcPr>
            <w:tcW w:w="0" w:type="auto"/>
            <w:vAlign w:val="center"/>
            <w:hideMark/>
          </w:tcPr>
          <w:p w:rsidR="00BA3664" w:rsidRPr="0002552B" w:rsidRDefault="00BA3664" w:rsidP="00131E39">
            <w:pPr>
              <w:spacing w:after="0"/>
              <w:jc w:val="center"/>
            </w:pPr>
            <w:r w:rsidRPr="0002552B">
              <w:t>MANO DE OBRA POR KIT DE MANTENIMIENTO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2.3</w:t>
            </w:r>
          </w:p>
        </w:tc>
        <w:tc>
          <w:tcPr>
            <w:tcW w:w="0" w:type="auto"/>
            <w:vAlign w:val="center"/>
            <w:hideMark/>
          </w:tcPr>
          <w:p w:rsidR="00BA3664" w:rsidRPr="0002552B" w:rsidRDefault="00BA3664" w:rsidP="00131E39">
            <w:pPr>
              <w:spacing w:after="0"/>
              <w:jc w:val="center"/>
            </w:pPr>
            <w:r w:rsidRPr="0002552B">
              <w:t>CAMBIO DE KIT DE FUSOR,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2.4</w:t>
            </w:r>
          </w:p>
        </w:tc>
        <w:tc>
          <w:tcPr>
            <w:tcW w:w="0" w:type="auto"/>
            <w:vAlign w:val="center"/>
            <w:hideMark/>
          </w:tcPr>
          <w:p w:rsidR="00BA3664" w:rsidRPr="0002552B" w:rsidRDefault="00BA3664" w:rsidP="00131E39">
            <w:pPr>
              <w:spacing w:after="0"/>
              <w:jc w:val="center"/>
            </w:pPr>
            <w:r w:rsidRPr="0002552B">
              <w:t>MANO DE OBRA POR CAMBIO DE KIT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2.5</w:t>
            </w:r>
          </w:p>
        </w:tc>
        <w:tc>
          <w:tcPr>
            <w:tcW w:w="0" w:type="auto"/>
            <w:vAlign w:val="center"/>
            <w:hideMark/>
          </w:tcPr>
          <w:p w:rsidR="00BA3664" w:rsidRPr="0002552B" w:rsidRDefault="00BA3664" w:rsidP="00131E39">
            <w:pPr>
              <w:spacing w:after="0"/>
              <w:jc w:val="center"/>
            </w:pPr>
            <w:r w:rsidRPr="0002552B">
              <w:t>CAMBIO DE PULLEY SEPARATION,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2,6</w:t>
            </w:r>
          </w:p>
        </w:tc>
        <w:tc>
          <w:tcPr>
            <w:tcW w:w="0" w:type="auto"/>
            <w:vAlign w:val="center"/>
            <w:hideMark/>
          </w:tcPr>
          <w:p w:rsidR="00BA3664" w:rsidRPr="0002552B" w:rsidRDefault="00BA3664" w:rsidP="00131E39">
            <w:pPr>
              <w:spacing w:after="0"/>
              <w:jc w:val="center"/>
            </w:pPr>
            <w:r w:rsidRPr="0002552B">
              <w:t>MANO DE OBRA POR CAMBIO DE PULLEY SEPARATION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2.7</w:t>
            </w:r>
          </w:p>
        </w:tc>
        <w:tc>
          <w:tcPr>
            <w:tcW w:w="0" w:type="auto"/>
            <w:vAlign w:val="center"/>
            <w:hideMark/>
          </w:tcPr>
          <w:p w:rsidR="00BA3664" w:rsidRPr="0002552B" w:rsidRDefault="00BA3664" w:rsidP="00131E39">
            <w:pPr>
              <w:spacing w:after="0"/>
              <w:jc w:val="center"/>
            </w:pPr>
            <w:r w:rsidRPr="0002552B">
              <w:t>CAMBIO DE PULLEY PAPER FEED,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2.8</w:t>
            </w:r>
          </w:p>
        </w:tc>
        <w:tc>
          <w:tcPr>
            <w:tcW w:w="0" w:type="auto"/>
            <w:vAlign w:val="center"/>
            <w:hideMark/>
          </w:tcPr>
          <w:p w:rsidR="00BA3664" w:rsidRPr="0002552B" w:rsidRDefault="00BA3664" w:rsidP="00131E39">
            <w:pPr>
              <w:spacing w:after="0"/>
              <w:jc w:val="center"/>
            </w:pPr>
            <w:r w:rsidRPr="0002552B">
              <w:t>MANO DE OBRA POR CAMBIO DE PULLEY PAPER FEED</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2.9</w:t>
            </w:r>
          </w:p>
        </w:tc>
        <w:tc>
          <w:tcPr>
            <w:tcW w:w="0" w:type="auto"/>
            <w:vAlign w:val="center"/>
            <w:hideMark/>
          </w:tcPr>
          <w:p w:rsidR="00BA3664" w:rsidRPr="0002552B" w:rsidRDefault="00BA3664" w:rsidP="00131E39">
            <w:pPr>
              <w:spacing w:after="0"/>
              <w:jc w:val="center"/>
            </w:pPr>
            <w:r w:rsidRPr="0002552B">
              <w:t>CAMBIO DE PULLEY RETARD,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2.10</w:t>
            </w:r>
          </w:p>
        </w:tc>
        <w:tc>
          <w:tcPr>
            <w:tcW w:w="0" w:type="auto"/>
            <w:vAlign w:val="center"/>
            <w:hideMark/>
          </w:tcPr>
          <w:p w:rsidR="00BA3664" w:rsidRPr="0002552B" w:rsidRDefault="00BA3664" w:rsidP="00131E39">
            <w:pPr>
              <w:spacing w:after="0"/>
              <w:jc w:val="center"/>
            </w:pPr>
            <w:r w:rsidRPr="0002552B">
              <w:t>MANO DE OBRA POR CAMBIO DE PULLEY RETARD</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2.11</w:t>
            </w:r>
          </w:p>
        </w:tc>
        <w:tc>
          <w:tcPr>
            <w:tcW w:w="0" w:type="auto"/>
            <w:vAlign w:val="center"/>
            <w:hideMark/>
          </w:tcPr>
          <w:p w:rsidR="00BA3664" w:rsidRPr="0002552B" w:rsidRDefault="00BA3664" w:rsidP="00131E39">
            <w:pPr>
              <w:spacing w:after="0"/>
              <w:jc w:val="center"/>
            </w:pPr>
            <w:r w:rsidRPr="0002552B">
              <w:t>CAMBIO DE WT-860 (POTE RESIDUAL),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2.12</w:t>
            </w:r>
          </w:p>
        </w:tc>
        <w:tc>
          <w:tcPr>
            <w:tcW w:w="0" w:type="auto"/>
            <w:vAlign w:val="center"/>
            <w:hideMark/>
          </w:tcPr>
          <w:p w:rsidR="00BA3664" w:rsidRPr="0002552B" w:rsidRDefault="00BA3664" w:rsidP="00131E39">
            <w:pPr>
              <w:spacing w:after="0"/>
              <w:jc w:val="center"/>
            </w:pPr>
            <w:r w:rsidRPr="0002552B">
              <w:t>MANO DE OBRA CAMBIO DE WT-860 (POTE RESIDUAL),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2.13</w:t>
            </w:r>
          </w:p>
        </w:tc>
        <w:tc>
          <w:tcPr>
            <w:tcW w:w="0" w:type="auto"/>
            <w:vAlign w:val="center"/>
            <w:hideMark/>
          </w:tcPr>
          <w:p w:rsidR="00BA3664" w:rsidRPr="0002552B" w:rsidRDefault="00BA3664" w:rsidP="00131E39">
            <w:pPr>
              <w:spacing w:after="0"/>
              <w:jc w:val="center"/>
            </w:pPr>
            <w:r w:rsidRPr="0002552B">
              <w:t>CAMBIO DE CARGADOR MC-6705,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2.14</w:t>
            </w:r>
          </w:p>
        </w:tc>
        <w:tc>
          <w:tcPr>
            <w:tcW w:w="0" w:type="auto"/>
            <w:vAlign w:val="center"/>
            <w:hideMark/>
          </w:tcPr>
          <w:p w:rsidR="00BA3664" w:rsidRPr="0002552B" w:rsidRDefault="00BA3664" w:rsidP="00131E39">
            <w:pPr>
              <w:spacing w:after="0"/>
              <w:jc w:val="center"/>
            </w:pPr>
            <w:r w:rsidRPr="0002552B">
              <w:t>MANO DE OBRA POR CAMBIO DE CARGADOR MC-6705</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2.15</w:t>
            </w:r>
          </w:p>
        </w:tc>
        <w:tc>
          <w:tcPr>
            <w:tcW w:w="0" w:type="auto"/>
            <w:vAlign w:val="center"/>
            <w:hideMark/>
          </w:tcPr>
          <w:p w:rsidR="00BA3664" w:rsidRPr="0002552B" w:rsidRDefault="00BA3664" w:rsidP="00131E39">
            <w:pPr>
              <w:spacing w:after="0"/>
              <w:jc w:val="center"/>
            </w:pPr>
            <w:r w:rsidRPr="0002552B">
              <w:t>CAMBIO DE PULLEY LF DP,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2.16</w:t>
            </w:r>
          </w:p>
        </w:tc>
        <w:tc>
          <w:tcPr>
            <w:tcW w:w="0" w:type="auto"/>
            <w:vAlign w:val="center"/>
            <w:hideMark/>
          </w:tcPr>
          <w:p w:rsidR="00BA3664" w:rsidRPr="0002552B" w:rsidRDefault="00BA3664" w:rsidP="00131E39">
            <w:pPr>
              <w:spacing w:after="0"/>
              <w:jc w:val="center"/>
            </w:pPr>
            <w:r w:rsidRPr="0002552B">
              <w:t>MANO DE OBRA POR CAMBIO DE PULLEY LF DP</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2.17</w:t>
            </w:r>
          </w:p>
        </w:tc>
        <w:tc>
          <w:tcPr>
            <w:tcW w:w="0" w:type="auto"/>
            <w:vAlign w:val="center"/>
            <w:hideMark/>
          </w:tcPr>
          <w:p w:rsidR="00BA3664" w:rsidRPr="0002552B" w:rsidRDefault="00BA3664" w:rsidP="00131E39">
            <w:pPr>
              <w:spacing w:after="0"/>
              <w:jc w:val="center"/>
            </w:pPr>
            <w:r w:rsidRPr="0002552B">
              <w:t>CAMBIO DE PULLEY SEPARATION DP,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2.18</w:t>
            </w:r>
          </w:p>
        </w:tc>
        <w:tc>
          <w:tcPr>
            <w:tcW w:w="0" w:type="auto"/>
            <w:vAlign w:val="center"/>
            <w:hideMark/>
          </w:tcPr>
          <w:p w:rsidR="00BA3664" w:rsidRPr="0002552B" w:rsidRDefault="00BA3664" w:rsidP="00131E39">
            <w:pPr>
              <w:spacing w:after="0"/>
              <w:jc w:val="center"/>
            </w:pPr>
            <w:r w:rsidRPr="0002552B">
              <w:t>MANO DE OBRA DE CAMBIO DE PULLEY SEPARATION DP</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2.19</w:t>
            </w:r>
          </w:p>
        </w:tc>
        <w:tc>
          <w:tcPr>
            <w:tcW w:w="0" w:type="auto"/>
            <w:vAlign w:val="center"/>
            <w:hideMark/>
          </w:tcPr>
          <w:p w:rsidR="00BA3664" w:rsidRPr="0002552B" w:rsidRDefault="00BA3664" w:rsidP="00131E39">
            <w:pPr>
              <w:spacing w:after="0"/>
              <w:jc w:val="center"/>
            </w:pPr>
            <w:r w:rsidRPr="0002552B">
              <w:t>CAMBIO DE BELT PF DP,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2.20</w:t>
            </w:r>
          </w:p>
        </w:tc>
        <w:tc>
          <w:tcPr>
            <w:tcW w:w="0" w:type="auto"/>
            <w:vAlign w:val="center"/>
            <w:hideMark/>
          </w:tcPr>
          <w:p w:rsidR="00BA3664" w:rsidRPr="0002552B" w:rsidRDefault="00BA3664" w:rsidP="00131E39">
            <w:pPr>
              <w:spacing w:after="0"/>
              <w:jc w:val="center"/>
            </w:pPr>
            <w:r w:rsidRPr="0002552B">
              <w:t>MANO DE OBRA POR CAMBIO DE BELT PF DP</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2.21</w:t>
            </w:r>
          </w:p>
        </w:tc>
        <w:tc>
          <w:tcPr>
            <w:tcW w:w="0" w:type="auto"/>
            <w:vAlign w:val="center"/>
            <w:hideMark/>
          </w:tcPr>
          <w:p w:rsidR="00BA3664" w:rsidRPr="0002552B" w:rsidRDefault="00BA3664" w:rsidP="00131E39">
            <w:pPr>
              <w:spacing w:after="0"/>
              <w:jc w:val="center"/>
            </w:pPr>
            <w:r w:rsidRPr="0002552B">
              <w:t>CAMBIO DE TORQUE LIMITER 400 DP,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2.22</w:t>
            </w:r>
          </w:p>
        </w:tc>
        <w:tc>
          <w:tcPr>
            <w:tcW w:w="0" w:type="auto"/>
            <w:vAlign w:val="center"/>
            <w:hideMark/>
          </w:tcPr>
          <w:p w:rsidR="00BA3664" w:rsidRPr="0002552B" w:rsidRDefault="00BA3664" w:rsidP="00131E39">
            <w:pPr>
              <w:spacing w:after="0"/>
              <w:jc w:val="center"/>
            </w:pPr>
            <w:r w:rsidRPr="0002552B">
              <w:t>MANO DE OBRA DE CAMBIO DE TORQUE LIMITER 400 DP</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2.23</w:t>
            </w:r>
          </w:p>
        </w:tc>
        <w:tc>
          <w:tcPr>
            <w:tcW w:w="0" w:type="auto"/>
            <w:vAlign w:val="center"/>
            <w:hideMark/>
          </w:tcPr>
          <w:p w:rsidR="00BA3664" w:rsidRPr="0002552B" w:rsidRDefault="00BA3664" w:rsidP="00131E39">
            <w:pPr>
              <w:spacing w:after="0"/>
              <w:jc w:val="center"/>
            </w:pPr>
            <w:r w:rsidRPr="0002552B">
              <w:t>CAMBIO DE UNIDAD REVELADO DV-6305,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2.24</w:t>
            </w:r>
          </w:p>
        </w:tc>
        <w:tc>
          <w:tcPr>
            <w:tcW w:w="0" w:type="auto"/>
            <w:vAlign w:val="center"/>
            <w:hideMark/>
          </w:tcPr>
          <w:p w:rsidR="00BA3664" w:rsidRPr="0002552B" w:rsidRDefault="00BA3664" w:rsidP="00131E39">
            <w:pPr>
              <w:spacing w:after="0"/>
              <w:jc w:val="center"/>
            </w:pPr>
            <w:r w:rsidRPr="0002552B">
              <w:t>MANO DE OBRA POR CAMBIO DE UNIDAD REVELADO DV-6305</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3</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EQUIPO KYOCERA MODELO KM-2810 / KM2820</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3.1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3.2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4</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Y REPARACION DE EQUIPO KYOCERA MARCA KM 2810 / KM 2820</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p>
        </w:tc>
        <w:tc>
          <w:tcPr>
            <w:tcW w:w="0" w:type="auto"/>
            <w:vAlign w:val="center"/>
            <w:hideMark/>
          </w:tcPr>
          <w:p w:rsidR="00BA3664" w:rsidRPr="0002552B" w:rsidRDefault="00BA3664" w:rsidP="00131E39">
            <w:pPr>
              <w:spacing w:after="0"/>
              <w:jc w:val="center"/>
            </w:pPr>
            <w:r w:rsidRPr="0002552B">
              <w:t>CAMBIO DE KIT DE MANTENIMIENTO,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p>
        </w:tc>
        <w:tc>
          <w:tcPr>
            <w:tcW w:w="0" w:type="auto"/>
            <w:vAlign w:val="center"/>
            <w:hideMark/>
          </w:tcPr>
          <w:p w:rsidR="00BA3664" w:rsidRPr="0002552B" w:rsidRDefault="00BA3664" w:rsidP="00131E39">
            <w:pPr>
              <w:spacing w:after="0"/>
              <w:jc w:val="center"/>
            </w:pPr>
            <w:r w:rsidRPr="0002552B">
              <w:t>MANO DE OBRA POR CAMBIO DE KIT DE MANTENIMIENTO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p>
        </w:tc>
        <w:tc>
          <w:tcPr>
            <w:tcW w:w="0" w:type="auto"/>
            <w:vAlign w:val="center"/>
            <w:hideMark/>
          </w:tcPr>
          <w:p w:rsidR="00BA3664" w:rsidRPr="0002552B" w:rsidRDefault="00BA3664" w:rsidP="00131E39">
            <w:pPr>
              <w:spacing w:after="0"/>
              <w:jc w:val="center"/>
            </w:pPr>
            <w:r w:rsidRPr="0002552B">
              <w:t>CAMBIO DE UNIDAD DE CILINDRO,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p>
        </w:tc>
        <w:tc>
          <w:tcPr>
            <w:tcW w:w="0" w:type="auto"/>
            <w:vAlign w:val="center"/>
            <w:hideMark/>
          </w:tcPr>
          <w:p w:rsidR="00BA3664" w:rsidRPr="0002552B" w:rsidRDefault="00BA3664" w:rsidP="00131E39">
            <w:pPr>
              <w:spacing w:after="0"/>
              <w:jc w:val="center"/>
            </w:pPr>
            <w:r w:rsidRPr="0002552B">
              <w:t>MANO DE OBRA DE CAMBIO DE CILINDRO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4.5</w:t>
            </w:r>
          </w:p>
        </w:tc>
        <w:tc>
          <w:tcPr>
            <w:tcW w:w="0" w:type="auto"/>
            <w:vAlign w:val="center"/>
            <w:hideMark/>
          </w:tcPr>
          <w:p w:rsidR="00BA3664" w:rsidRPr="0002552B" w:rsidRDefault="00BA3664" w:rsidP="00131E39">
            <w:pPr>
              <w:spacing w:after="0"/>
              <w:jc w:val="center"/>
            </w:pPr>
            <w:r w:rsidRPr="0002552B">
              <w:t>CAMBIO DE UNIDAD DE FUSOR,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4.6</w:t>
            </w:r>
          </w:p>
        </w:tc>
        <w:tc>
          <w:tcPr>
            <w:tcW w:w="0" w:type="auto"/>
            <w:vAlign w:val="center"/>
            <w:hideMark/>
          </w:tcPr>
          <w:p w:rsidR="00BA3664" w:rsidRPr="0002552B" w:rsidRDefault="00BA3664" w:rsidP="00131E39">
            <w:pPr>
              <w:spacing w:after="0"/>
              <w:jc w:val="center"/>
            </w:pPr>
            <w:r w:rsidRPr="0002552B">
              <w:t>MANO DE OBRA DE CAMBIO DE UNIDAD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4.7</w:t>
            </w:r>
          </w:p>
        </w:tc>
        <w:tc>
          <w:tcPr>
            <w:tcW w:w="0" w:type="auto"/>
            <w:vAlign w:val="center"/>
            <w:hideMark/>
          </w:tcPr>
          <w:p w:rsidR="00BA3664" w:rsidRPr="0002552B" w:rsidRDefault="00BA3664" w:rsidP="00131E39">
            <w:pPr>
              <w:spacing w:after="0"/>
              <w:jc w:val="center"/>
            </w:pPr>
            <w:r w:rsidRPr="0002552B">
              <w:t>CAMBIO DE ACTUADOR MFP,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F0781B" w:rsidRPr="0002552B" w:rsidTr="00131E39">
        <w:trPr>
          <w:jc w:val="center"/>
        </w:trPr>
        <w:tc>
          <w:tcPr>
            <w:tcW w:w="0" w:type="auto"/>
            <w:vAlign w:val="center"/>
          </w:tcPr>
          <w:p w:rsidR="00F0781B" w:rsidRPr="0002552B" w:rsidRDefault="00F0781B" w:rsidP="00F0781B">
            <w:pPr>
              <w:spacing w:after="0"/>
              <w:jc w:val="center"/>
              <w:rPr>
                <w:b/>
                <w:bCs/>
              </w:rPr>
            </w:pPr>
            <w:r w:rsidRPr="0002552B">
              <w:rPr>
                <w:b/>
                <w:bCs/>
              </w:rPr>
              <w:t>4.8</w:t>
            </w:r>
          </w:p>
        </w:tc>
        <w:tc>
          <w:tcPr>
            <w:tcW w:w="0" w:type="auto"/>
            <w:vAlign w:val="center"/>
          </w:tcPr>
          <w:p w:rsidR="00F0781B" w:rsidRPr="0002552B" w:rsidRDefault="00F0781B" w:rsidP="00F0781B">
            <w:pPr>
              <w:spacing w:after="0"/>
              <w:jc w:val="center"/>
            </w:pPr>
            <w:r w:rsidRPr="0002552B">
              <w:t>MANO DE OBRA DE ACTUADOR MFP</w:t>
            </w:r>
          </w:p>
        </w:tc>
        <w:tc>
          <w:tcPr>
            <w:tcW w:w="0" w:type="auto"/>
            <w:vAlign w:val="center"/>
          </w:tcPr>
          <w:p w:rsidR="00F0781B" w:rsidRPr="0002552B" w:rsidRDefault="00F0781B" w:rsidP="00F0781B">
            <w:pPr>
              <w:spacing w:after="0"/>
              <w:jc w:val="center"/>
            </w:pPr>
            <w:r w:rsidRPr="0002552B">
              <w:rPr>
                <w:b/>
                <w:bCs/>
              </w:rPr>
              <w:t>UNIDAD</w:t>
            </w:r>
          </w:p>
        </w:tc>
        <w:tc>
          <w:tcPr>
            <w:tcW w:w="0" w:type="auto"/>
            <w:vAlign w:val="center"/>
          </w:tcPr>
          <w:p w:rsidR="00F0781B" w:rsidRPr="0002552B" w:rsidRDefault="00F0781B" w:rsidP="00F0781B">
            <w:pPr>
              <w:spacing w:after="0"/>
              <w:jc w:val="center"/>
            </w:pPr>
            <w:r w:rsidRPr="0002552B">
              <w:rPr>
                <w:b/>
                <w:bCs/>
              </w:rPr>
              <w:t>EVENTO</w:t>
            </w:r>
          </w:p>
        </w:tc>
        <w:tc>
          <w:tcPr>
            <w:tcW w:w="0" w:type="auto"/>
            <w:vAlign w:val="center"/>
          </w:tcPr>
          <w:p w:rsidR="00F0781B" w:rsidRPr="0002552B" w:rsidRDefault="00F0781B" w:rsidP="00F0781B">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w:t>
            </w:r>
            <w:r w:rsidR="00F0781B" w:rsidRPr="0002552B">
              <w:rPr>
                <w:b/>
                <w:bCs/>
              </w:rPr>
              <w:t>9</w:t>
            </w:r>
          </w:p>
        </w:tc>
        <w:tc>
          <w:tcPr>
            <w:tcW w:w="0" w:type="auto"/>
            <w:vAlign w:val="center"/>
            <w:hideMark/>
          </w:tcPr>
          <w:p w:rsidR="00BA3664" w:rsidRPr="0002552B" w:rsidRDefault="00BA3664" w:rsidP="00131E39">
            <w:pPr>
              <w:spacing w:after="0"/>
              <w:jc w:val="center"/>
            </w:pPr>
            <w:r w:rsidRPr="0002552B">
              <w:t>CAMBIO DE RESORTE DE ACTUADOR,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w:t>
            </w:r>
            <w:r w:rsidR="00F0781B" w:rsidRPr="0002552B">
              <w:rPr>
                <w:b/>
                <w:bCs/>
              </w:rPr>
              <w:t>10</w:t>
            </w:r>
          </w:p>
        </w:tc>
        <w:tc>
          <w:tcPr>
            <w:tcW w:w="0" w:type="auto"/>
            <w:vAlign w:val="center"/>
            <w:hideMark/>
          </w:tcPr>
          <w:p w:rsidR="00BA3664" w:rsidRPr="0002552B" w:rsidRDefault="00BA3664" w:rsidP="00131E39">
            <w:pPr>
              <w:spacing w:after="0"/>
              <w:jc w:val="center"/>
            </w:pPr>
            <w:r w:rsidRPr="0002552B">
              <w:t>MANO DE OBRA DE CAMBIO DE RESORTE ACTUADOR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r w:rsidR="00F0781B" w:rsidRPr="0002552B">
              <w:rPr>
                <w:b/>
                <w:bCs/>
              </w:rPr>
              <w:t>1</w:t>
            </w:r>
          </w:p>
        </w:tc>
        <w:tc>
          <w:tcPr>
            <w:tcW w:w="0" w:type="auto"/>
            <w:vAlign w:val="center"/>
            <w:hideMark/>
          </w:tcPr>
          <w:p w:rsidR="00BA3664" w:rsidRPr="0002552B" w:rsidRDefault="00BA3664" w:rsidP="00131E39">
            <w:pPr>
              <w:spacing w:after="0"/>
              <w:jc w:val="center"/>
            </w:pPr>
            <w:r w:rsidRPr="0002552B">
              <w:t>CAMBIO DE PARTS PWB MAIN ASSY (PLACA PRINCIPAL),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r w:rsidR="00F0781B" w:rsidRPr="0002552B">
              <w:rPr>
                <w:b/>
                <w:bCs/>
              </w:rPr>
              <w:t>2</w:t>
            </w:r>
          </w:p>
        </w:tc>
        <w:tc>
          <w:tcPr>
            <w:tcW w:w="0" w:type="auto"/>
            <w:vAlign w:val="center"/>
            <w:hideMark/>
          </w:tcPr>
          <w:p w:rsidR="00BA3664" w:rsidRPr="0002552B" w:rsidRDefault="00BA3664" w:rsidP="00131E39">
            <w:pPr>
              <w:spacing w:after="0"/>
              <w:jc w:val="center"/>
            </w:pPr>
            <w:r w:rsidRPr="0002552B">
              <w:t>MANO DE OBRA POR CAMBIO DE PARTS PWB MAIN ASSY (PLACA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r w:rsidR="00F0781B" w:rsidRPr="0002552B">
              <w:rPr>
                <w:b/>
                <w:bCs/>
              </w:rPr>
              <w:t>3</w:t>
            </w:r>
          </w:p>
        </w:tc>
        <w:tc>
          <w:tcPr>
            <w:tcW w:w="0" w:type="auto"/>
            <w:vAlign w:val="center"/>
            <w:hideMark/>
          </w:tcPr>
          <w:p w:rsidR="00BA3664" w:rsidRPr="0002552B" w:rsidRDefault="00BA3664" w:rsidP="00131E39">
            <w:pPr>
              <w:spacing w:after="0"/>
              <w:jc w:val="center"/>
            </w:pPr>
            <w:r w:rsidRPr="0002552B">
              <w:t>CAMBIO DE PARTS ISU ASSY (LASER),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4.1</w:t>
            </w:r>
            <w:r w:rsidR="00F0781B" w:rsidRPr="0002552B">
              <w:rPr>
                <w:b/>
                <w:bCs/>
              </w:rPr>
              <w:t>4</w:t>
            </w:r>
          </w:p>
        </w:tc>
        <w:tc>
          <w:tcPr>
            <w:tcW w:w="0" w:type="auto"/>
            <w:vAlign w:val="center"/>
            <w:hideMark/>
          </w:tcPr>
          <w:p w:rsidR="00BA3664" w:rsidRPr="0002552B" w:rsidRDefault="00BA3664" w:rsidP="00131E39">
            <w:pPr>
              <w:spacing w:after="0"/>
              <w:jc w:val="center"/>
            </w:pPr>
            <w:r w:rsidRPr="0002552B">
              <w:t xml:space="preserve">MANO DE OBRA POR CAMBIO DE PARTS ISU ASSY </w:t>
            </w:r>
            <w:r w:rsidR="0087480D">
              <w:t>(</w:t>
            </w:r>
            <w:r w:rsidRPr="0002552B">
              <w:t>LASER</w:t>
            </w:r>
            <w:r w:rsidR="0087480D">
              <w:t>)</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r w:rsidR="00F0781B" w:rsidRPr="0002552B">
              <w:rPr>
                <w:b/>
                <w:bCs/>
              </w:rPr>
              <w:t>5</w:t>
            </w:r>
          </w:p>
        </w:tc>
        <w:tc>
          <w:tcPr>
            <w:tcW w:w="0" w:type="auto"/>
            <w:vAlign w:val="center"/>
            <w:hideMark/>
          </w:tcPr>
          <w:p w:rsidR="00BA3664" w:rsidRPr="0002552B" w:rsidRDefault="00BA3664" w:rsidP="00131E39">
            <w:pPr>
              <w:spacing w:after="0"/>
              <w:jc w:val="center"/>
            </w:pPr>
            <w:r w:rsidRPr="0002552B">
              <w:t>CAMBIO DE GOMA DE ARRASTRE DE BANDEJA 1,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r w:rsidR="00F0781B" w:rsidRPr="0002552B">
              <w:rPr>
                <w:b/>
                <w:bCs/>
              </w:rPr>
              <w:t>6</w:t>
            </w:r>
          </w:p>
        </w:tc>
        <w:tc>
          <w:tcPr>
            <w:tcW w:w="0" w:type="auto"/>
            <w:vAlign w:val="center"/>
            <w:hideMark/>
          </w:tcPr>
          <w:p w:rsidR="00BA3664" w:rsidRPr="0002552B" w:rsidRDefault="00BA3664" w:rsidP="00131E39">
            <w:pPr>
              <w:spacing w:after="0"/>
              <w:jc w:val="center"/>
            </w:pPr>
            <w:r w:rsidRPr="0002552B">
              <w:t>MANO DE OBRA POR CAMBIO DE GOMA DE ARRASTRE BANDEJA 1</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r w:rsidR="00F0781B" w:rsidRPr="0002552B">
              <w:rPr>
                <w:b/>
                <w:bCs/>
              </w:rPr>
              <w:t>7</w:t>
            </w:r>
          </w:p>
        </w:tc>
        <w:tc>
          <w:tcPr>
            <w:tcW w:w="0" w:type="auto"/>
            <w:vAlign w:val="center"/>
            <w:hideMark/>
          </w:tcPr>
          <w:p w:rsidR="00BA3664" w:rsidRPr="0002552B" w:rsidRDefault="00BA3664" w:rsidP="00131E39">
            <w:pPr>
              <w:spacing w:after="0"/>
              <w:jc w:val="center"/>
            </w:pPr>
            <w:r w:rsidRPr="0002552B">
              <w:t>CAMBIO DE GOMA DE ARRASTRE DE BANDEJA 2,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r w:rsidR="00F0781B" w:rsidRPr="0002552B">
              <w:rPr>
                <w:b/>
                <w:bCs/>
              </w:rPr>
              <w:t>8</w:t>
            </w:r>
          </w:p>
        </w:tc>
        <w:tc>
          <w:tcPr>
            <w:tcW w:w="0" w:type="auto"/>
            <w:vAlign w:val="center"/>
            <w:hideMark/>
          </w:tcPr>
          <w:p w:rsidR="00BA3664" w:rsidRPr="0002552B" w:rsidRDefault="00BA3664" w:rsidP="00131E39">
            <w:pPr>
              <w:spacing w:after="0"/>
              <w:jc w:val="center"/>
            </w:pPr>
            <w:r w:rsidRPr="0002552B">
              <w:t>MANO DE OBRA POR CAMBIO DE GOMA DE ARRASTRE BANDEJA 2</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4.1</w:t>
            </w:r>
            <w:r w:rsidR="00F0781B" w:rsidRPr="0002552B">
              <w:rPr>
                <w:b/>
                <w:bCs/>
              </w:rPr>
              <w:t>9</w:t>
            </w:r>
          </w:p>
        </w:tc>
        <w:tc>
          <w:tcPr>
            <w:tcW w:w="0" w:type="auto"/>
            <w:vAlign w:val="center"/>
            <w:hideMark/>
          </w:tcPr>
          <w:p w:rsidR="00BA3664" w:rsidRPr="0002552B" w:rsidRDefault="00BA3664" w:rsidP="00131E39">
            <w:pPr>
              <w:spacing w:after="0"/>
              <w:jc w:val="center"/>
            </w:pPr>
            <w:r w:rsidRPr="0002552B">
              <w:t>CAMBIO DE FRENO DE LA BANDEJA,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w:t>
            </w:r>
            <w:r w:rsidR="00F0781B" w:rsidRPr="0002552B">
              <w:rPr>
                <w:b/>
                <w:bCs/>
              </w:rPr>
              <w:t>20</w:t>
            </w:r>
          </w:p>
        </w:tc>
        <w:tc>
          <w:tcPr>
            <w:tcW w:w="0" w:type="auto"/>
            <w:vAlign w:val="center"/>
            <w:hideMark/>
          </w:tcPr>
          <w:p w:rsidR="00BA3664" w:rsidRPr="0002552B" w:rsidRDefault="00BA3664" w:rsidP="00131E39">
            <w:pPr>
              <w:spacing w:after="0"/>
              <w:jc w:val="center"/>
            </w:pPr>
            <w:r w:rsidRPr="0002552B">
              <w:t xml:space="preserve">MANO DE OBRA </w:t>
            </w:r>
            <w:r w:rsidR="008B5650" w:rsidRPr="0002552B">
              <w:t xml:space="preserve">POR </w:t>
            </w:r>
            <w:r w:rsidRPr="0002552B">
              <w:t xml:space="preserve">CAMBIO DE FRENO </w:t>
            </w:r>
            <w:r w:rsidR="00B755A2" w:rsidRPr="0002552B">
              <w:t xml:space="preserve">DE LA </w:t>
            </w:r>
            <w:r w:rsidRPr="0002552B">
              <w:t>BANDEJA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r w:rsidR="00F0781B" w:rsidRPr="0002552B">
              <w:rPr>
                <w:b/>
                <w:bCs/>
              </w:rPr>
              <w:t>1</w:t>
            </w:r>
          </w:p>
        </w:tc>
        <w:tc>
          <w:tcPr>
            <w:tcW w:w="0" w:type="auto"/>
            <w:vAlign w:val="center"/>
            <w:hideMark/>
          </w:tcPr>
          <w:p w:rsidR="00BA3664" w:rsidRPr="0002552B" w:rsidRDefault="00BA3664" w:rsidP="00131E39">
            <w:pPr>
              <w:spacing w:after="0"/>
              <w:jc w:val="center"/>
            </w:pPr>
            <w:r w:rsidRPr="0002552B">
              <w:t>CAMBIO DE BASE MPF,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r w:rsidR="00F0781B" w:rsidRPr="0002552B">
              <w:rPr>
                <w:b/>
                <w:bCs/>
              </w:rPr>
              <w:t>2</w:t>
            </w:r>
          </w:p>
        </w:tc>
        <w:tc>
          <w:tcPr>
            <w:tcW w:w="0" w:type="auto"/>
            <w:vAlign w:val="center"/>
            <w:hideMark/>
          </w:tcPr>
          <w:p w:rsidR="00BA3664" w:rsidRPr="0002552B" w:rsidRDefault="00BA3664" w:rsidP="00131E39">
            <w:pPr>
              <w:spacing w:after="0"/>
              <w:jc w:val="center"/>
            </w:pPr>
            <w:r w:rsidRPr="0002552B">
              <w:t xml:space="preserve">MANO DE OBRA </w:t>
            </w:r>
            <w:r w:rsidR="008B5650" w:rsidRPr="0002552B">
              <w:t xml:space="preserve">POR </w:t>
            </w:r>
            <w:r w:rsidRPr="0002552B">
              <w:t xml:space="preserve">CAMBIO </w:t>
            </w:r>
            <w:r w:rsidR="00A77BFE" w:rsidRPr="0002552B">
              <w:t xml:space="preserve">DE </w:t>
            </w:r>
            <w:r w:rsidRPr="0002552B">
              <w:t>BASE MPF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r w:rsidR="00F0781B" w:rsidRPr="0002552B">
              <w:rPr>
                <w:b/>
                <w:bCs/>
              </w:rPr>
              <w:t>3</w:t>
            </w:r>
          </w:p>
        </w:tc>
        <w:tc>
          <w:tcPr>
            <w:tcW w:w="0" w:type="auto"/>
            <w:vAlign w:val="center"/>
            <w:hideMark/>
          </w:tcPr>
          <w:p w:rsidR="00BA3664" w:rsidRPr="0002552B" w:rsidRDefault="00BA3664" w:rsidP="00131E39">
            <w:pPr>
              <w:spacing w:after="0"/>
              <w:jc w:val="center"/>
            </w:pPr>
            <w:r w:rsidRPr="0002552B">
              <w:t>CAMBIO DE GUIDE TURN MPF (GUIA DE PASO DE PAPEL),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r w:rsidR="00F0781B" w:rsidRPr="0002552B">
              <w:rPr>
                <w:b/>
                <w:bCs/>
              </w:rPr>
              <w:t>4</w:t>
            </w:r>
          </w:p>
        </w:tc>
        <w:tc>
          <w:tcPr>
            <w:tcW w:w="0" w:type="auto"/>
            <w:vAlign w:val="center"/>
            <w:hideMark/>
          </w:tcPr>
          <w:p w:rsidR="00BA3664" w:rsidRPr="0002552B" w:rsidRDefault="00BA3664" w:rsidP="00131E39">
            <w:pPr>
              <w:spacing w:after="0"/>
              <w:jc w:val="center"/>
            </w:pPr>
            <w:r w:rsidRPr="0002552B">
              <w:t xml:space="preserve">MANO DE OBRA </w:t>
            </w:r>
            <w:r w:rsidR="008B5650" w:rsidRPr="0002552B">
              <w:t xml:space="preserve">POR </w:t>
            </w:r>
            <w:r w:rsidRPr="0002552B">
              <w:t>CAMBIO DE GUIDE TURN MFP (GUIA DE PASO DE PAPEL)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r w:rsidR="00F0781B" w:rsidRPr="0002552B">
              <w:rPr>
                <w:b/>
                <w:bCs/>
              </w:rPr>
              <w:t>5</w:t>
            </w:r>
          </w:p>
        </w:tc>
        <w:tc>
          <w:tcPr>
            <w:tcW w:w="0" w:type="auto"/>
            <w:vAlign w:val="center"/>
            <w:hideMark/>
          </w:tcPr>
          <w:p w:rsidR="00BA3664" w:rsidRPr="0002552B" w:rsidRDefault="00BA3664" w:rsidP="00131E39">
            <w:pPr>
              <w:spacing w:after="0"/>
              <w:jc w:val="center"/>
            </w:pPr>
            <w:r w:rsidRPr="0002552B">
              <w:t>CAMBIO DE CORD ASSY (CABLE DE SCANNER),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r w:rsidR="00F0781B" w:rsidRPr="0002552B">
              <w:rPr>
                <w:b/>
                <w:bCs/>
              </w:rPr>
              <w:t>6</w:t>
            </w:r>
          </w:p>
        </w:tc>
        <w:tc>
          <w:tcPr>
            <w:tcW w:w="0" w:type="auto"/>
            <w:vAlign w:val="center"/>
            <w:hideMark/>
          </w:tcPr>
          <w:p w:rsidR="00BA3664" w:rsidRPr="0002552B" w:rsidRDefault="00BA3664" w:rsidP="00131E39">
            <w:pPr>
              <w:spacing w:after="0"/>
              <w:jc w:val="center"/>
            </w:pPr>
            <w:r w:rsidRPr="0002552B">
              <w:t xml:space="preserve">MANO DE OBRA </w:t>
            </w:r>
            <w:r w:rsidR="008B5650" w:rsidRPr="0002552B">
              <w:t>POR</w:t>
            </w:r>
            <w:r w:rsidR="00E076FE" w:rsidRPr="0002552B">
              <w:t xml:space="preserve"> </w:t>
            </w:r>
            <w:r w:rsidRPr="0002552B">
              <w:t>CAMBIO DE CORD ASSY (CABLE DE SCANNER)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r w:rsidR="00F0781B" w:rsidRPr="0002552B">
              <w:rPr>
                <w:b/>
                <w:bCs/>
              </w:rPr>
              <w:t>7</w:t>
            </w:r>
          </w:p>
        </w:tc>
        <w:tc>
          <w:tcPr>
            <w:tcW w:w="0" w:type="auto"/>
            <w:vAlign w:val="center"/>
            <w:hideMark/>
          </w:tcPr>
          <w:p w:rsidR="00BA3664" w:rsidRPr="0002552B" w:rsidRDefault="00BA3664" w:rsidP="00131E39">
            <w:pPr>
              <w:spacing w:after="0"/>
              <w:jc w:val="center"/>
            </w:pPr>
            <w:r w:rsidRPr="0002552B">
              <w:t>CAMBIO DE BISAGRA 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r w:rsidR="00F0781B" w:rsidRPr="0002552B">
              <w:rPr>
                <w:b/>
                <w:bCs/>
              </w:rPr>
              <w:t>8</w:t>
            </w:r>
          </w:p>
        </w:tc>
        <w:tc>
          <w:tcPr>
            <w:tcW w:w="0" w:type="auto"/>
            <w:vAlign w:val="center"/>
            <w:hideMark/>
          </w:tcPr>
          <w:p w:rsidR="00BA3664" w:rsidRPr="0002552B" w:rsidRDefault="00BA3664" w:rsidP="00131E39">
            <w:pPr>
              <w:spacing w:after="0"/>
              <w:jc w:val="center"/>
            </w:pPr>
            <w:r w:rsidRPr="0002552B">
              <w:t xml:space="preserve">MANO DE OBRA </w:t>
            </w:r>
            <w:r w:rsidR="008B5650" w:rsidRPr="0002552B">
              <w:t xml:space="preserve">POR </w:t>
            </w:r>
            <w:r w:rsidRPr="0002552B">
              <w:t>CAMBIO DE BISAGRA 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4.2</w:t>
            </w:r>
            <w:r w:rsidR="00F0781B" w:rsidRPr="0002552B">
              <w:rPr>
                <w:b/>
                <w:bCs/>
              </w:rPr>
              <w:t>9</w:t>
            </w:r>
          </w:p>
        </w:tc>
        <w:tc>
          <w:tcPr>
            <w:tcW w:w="0" w:type="auto"/>
            <w:vAlign w:val="center"/>
            <w:hideMark/>
          </w:tcPr>
          <w:p w:rsidR="00BA3664" w:rsidRPr="0002552B" w:rsidRDefault="00BA3664" w:rsidP="00131E39">
            <w:pPr>
              <w:spacing w:after="0"/>
              <w:jc w:val="center"/>
            </w:pPr>
            <w:r w:rsidRPr="0002552B">
              <w:t>CAMBIO DE BISAGRA 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w:t>
            </w:r>
            <w:r w:rsidR="00F0781B" w:rsidRPr="0002552B">
              <w:rPr>
                <w:b/>
                <w:bCs/>
              </w:rPr>
              <w:t>30</w:t>
            </w:r>
          </w:p>
        </w:tc>
        <w:tc>
          <w:tcPr>
            <w:tcW w:w="0" w:type="auto"/>
            <w:vAlign w:val="center"/>
            <w:hideMark/>
          </w:tcPr>
          <w:p w:rsidR="00BA3664" w:rsidRPr="0002552B" w:rsidRDefault="008B5650" w:rsidP="00131E39">
            <w:pPr>
              <w:spacing w:after="0"/>
              <w:jc w:val="center"/>
            </w:pPr>
            <w:r w:rsidRPr="0002552B">
              <w:t xml:space="preserve">MANO DE OBRA POR </w:t>
            </w:r>
            <w:r w:rsidR="00BA3664" w:rsidRPr="0002552B">
              <w:t>CAMBIO DE BISAGRA 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r w:rsidR="00F0781B" w:rsidRPr="0002552B">
              <w:rPr>
                <w:b/>
                <w:bCs/>
              </w:rPr>
              <w:t>1</w:t>
            </w:r>
          </w:p>
        </w:tc>
        <w:tc>
          <w:tcPr>
            <w:tcW w:w="0" w:type="auto"/>
            <w:vAlign w:val="center"/>
            <w:hideMark/>
          </w:tcPr>
          <w:p w:rsidR="00BA3664" w:rsidRPr="0002552B" w:rsidRDefault="00BA3664" w:rsidP="00131E39">
            <w:pPr>
              <w:spacing w:after="0"/>
              <w:jc w:val="center"/>
            </w:pPr>
            <w:r w:rsidRPr="0002552B">
              <w:t>CAMBIO DE PAD FRONT SEP (ALMOHADILLA FRONTAL DE SEPARACIÓN DEL DP),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r w:rsidR="00F0781B" w:rsidRPr="0002552B">
              <w:rPr>
                <w:b/>
                <w:bCs/>
              </w:rPr>
              <w:t>2</w:t>
            </w:r>
          </w:p>
        </w:tc>
        <w:tc>
          <w:tcPr>
            <w:tcW w:w="0" w:type="auto"/>
            <w:vAlign w:val="center"/>
            <w:hideMark/>
          </w:tcPr>
          <w:p w:rsidR="00BA3664" w:rsidRPr="0002552B" w:rsidRDefault="00BA3664" w:rsidP="00131E39">
            <w:pPr>
              <w:spacing w:after="0"/>
              <w:jc w:val="center"/>
            </w:pPr>
            <w:r w:rsidRPr="0002552B">
              <w:t>MANO DE OBRA POR CAMBIO DE PAD FRONT SEP (ALMOHADILLA FRONTAL DE SEPARACIÓN DEL DP),</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r w:rsidR="00F0781B" w:rsidRPr="0002552B">
              <w:rPr>
                <w:b/>
                <w:bCs/>
              </w:rPr>
              <w:t>3</w:t>
            </w:r>
          </w:p>
        </w:tc>
        <w:tc>
          <w:tcPr>
            <w:tcW w:w="0" w:type="auto"/>
            <w:vAlign w:val="center"/>
            <w:hideMark/>
          </w:tcPr>
          <w:p w:rsidR="00BA3664" w:rsidRPr="0002552B" w:rsidRDefault="00BA3664" w:rsidP="00131E39">
            <w:pPr>
              <w:spacing w:after="0"/>
              <w:jc w:val="center"/>
            </w:pPr>
            <w:r w:rsidRPr="0002552B">
              <w:t>CAMBIO DE FILM FRONT SEP (PELÍCULA FRONTAL DE SEPARACIÓN),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r w:rsidR="00F0781B" w:rsidRPr="0002552B">
              <w:rPr>
                <w:b/>
                <w:bCs/>
              </w:rPr>
              <w:t>4</w:t>
            </w:r>
          </w:p>
        </w:tc>
        <w:tc>
          <w:tcPr>
            <w:tcW w:w="0" w:type="auto"/>
            <w:vAlign w:val="center"/>
            <w:hideMark/>
          </w:tcPr>
          <w:p w:rsidR="00BA3664" w:rsidRPr="0002552B" w:rsidRDefault="00BA3664" w:rsidP="00131E39">
            <w:pPr>
              <w:spacing w:after="0"/>
              <w:jc w:val="center"/>
            </w:pPr>
            <w:r w:rsidRPr="0002552B">
              <w:t>MANO DE OBRA POR CAMBIO DE FILM FRONT SEP (PELÍCULA FRONTAL DE SEPARACIÓN),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r w:rsidR="00F0781B" w:rsidRPr="0002552B">
              <w:rPr>
                <w:b/>
                <w:bCs/>
              </w:rPr>
              <w:t>5</w:t>
            </w:r>
          </w:p>
        </w:tc>
        <w:tc>
          <w:tcPr>
            <w:tcW w:w="0" w:type="auto"/>
            <w:vAlign w:val="center"/>
            <w:hideMark/>
          </w:tcPr>
          <w:p w:rsidR="00BA3664" w:rsidRPr="0002552B" w:rsidRDefault="00BA3664" w:rsidP="00131E39">
            <w:pPr>
              <w:spacing w:after="0"/>
              <w:jc w:val="center"/>
            </w:pPr>
            <w:r w:rsidRPr="0002552B">
              <w:t>CAMBIO DE PULLEY LEADING FEED (POLEA DE ALIMENTACIÓN DEL DP),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r w:rsidR="00F0781B" w:rsidRPr="0002552B">
              <w:rPr>
                <w:b/>
                <w:bCs/>
              </w:rPr>
              <w:t>6</w:t>
            </w:r>
          </w:p>
        </w:tc>
        <w:tc>
          <w:tcPr>
            <w:tcW w:w="0" w:type="auto"/>
            <w:vAlign w:val="center"/>
            <w:hideMark/>
          </w:tcPr>
          <w:p w:rsidR="00BA3664" w:rsidRPr="0002552B" w:rsidRDefault="00BA3664" w:rsidP="00131E39">
            <w:pPr>
              <w:spacing w:after="0"/>
              <w:jc w:val="center"/>
            </w:pPr>
            <w:r w:rsidRPr="0002552B">
              <w:t>MANO DE OBRA POR CAMBIO DE PULLEY LEADING FEED (POLEA DE ALIMENTACIÓN DEL DP)</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4.3</w:t>
            </w:r>
            <w:r w:rsidR="00F0781B" w:rsidRPr="0002552B">
              <w:rPr>
                <w:b/>
                <w:bCs/>
              </w:rPr>
              <w:t>7</w:t>
            </w:r>
          </w:p>
        </w:tc>
        <w:tc>
          <w:tcPr>
            <w:tcW w:w="0" w:type="auto"/>
            <w:vAlign w:val="center"/>
            <w:hideMark/>
          </w:tcPr>
          <w:p w:rsidR="00BA3664" w:rsidRPr="0002552B" w:rsidRDefault="00BA3664" w:rsidP="00131E39">
            <w:pPr>
              <w:spacing w:after="0"/>
              <w:jc w:val="center"/>
            </w:pPr>
            <w:r w:rsidRPr="0002552B">
              <w:t>CAMBIO DE PULLEY PAPER FEED (POLEA DE ALIMENTACIÓN DE PAPEL DEL DP),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r w:rsidR="00F0781B" w:rsidRPr="0002552B">
              <w:rPr>
                <w:b/>
                <w:bCs/>
              </w:rPr>
              <w:t>8</w:t>
            </w:r>
          </w:p>
        </w:tc>
        <w:tc>
          <w:tcPr>
            <w:tcW w:w="0" w:type="auto"/>
            <w:vAlign w:val="center"/>
            <w:hideMark/>
          </w:tcPr>
          <w:p w:rsidR="00BA3664" w:rsidRPr="0002552B" w:rsidRDefault="00BA3664" w:rsidP="00131E39">
            <w:pPr>
              <w:spacing w:after="0"/>
              <w:jc w:val="center"/>
            </w:pPr>
            <w:r w:rsidRPr="0002552B">
              <w:t>MANO DE OBR</w:t>
            </w:r>
            <w:r w:rsidR="004A6206" w:rsidRPr="0002552B">
              <w:t>A POR</w:t>
            </w:r>
            <w:r w:rsidRPr="0002552B">
              <w:t xml:space="preserve"> CAMBIO DE PULLEY PAPER FEED (POLEA DE ALIMENTACIÓN DE PAPEL DEL DP)</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4.3</w:t>
            </w:r>
            <w:r w:rsidR="00F0781B" w:rsidRPr="0002552B">
              <w:rPr>
                <w:b/>
                <w:bCs/>
              </w:rPr>
              <w:t>9</w:t>
            </w:r>
          </w:p>
        </w:tc>
        <w:tc>
          <w:tcPr>
            <w:tcW w:w="0" w:type="auto"/>
            <w:vAlign w:val="center"/>
            <w:hideMark/>
          </w:tcPr>
          <w:p w:rsidR="00BA3664" w:rsidRPr="0002552B" w:rsidRDefault="00BA3664" w:rsidP="00131E39">
            <w:pPr>
              <w:spacing w:after="0"/>
              <w:jc w:val="center"/>
            </w:pPr>
            <w:r w:rsidRPr="0002552B">
              <w:t>CAMBIO DE FUENTE REGULADORA (FUENTE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w:t>
            </w:r>
            <w:r w:rsidR="00F0781B" w:rsidRPr="0002552B">
              <w:rPr>
                <w:b/>
                <w:bCs/>
              </w:rPr>
              <w:t>40</w:t>
            </w:r>
          </w:p>
        </w:tc>
        <w:tc>
          <w:tcPr>
            <w:tcW w:w="0" w:type="auto"/>
            <w:vAlign w:val="center"/>
            <w:hideMark/>
          </w:tcPr>
          <w:p w:rsidR="00BA3664" w:rsidRPr="0002552B" w:rsidRDefault="004A6206" w:rsidP="00131E39">
            <w:pPr>
              <w:spacing w:after="0"/>
              <w:jc w:val="center"/>
            </w:pPr>
            <w:r w:rsidRPr="0002552B">
              <w:t xml:space="preserve">MANO DE OBRA POR </w:t>
            </w:r>
            <w:r w:rsidR="00BA3664" w:rsidRPr="0002552B">
              <w:t>CAMBIO DE FUENTE REGULADORA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r w:rsidR="00F0781B" w:rsidRPr="0002552B">
              <w:rPr>
                <w:b/>
                <w:bCs/>
              </w:rPr>
              <w:t>1</w:t>
            </w:r>
          </w:p>
        </w:tc>
        <w:tc>
          <w:tcPr>
            <w:tcW w:w="0" w:type="auto"/>
            <w:vAlign w:val="center"/>
            <w:hideMark/>
          </w:tcPr>
          <w:p w:rsidR="00BA3664" w:rsidRPr="0002552B" w:rsidRDefault="00BA3664" w:rsidP="00131E39">
            <w:pPr>
              <w:spacing w:after="0"/>
              <w:jc w:val="center"/>
            </w:pPr>
            <w:r w:rsidRPr="0002552B">
              <w:t>CAMBIO DE EMBRAGUE DE CASSETTERO,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r w:rsidR="00F0781B" w:rsidRPr="0002552B">
              <w:rPr>
                <w:b/>
                <w:bCs/>
              </w:rPr>
              <w:t>2</w:t>
            </w:r>
          </w:p>
        </w:tc>
        <w:tc>
          <w:tcPr>
            <w:tcW w:w="0" w:type="auto"/>
            <w:vAlign w:val="center"/>
            <w:hideMark/>
          </w:tcPr>
          <w:p w:rsidR="00BA3664" w:rsidRPr="0002552B" w:rsidRDefault="004A6206" w:rsidP="00131E39">
            <w:pPr>
              <w:spacing w:after="0"/>
              <w:jc w:val="center"/>
            </w:pPr>
            <w:r w:rsidRPr="0002552B">
              <w:t xml:space="preserve">MANO DE OBRA POR </w:t>
            </w:r>
            <w:r w:rsidR="00BA3664" w:rsidRPr="0002552B">
              <w:t>CAMBIO DE EMBRAGUE DE CASSETTERO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r w:rsidR="00F0781B" w:rsidRPr="0002552B">
              <w:rPr>
                <w:b/>
                <w:bCs/>
              </w:rPr>
              <w:t>3</w:t>
            </w:r>
          </w:p>
        </w:tc>
        <w:tc>
          <w:tcPr>
            <w:tcW w:w="0" w:type="auto"/>
            <w:vAlign w:val="center"/>
            <w:hideMark/>
          </w:tcPr>
          <w:p w:rsidR="00BA3664" w:rsidRPr="0002552B" w:rsidRDefault="00BA3664" w:rsidP="00131E39">
            <w:pPr>
              <w:spacing w:after="0"/>
              <w:jc w:val="center"/>
            </w:pPr>
            <w:r w:rsidRPr="0002552B">
              <w:t>CAMBIO DE ROLLER MP ASSY (RODILLO DE BYPASS),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r w:rsidR="00F0781B" w:rsidRPr="0002552B">
              <w:rPr>
                <w:b/>
                <w:bCs/>
              </w:rPr>
              <w:t>4</w:t>
            </w:r>
          </w:p>
        </w:tc>
        <w:tc>
          <w:tcPr>
            <w:tcW w:w="0" w:type="auto"/>
            <w:vAlign w:val="center"/>
            <w:hideMark/>
          </w:tcPr>
          <w:p w:rsidR="00BA3664" w:rsidRPr="0002552B" w:rsidRDefault="00BA3664" w:rsidP="00131E39">
            <w:pPr>
              <w:spacing w:after="0"/>
              <w:jc w:val="center"/>
            </w:pPr>
            <w:r w:rsidRPr="0002552B">
              <w:t>MANO DE OBRA POR CAMBIO DE ROLLER MP ASSY (RODILLO DE BYPASS)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r w:rsidR="00F0781B" w:rsidRPr="0002552B">
              <w:rPr>
                <w:b/>
                <w:bCs/>
              </w:rPr>
              <w:t>5</w:t>
            </w:r>
          </w:p>
        </w:tc>
        <w:tc>
          <w:tcPr>
            <w:tcW w:w="0" w:type="auto"/>
            <w:vAlign w:val="center"/>
            <w:hideMark/>
          </w:tcPr>
          <w:p w:rsidR="00BA3664" w:rsidRPr="0002552B" w:rsidRDefault="00BA3664" w:rsidP="00131E39">
            <w:pPr>
              <w:spacing w:after="0"/>
              <w:jc w:val="center"/>
            </w:pPr>
            <w:r w:rsidRPr="0002552B">
              <w:t>CAMBIO DE COVER FRAME FD (MARCO DE LA CUBIERTA),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r w:rsidR="00F0781B" w:rsidRPr="0002552B">
              <w:rPr>
                <w:b/>
                <w:bCs/>
              </w:rPr>
              <w:t>6</w:t>
            </w:r>
          </w:p>
        </w:tc>
        <w:tc>
          <w:tcPr>
            <w:tcW w:w="0" w:type="auto"/>
            <w:vAlign w:val="center"/>
            <w:hideMark/>
          </w:tcPr>
          <w:p w:rsidR="00BA3664" w:rsidRPr="0002552B" w:rsidRDefault="00BA3664" w:rsidP="00131E39">
            <w:pPr>
              <w:spacing w:after="0"/>
              <w:jc w:val="center"/>
            </w:pPr>
            <w:r w:rsidRPr="0002552B">
              <w:t>MANO DE OBRA POR CAMBIO DE COVER FRAME FD (MARCO DE LA CUBIERTA)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r w:rsidR="00F0781B" w:rsidRPr="0002552B">
              <w:rPr>
                <w:b/>
                <w:bCs/>
              </w:rPr>
              <w:t>7</w:t>
            </w:r>
          </w:p>
        </w:tc>
        <w:tc>
          <w:tcPr>
            <w:tcW w:w="0" w:type="auto"/>
            <w:vAlign w:val="center"/>
            <w:hideMark/>
          </w:tcPr>
          <w:p w:rsidR="00BA3664" w:rsidRPr="0002552B" w:rsidRDefault="00BA3664" w:rsidP="00131E39">
            <w:pPr>
              <w:spacing w:after="0"/>
              <w:jc w:val="center"/>
            </w:pPr>
            <w:r w:rsidRPr="0002552B">
              <w:t>CAMBIO DE COVER MPF (COBERTOR MPF),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r w:rsidR="00F0781B" w:rsidRPr="0002552B">
              <w:rPr>
                <w:b/>
                <w:bCs/>
              </w:rPr>
              <w:t>8</w:t>
            </w:r>
          </w:p>
        </w:tc>
        <w:tc>
          <w:tcPr>
            <w:tcW w:w="0" w:type="auto"/>
            <w:vAlign w:val="center"/>
            <w:hideMark/>
          </w:tcPr>
          <w:p w:rsidR="00BA3664" w:rsidRPr="0002552B" w:rsidRDefault="00BA3664" w:rsidP="00131E39">
            <w:pPr>
              <w:spacing w:after="0"/>
              <w:jc w:val="center"/>
            </w:pPr>
            <w:r w:rsidRPr="0002552B">
              <w:t>MANO DE OBRA</w:t>
            </w:r>
            <w:r w:rsidR="00C40BC3" w:rsidRPr="0002552B">
              <w:t xml:space="preserve"> </w:t>
            </w:r>
            <w:r w:rsidRPr="0002552B">
              <w:t>POR CAMBIO DE COVER MPF (COBERTOR MPF)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4.4</w:t>
            </w:r>
            <w:r w:rsidR="00F0781B" w:rsidRPr="0002552B">
              <w:rPr>
                <w:b/>
                <w:bCs/>
              </w:rPr>
              <w:t>9</w:t>
            </w:r>
          </w:p>
        </w:tc>
        <w:tc>
          <w:tcPr>
            <w:tcW w:w="0" w:type="auto"/>
            <w:vAlign w:val="center"/>
            <w:hideMark/>
          </w:tcPr>
          <w:p w:rsidR="00BA3664" w:rsidRPr="0002552B" w:rsidRDefault="00BA3664" w:rsidP="00131E39">
            <w:pPr>
              <w:spacing w:after="0"/>
              <w:jc w:val="center"/>
            </w:pPr>
            <w:r w:rsidRPr="0002552B">
              <w:t>CAMBIO DE PARTS HOLDER DU ASSY SP (PIEZA DE LA UNIDAD DUPLEX),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w:t>
            </w:r>
            <w:r w:rsidR="00F0781B" w:rsidRPr="0002552B">
              <w:rPr>
                <w:b/>
                <w:bCs/>
              </w:rPr>
              <w:t>50</w:t>
            </w:r>
          </w:p>
        </w:tc>
        <w:tc>
          <w:tcPr>
            <w:tcW w:w="0" w:type="auto"/>
            <w:vAlign w:val="center"/>
            <w:hideMark/>
          </w:tcPr>
          <w:p w:rsidR="00BA3664" w:rsidRPr="0002552B" w:rsidRDefault="00BA3664" w:rsidP="00131E39">
            <w:pPr>
              <w:spacing w:after="0"/>
              <w:jc w:val="center"/>
            </w:pPr>
            <w:r w:rsidRPr="0002552B">
              <w:t>MANO DE OBRA, POR CAMBIO DE PARTS HOLDER DU ASSY SP (PIEZA DE LA UNIDAD DUPLEX)</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4.5</w:t>
            </w:r>
            <w:r w:rsidR="00F0781B" w:rsidRPr="0002552B">
              <w:rPr>
                <w:b/>
                <w:bCs/>
              </w:rPr>
              <w:t>1</w:t>
            </w:r>
          </w:p>
        </w:tc>
        <w:tc>
          <w:tcPr>
            <w:tcW w:w="0" w:type="auto"/>
            <w:vAlign w:val="center"/>
            <w:hideMark/>
          </w:tcPr>
          <w:p w:rsidR="00BA3664" w:rsidRPr="0002552B" w:rsidRDefault="00BA3664" w:rsidP="00131E39">
            <w:pPr>
              <w:spacing w:after="0"/>
              <w:jc w:val="center"/>
            </w:pPr>
            <w:r w:rsidRPr="0002552B">
              <w:t>CAMBIO DE GEAR Z44 (ENGRANAJE Z44),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4.5</w:t>
            </w:r>
            <w:r w:rsidR="00F0781B" w:rsidRPr="0002552B">
              <w:rPr>
                <w:b/>
                <w:bCs/>
              </w:rPr>
              <w:t>2</w:t>
            </w:r>
          </w:p>
        </w:tc>
        <w:tc>
          <w:tcPr>
            <w:tcW w:w="0" w:type="auto"/>
            <w:vAlign w:val="center"/>
            <w:hideMark/>
          </w:tcPr>
          <w:p w:rsidR="00BA3664" w:rsidRPr="0002552B" w:rsidRDefault="00BA3664" w:rsidP="00131E39">
            <w:pPr>
              <w:spacing w:after="0"/>
              <w:jc w:val="center"/>
            </w:pPr>
            <w:r w:rsidRPr="0002552B">
              <w:t>MANO DE OBRA POR CAMBIO DE GEAR Z44 (ENGRANAJE Z44)</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F0781B" w:rsidRPr="0002552B" w:rsidRDefault="00BA3664" w:rsidP="00131E39">
            <w:pPr>
              <w:spacing w:after="0"/>
              <w:jc w:val="center"/>
              <w:rPr>
                <w:b/>
                <w:bCs/>
              </w:rPr>
            </w:pPr>
            <w:r w:rsidRPr="0002552B">
              <w:rPr>
                <w:b/>
                <w:bCs/>
              </w:rPr>
              <w:t>4.5</w:t>
            </w:r>
            <w:r w:rsidR="00F0781B" w:rsidRPr="0002552B">
              <w:rPr>
                <w:b/>
                <w:bCs/>
              </w:rPr>
              <w:t>3</w:t>
            </w:r>
          </w:p>
        </w:tc>
        <w:tc>
          <w:tcPr>
            <w:tcW w:w="0" w:type="auto"/>
            <w:vAlign w:val="center"/>
            <w:hideMark/>
          </w:tcPr>
          <w:p w:rsidR="00BA3664" w:rsidRPr="0002552B" w:rsidRDefault="00BA3664" w:rsidP="00131E39">
            <w:pPr>
              <w:spacing w:after="0"/>
              <w:jc w:val="center"/>
            </w:pPr>
            <w:r w:rsidRPr="0002552B">
              <w:t>CAMBIO DE CUCHILLA DE LIMPIEZA,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4.5</w:t>
            </w:r>
            <w:r w:rsidR="00F0781B" w:rsidRPr="0002552B">
              <w:rPr>
                <w:b/>
                <w:bCs/>
              </w:rPr>
              <w:t>4</w:t>
            </w:r>
          </w:p>
        </w:tc>
        <w:tc>
          <w:tcPr>
            <w:tcW w:w="0" w:type="auto"/>
            <w:vAlign w:val="center"/>
            <w:hideMark/>
          </w:tcPr>
          <w:p w:rsidR="00BA3664" w:rsidRPr="0002552B" w:rsidRDefault="00BA3664" w:rsidP="00131E39">
            <w:pPr>
              <w:spacing w:after="0"/>
              <w:jc w:val="center"/>
            </w:pPr>
            <w:r w:rsidRPr="0002552B">
              <w:t>MANO DE OBRA, POR CAMBIO DE CUCHILLA DE LIMPIEZA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5</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KYOCERA MODELO FS -</w:t>
            </w:r>
            <w:r w:rsidR="001E7E7C" w:rsidRPr="0002552B">
              <w:rPr>
                <w:b/>
                <w:bCs/>
              </w:rPr>
              <w:t xml:space="preserve"> </w:t>
            </w:r>
            <w:r w:rsidRPr="0002552B">
              <w:rPr>
                <w:b/>
                <w:bCs/>
              </w:rPr>
              <w:t>1370 DN</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5.1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5.2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shd w:val="clear" w:color="auto" w:fill="B4C6E7"/>
            <w:vAlign w:val="center"/>
            <w:hideMark/>
          </w:tcPr>
          <w:p w:rsidR="00BA3664" w:rsidRPr="0002552B" w:rsidRDefault="00BA3664" w:rsidP="00131E39">
            <w:pPr>
              <w:spacing w:after="0"/>
              <w:jc w:val="center"/>
            </w:pPr>
            <w:r w:rsidRPr="0002552B">
              <w:rPr>
                <w:b/>
                <w:bCs/>
              </w:rPr>
              <w:t>6</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KYOCERA MODELO FS -</w:t>
            </w:r>
            <w:r w:rsidR="001E7E7C" w:rsidRPr="0002552B">
              <w:rPr>
                <w:b/>
                <w:bCs/>
              </w:rPr>
              <w:t xml:space="preserve"> </w:t>
            </w:r>
            <w:r w:rsidRPr="0002552B">
              <w:rPr>
                <w:b/>
                <w:bCs/>
              </w:rPr>
              <w:t>1370 DN</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w:t>
            </w:r>
          </w:p>
        </w:tc>
        <w:tc>
          <w:tcPr>
            <w:tcW w:w="0" w:type="auto"/>
            <w:vAlign w:val="center"/>
            <w:hideMark/>
          </w:tcPr>
          <w:p w:rsidR="00BA3664" w:rsidRPr="0002552B" w:rsidRDefault="00BA3664" w:rsidP="00131E39">
            <w:pPr>
              <w:spacing w:after="0"/>
              <w:jc w:val="center"/>
            </w:pPr>
            <w:r w:rsidRPr="0002552B">
              <w:t>CAMBIO DE KIT DE MANTENIMIENTO,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6</w:t>
            </w:r>
            <w:r w:rsidR="00BA3CD0">
              <w:rPr>
                <w:b/>
                <w:bCs/>
              </w:rPr>
              <w:t>.</w:t>
            </w:r>
            <w:r w:rsidRPr="0002552B">
              <w:rPr>
                <w:b/>
                <w:bCs/>
              </w:rPr>
              <w:t>2</w:t>
            </w:r>
          </w:p>
        </w:tc>
        <w:tc>
          <w:tcPr>
            <w:tcW w:w="0" w:type="auto"/>
            <w:vAlign w:val="center"/>
            <w:hideMark/>
          </w:tcPr>
          <w:p w:rsidR="00BA3664" w:rsidRPr="0002552B" w:rsidRDefault="00BA3664" w:rsidP="00131E39">
            <w:pPr>
              <w:spacing w:after="0"/>
              <w:jc w:val="center"/>
            </w:pPr>
            <w:r w:rsidRPr="0002552B">
              <w:t>MANO DE OBRA POR CAMBIO DE KIT DE MANTENIMIENTO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p>
        </w:tc>
        <w:tc>
          <w:tcPr>
            <w:tcW w:w="0" w:type="auto"/>
            <w:vAlign w:val="center"/>
            <w:hideMark/>
          </w:tcPr>
          <w:p w:rsidR="00BA3664" w:rsidRPr="0002552B" w:rsidRDefault="00BA3664" w:rsidP="00131E39">
            <w:pPr>
              <w:spacing w:after="0"/>
              <w:jc w:val="center"/>
            </w:pPr>
            <w:r w:rsidRPr="0002552B">
              <w:t>CAMBIO DE UNIDAD DE CILINDRO,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6.4</w:t>
            </w:r>
          </w:p>
        </w:tc>
        <w:tc>
          <w:tcPr>
            <w:tcW w:w="0" w:type="auto"/>
            <w:vAlign w:val="center"/>
            <w:hideMark/>
          </w:tcPr>
          <w:p w:rsidR="00BA3664" w:rsidRPr="0002552B" w:rsidRDefault="00BA3664" w:rsidP="00131E39">
            <w:pPr>
              <w:spacing w:after="0"/>
              <w:jc w:val="center"/>
            </w:pPr>
            <w:r w:rsidRPr="0002552B">
              <w:t>MANO DE OBRA POR CAMBIO DE UNIDAD DE CILINDRO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6.5</w:t>
            </w:r>
          </w:p>
        </w:tc>
        <w:tc>
          <w:tcPr>
            <w:tcW w:w="0" w:type="auto"/>
            <w:vAlign w:val="center"/>
            <w:hideMark/>
          </w:tcPr>
          <w:p w:rsidR="00BA3664" w:rsidRPr="0002552B" w:rsidRDefault="00BA3664" w:rsidP="00131E39">
            <w:pPr>
              <w:spacing w:after="0"/>
              <w:jc w:val="center"/>
            </w:pPr>
            <w:r w:rsidRPr="0002552B">
              <w:t>CAMBIO DE KIT DE FUSOR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6.6</w:t>
            </w:r>
          </w:p>
        </w:tc>
        <w:tc>
          <w:tcPr>
            <w:tcW w:w="0" w:type="auto"/>
            <w:vAlign w:val="center"/>
            <w:hideMark/>
          </w:tcPr>
          <w:p w:rsidR="00BA3664" w:rsidRPr="0002552B" w:rsidRDefault="00BA3664" w:rsidP="00131E39">
            <w:pPr>
              <w:spacing w:after="0"/>
              <w:jc w:val="center"/>
            </w:pPr>
            <w:r w:rsidRPr="0002552B">
              <w:t>MANO DE OBRA POR CAMBIO DE KIT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6.7</w:t>
            </w:r>
          </w:p>
        </w:tc>
        <w:tc>
          <w:tcPr>
            <w:tcW w:w="0" w:type="auto"/>
            <w:vAlign w:val="center"/>
            <w:hideMark/>
          </w:tcPr>
          <w:p w:rsidR="00BA3664" w:rsidRPr="0002552B" w:rsidRDefault="00BA3664" w:rsidP="00131E39">
            <w:pPr>
              <w:spacing w:after="0"/>
              <w:jc w:val="center"/>
            </w:pPr>
            <w:r w:rsidRPr="0002552B">
              <w:t>CAMBIO DE BASE MFP,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6.8</w:t>
            </w:r>
          </w:p>
        </w:tc>
        <w:tc>
          <w:tcPr>
            <w:tcW w:w="0" w:type="auto"/>
            <w:vAlign w:val="center"/>
            <w:hideMark/>
          </w:tcPr>
          <w:p w:rsidR="00BA3664" w:rsidRPr="0002552B" w:rsidRDefault="00BA3664" w:rsidP="00131E39">
            <w:pPr>
              <w:spacing w:after="0"/>
              <w:jc w:val="center"/>
            </w:pPr>
            <w:r w:rsidRPr="0002552B">
              <w:t>MANO DE OBRA POR CAMBIO DE BASE MFP</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6.9</w:t>
            </w:r>
          </w:p>
        </w:tc>
        <w:tc>
          <w:tcPr>
            <w:tcW w:w="0" w:type="auto"/>
            <w:vAlign w:val="center"/>
            <w:hideMark/>
          </w:tcPr>
          <w:p w:rsidR="00BA3664" w:rsidRPr="0002552B" w:rsidRDefault="00BA3664" w:rsidP="00131E39">
            <w:pPr>
              <w:spacing w:after="0"/>
              <w:jc w:val="center"/>
            </w:pPr>
            <w:r w:rsidRPr="0002552B">
              <w:t>CAMBIO DE GOMA DE ARRASTRE DE BANDEJA 1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6.10</w:t>
            </w:r>
          </w:p>
        </w:tc>
        <w:tc>
          <w:tcPr>
            <w:tcW w:w="0" w:type="auto"/>
            <w:vAlign w:val="center"/>
            <w:hideMark/>
          </w:tcPr>
          <w:p w:rsidR="00BA3664" w:rsidRPr="0002552B" w:rsidRDefault="00BA3664" w:rsidP="00131E39">
            <w:pPr>
              <w:spacing w:after="0"/>
              <w:jc w:val="center"/>
            </w:pPr>
            <w:r w:rsidRPr="0002552B">
              <w:t>MANO DE OBRA POR CAMBIO DE GOMA DE ARRASTRE BANDEJA 1</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6.11</w:t>
            </w:r>
          </w:p>
        </w:tc>
        <w:tc>
          <w:tcPr>
            <w:tcW w:w="0" w:type="auto"/>
            <w:vAlign w:val="center"/>
            <w:hideMark/>
          </w:tcPr>
          <w:p w:rsidR="00BA3664" w:rsidRPr="0002552B" w:rsidRDefault="00BA3664" w:rsidP="00131E39">
            <w:pPr>
              <w:spacing w:after="0"/>
              <w:jc w:val="center"/>
            </w:pPr>
            <w:r w:rsidRPr="0002552B">
              <w:t>CAMBIO DE GOMA DE ARRASTRE DE BANDEJA 2)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6.12</w:t>
            </w:r>
          </w:p>
        </w:tc>
        <w:tc>
          <w:tcPr>
            <w:tcW w:w="0" w:type="auto"/>
            <w:vAlign w:val="center"/>
            <w:hideMark/>
          </w:tcPr>
          <w:p w:rsidR="00BA3664" w:rsidRPr="0002552B" w:rsidRDefault="00BA3664" w:rsidP="00131E39">
            <w:pPr>
              <w:spacing w:after="0"/>
              <w:jc w:val="center"/>
            </w:pPr>
            <w:r w:rsidRPr="0002552B">
              <w:t>MANO DE OBRA POR CAMBIO GOMA DE ARRASTRE BANDEJA 2</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6.13</w:t>
            </w:r>
          </w:p>
        </w:tc>
        <w:tc>
          <w:tcPr>
            <w:tcW w:w="0" w:type="auto"/>
            <w:vAlign w:val="center"/>
            <w:hideMark/>
          </w:tcPr>
          <w:p w:rsidR="00BA3664" w:rsidRPr="0002552B" w:rsidRDefault="00BA3664" w:rsidP="00131E39">
            <w:pPr>
              <w:spacing w:after="0"/>
              <w:jc w:val="center"/>
            </w:pPr>
            <w:r w:rsidRPr="0002552B">
              <w:t xml:space="preserve">CAMBIO DE FRENO DE LA BANDEJA </w:t>
            </w:r>
            <w:r w:rsidR="00705669">
              <w:t xml:space="preserve">DE ENTRADA </w:t>
            </w:r>
            <w:r w:rsidRPr="0002552B">
              <w:t>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6.14</w:t>
            </w:r>
          </w:p>
        </w:tc>
        <w:tc>
          <w:tcPr>
            <w:tcW w:w="0" w:type="auto"/>
            <w:vAlign w:val="center"/>
            <w:hideMark/>
          </w:tcPr>
          <w:p w:rsidR="00BA3664" w:rsidRPr="0002552B" w:rsidRDefault="00BA3664" w:rsidP="00131E39">
            <w:pPr>
              <w:spacing w:after="0"/>
              <w:jc w:val="center"/>
            </w:pPr>
            <w:r w:rsidRPr="0002552B">
              <w:t>MANO DE OBRA POR CAMBIO DE FRENO DE LA BANDEJA DE ENTRADA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6.15</w:t>
            </w:r>
          </w:p>
        </w:tc>
        <w:tc>
          <w:tcPr>
            <w:tcW w:w="0" w:type="auto"/>
            <w:vAlign w:val="center"/>
            <w:hideMark/>
          </w:tcPr>
          <w:p w:rsidR="00BA3664" w:rsidRPr="0002552B" w:rsidRDefault="00BA3664" w:rsidP="00131E39">
            <w:pPr>
              <w:spacing w:after="0"/>
              <w:jc w:val="center"/>
            </w:pPr>
            <w:r w:rsidRPr="0002552B">
              <w:t>CAMBIO DE ACTUADOR MPF)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6.16</w:t>
            </w:r>
          </w:p>
        </w:tc>
        <w:tc>
          <w:tcPr>
            <w:tcW w:w="0" w:type="auto"/>
            <w:vAlign w:val="center"/>
            <w:hideMark/>
          </w:tcPr>
          <w:p w:rsidR="00BA3664" w:rsidRPr="0002552B" w:rsidRDefault="00BA3664" w:rsidP="00131E39">
            <w:pPr>
              <w:spacing w:after="0"/>
              <w:jc w:val="center"/>
            </w:pPr>
            <w:r w:rsidRPr="0002552B">
              <w:t>MANO DE OBRA</w:t>
            </w:r>
            <w:r w:rsidR="00C40BC3" w:rsidRPr="0002552B">
              <w:t xml:space="preserve"> POR </w:t>
            </w:r>
            <w:r w:rsidRPr="0002552B">
              <w:t>CAMBIO DE ACTUADOR MPF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6.17</w:t>
            </w:r>
          </w:p>
        </w:tc>
        <w:tc>
          <w:tcPr>
            <w:tcW w:w="0" w:type="auto"/>
            <w:vAlign w:val="center"/>
            <w:hideMark/>
          </w:tcPr>
          <w:p w:rsidR="00BA3664" w:rsidRPr="0002552B" w:rsidRDefault="00BA3664" w:rsidP="00131E39">
            <w:pPr>
              <w:spacing w:after="0"/>
              <w:jc w:val="center"/>
            </w:pPr>
            <w:r w:rsidRPr="0002552B">
              <w:t>CAMBIO DE PARTS PWB MAIN ASSY)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6.18</w:t>
            </w:r>
          </w:p>
        </w:tc>
        <w:tc>
          <w:tcPr>
            <w:tcW w:w="0" w:type="auto"/>
            <w:vAlign w:val="center"/>
            <w:hideMark/>
          </w:tcPr>
          <w:p w:rsidR="00BA3664" w:rsidRPr="0002552B" w:rsidRDefault="00BA3664" w:rsidP="00131E39">
            <w:pPr>
              <w:spacing w:after="0"/>
              <w:jc w:val="center"/>
            </w:pPr>
            <w:r w:rsidRPr="0002552B">
              <w:t xml:space="preserve">MANO DE OBRA </w:t>
            </w:r>
            <w:r w:rsidR="00C40BC3" w:rsidRPr="0002552B">
              <w:t xml:space="preserve">POR </w:t>
            </w:r>
            <w:r w:rsidRPr="0002552B">
              <w:t>CAMBIO DE PARTS PWB MAIN ASSY</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6.19</w:t>
            </w:r>
          </w:p>
        </w:tc>
        <w:tc>
          <w:tcPr>
            <w:tcW w:w="0" w:type="auto"/>
            <w:vAlign w:val="center"/>
            <w:hideMark/>
          </w:tcPr>
          <w:p w:rsidR="00BA3664" w:rsidRPr="0002552B" w:rsidRDefault="00BA3664" w:rsidP="00131E39">
            <w:pPr>
              <w:spacing w:after="0"/>
              <w:jc w:val="center"/>
            </w:pPr>
            <w:r w:rsidRPr="0002552B">
              <w:t>CAMBIO DE GUIDE TURN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6.20</w:t>
            </w:r>
          </w:p>
        </w:tc>
        <w:tc>
          <w:tcPr>
            <w:tcW w:w="0" w:type="auto"/>
            <w:vAlign w:val="center"/>
            <w:hideMark/>
          </w:tcPr>
          <w:p w:rsidR="00BA3664" w:rsidRPr="0002552B" w:rsidRDefault="00BA3664" w:rsidP="00131E39">
            <w:pPr>
              <w:spacing w:after="0"/>
              <w:jc w:val="center"/>
            </w:pPr>
            <w:r w:rsidRPr="0002552B">
              <w:t>MANO DE OBRA</w:t>
            </w:r>
            <w:r w:rsidR="0037060F" w:rsidRPr="0002552B">
              <w:t xml:space="preserve"> POR</w:t>
            </w:r>
            <w:r w:rsidRPr="0002552B">
              <w:t xml:space="preserve"> CAMBIO GUIDE TURN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6.21</w:t>
            </w:r>
          </w:p>
        </w:tc>
        <w:tc>
          <w:tcPr>
            <w:tcW w:w="0" w:type="auto"/>
            <w:vAlign w:val="center"/>
            <w:hideMark/>
          </w:tcPr>
          <w:p w:rsidR="00BA3664" w:rsidRPr="0002552B" w:rsidRDefault="00BA3664" w:rsidP="00131E39">
            <w:pPr>
              <w:spacing w:after="0"/>
              <w:jc w:val="center"/>
            </w:pPr>
            <w:r w:rsidRPr="0002552B">
              <w:t>CAMBIO DE RESORTE DE ACTUADOR,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6.22</w:t>
            </w:r>
          </w:p>
        </w:tc>
        <w:tc>
          <w:tcPr>
            <w:tcW w:w="0" w:type="auto"/>
            <w:vAlign w:val="center"/>
            <w:hideMark/>
          </w:tcPr>
          <w:p w:rsidR="00BA3664" w:rsidRPr="0002552B" w:rsidRDefault="00BA3664" w:rsidP="00131E39">
            <w:pPr>
              <w:spacing w:after="0"/>
              <w:jc w:val="center"/>
            </w:pPr>
            <w:r w:rsidRPr="0002552B">
              <w:t>MANO DE OBRA</w:t>
            </w:r>
            <w:r w:rsidR="0074511A" w:rsidRPr="0002552B">
              <w:t xml:space="preserve"> POR</w:t>
            </w:r>
            <w:r w:rsidRPr="0002552B">
              <w:t xml:space="preserve"> CAMBIO RESORTE DE ACTUADOR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6.23</w:t>
            </w:r>
          </w:p>
        </w:tc>
        <w:tc>
          <w:tcPr>
            <w:tcW w:w="0" w:type="auto"/>
            <w:vAlign w:val="center"/>
            <w:hideMark/>
          </w:tcPr>
          <w:p w:rsidR="00BA3664" w:rsidRPr="0002552B" w:rsidRDefault="00BA3664" w:rsidP="00131E39">
            <w:pPr>
              <w:spacing w:after="0"/>
              <w:jc w:val="center"/>
            </w:pPr>
            <w:r w:rsidRPr="0002552B">
              <w:t>CAMBIO DE COVER FRAME FD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6.24</w:t>
            </w:r>
          </w:p>
        </w:tc>
        <w:tc>
          <w:tcPr>
            <w:tcW w:w="0" w:type="auto"/>
            <w:vAlign w:val="center"/>
            <w:hideMark/>
          </w:tcPr>
          <w:p w:rsidR="00BA3664" w:rsidRPr="0002552B" w:rsidRDefault="00BA3664" w:rsidP="00131E39">
            <w:pPr>
              <w:spacing w:after="0"/>
              <w:jc w:val="center"/>
            </w:pPr>
            <w:r w:rsidRPr="0002552B">
              <w:t>MANO DE OBRA, POR CAMBIO DE COVER FRAME FD</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6.25</w:t>
            </w:r>
          </w:p>
        </w:tc>
        <w:tc>
          <w:tcPr>
            <w:tcW w:w="0" w:type="auto"/>
            <w:vAlign w:val="center"/>
            <w:hideMark/>
          </w:tcPr>
          <w:p w:rsidR="00BA3664" w:rsidRPr="0002552B" w:rsidRDefault="00BA3664" w:rsidP="00131E39">
            <w:pPr>
              <w:spacing w:after="0"/>
              <w:jc w:val="center"/>
            </w:pPr>
            <w:r w:rsidRPr="0002552B">
              <w:t>CAMBIO DE EMBRAGUE DE CASSETTERO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lastRenderedPageBreak/>
              <w:t>6.26</w:t>
            </w:r>
          </w:p>
        </w:tc>
        <w:tc>
          <w:tcPr>
            <w:tcW w:w="0" w:type="auto"/>
            <w:vAlign w:val="center"/>
            <w:hideMark/>
          </w:tcPr>
          <w:p w:rsidR="00BA3664" w:rsidRPr="0002552B" w:rsidRDefault="00BA3664" w:rsidP="00131E39">
            <w:pPr>
              <w:spacing w:after="0"/>
              <w:jc w:val="center"/>
            </w:pPr>
            <w:r w:rsidRPr="0002552B">
              <w:t>MANO DE OBRA</w:t>
            </w:r>
            <w:r w:rsidR="0074511A" w:rsidRPr="0002552B">
              <w:t xml:space="preserve"> POR</w:t>
            </w:r>
            <w:r w:rsidRPr="0002552B">
              <w:t xml:space="preserve"> CAMBIO DE EMBRAGUE DE CASSETERO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6.27</w:t>
            </w:r>
          </w:p>
        </w:tc>
        <w:tc>
          <w:tcPr>
            <w:tcW w:w="0" w:type="auto"/>
            <w:vAlign w:val="center"/>
            <w:hideMark/>
          </w:tcPr>
          <w:p w:rsidR="00BA3664" w:rsidRPr="0002552B" w:rsidRDefault="00BA3664" w:rsidP="00131E39">
            <w:pPr>
              <w:spacing w:after="0"/>
              <w:jc w:val="center"/>
            </w:pPr>
            <w:r w:rsidRPr="0002552B">
              <w:t>CAMBIO DE GEAR Z 44 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w:t>
            </w:r>
            <w:r w:rsidR="0074511A" w:rsidRPr="0002552B">
              <w:rPr>
                <w:b/>
                <w:bCs/>
              </w:rPr>
              <w:t>28</w:t>
            </w:r>
          </w:p>
        </w:tc>
        <w:tc>
          <w:tcPr>
            <w:tcW w:w="0" w:type="auto"/>
            <w:vAlign w:val="center"/>
            <w:hideMark/>
          </w:tcPr>
          <w:p w:rsidR="00BA3664" w:rsidRPr="0002552B" w:rsidRDefault="00BA3664" w:rsidP="00131E39">
            <w:pPr>
              <w:spacing w:after="0"/>
              <w:jc w:val="center"/>
            </w:pPr>
            <w:r w:rsidRPr="0002552B">
              <w:t>MANO DE OBRA</w:t>
            </w:r>
            <w:r w:rsidR="0074511A" w:rsidRPr="0002552B">
              <w:t xml:space="preserve"> POR</w:t>
            </w:r>
            <w:r w:rsidRPr="0002552B">
              <w:t xml:space="preserve"> CAMBIO POR GEAR Z44R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w:t>
            </w:r>
            <w:r w:rsidR="0074511A" w:rsidRPr="0002552B">
              <w:rPr>
                <w:b/>
                <w:bCs/>
              </w:rPr>
              <w:t>29</w:t>
            </w:r>
          </w:p>
        </w:tc>
        <w:tc>
          <w:tcPr>
            <w:tcW w:w="0" w:type="auto"/>
            <w:vAlign w:val="center"/>
            <w:hideMark/>
          </w:tcPr>
          <w:p w:rsidR="00BA3664" w:rsidRPr="0002552B" w:rsidRDefault="00BA3664" w:rsidP="00131E39">
            <w:pPr>
              <w:spacing w:after="0"/>
              <w:jc w:val="center"/>
            </w:pPr>
            <w:r w:rsidRPr="0002552B">
              <w:t>CAMBIO DE GEAR Z 58 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r w:rsidR="0074511A" w:rsidRPr="0002552B">
              <w:rPr>
                <w:b/>
                <w:bCs/>
              </w:rPr>
              <w:t>0</w:t>
            </w:r>
          </w:p>
        </w:tc>
        <w:tc>
          <w:tcPr>
            <w:tcW w:w="0" w:type="auto"/>
            <w:vAlign w:val="center"/>
            <w:hideMark/>
          </w:tcPr>
          <w:p w:rsidR="00BA3664" w:rsidRPr="0002552B" w:rsidRDefault="00BA3664" w:rsidP="00131E39">
            <w:pPr>
              <w:spacing w:after="0"/>
              <w:jc w:val="center"/>
            </w:pPr>
            <w:r w:rsidRPr="0002552B">
              <w:t>MANO DE OBRA POR CAMBIO DE GEAR Z58 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r w:rsidR="0074511A" w:rsidRPr="0002552B">
              <w:rPr>
                <w:b/>
                <w:bCs/>
              </w:rPr>
              <w:t>1</w:t>
            </w:r>
          </w:p>
        </w:tc>
        <w:tc>
          <w:tcPr>
            <w:tcW w:w="0" w:type="auto"/>
            <w:vAlign w:val="center"/>
            <w:hideMark/>
          </w:tcPr>
          <w:p w:rsidR="00BA3664" w:rsidRPr="0002552B" w:rsidRDefault="00BA3664" w:rsidP="00131E39">
            <w:pPr>
              <w:spacing w:after="0"/>
              <w:jc w:val="center"/>
            </w:pPr>
            <w:r w:rsidRPr="0002552B">
              <w:t>CAMBIO DE BANDEJA PRINCIPAL CT-132</w:t>
            </w:r>
            <w:r w:rsidR="00156890">
              <w:t xml:space="preserve"> </w:t>
            </w:r>
            <w:r w:rsidRPr="0002552B">
              <w:t>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r w:rsidR="0074511A" w:rsidRPr="0002552B">
              <w:rPr>
                <w:b/>
                <w:bCs/>
              </w:rPr>
              <w:t>2</w:t>
            </w:r>
          </w:p>
        </w:tc>
        <w:tc>
          <w:tcPr>
            <w:tcW w:w="0" w:type="auto"/>
            <w:vAlign w:val="center"/>
            <w:hideMark/>
          </w:tcPr>
          <w:p w:rsidR="00BA3664" w:rsidRPr="0002552B" w:rsidRDefault="00BA3664" w:rsidP="00131E39">
            <w:pPr>
              <w:spacing w:after="0"/>
              <w:jc w:val="center"/>
            </w:pPr>
            <w:r w:rsidRPr="0002552B">
              <w:t>MANO DE OBRA POR CAMBIO DE BANDEJA PRINCIPAL CT-132</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r w:rsidR="0074511A" w:rsidRPr="0002552B">
              <w:rPr>
                <w:b/>
                <w:bCs/>
              </w:rPr>
              <w:t>3</w:t>
            </w:r>
          </w:p>
        </w:tc>
        <w:tc>
          <w:tcPr>
            <w:tcW w:w="0" w:type="auto"/>
            <w:vAlign w:val="center"/>
            <w:hideMark/>
          </w:tcPr>
          <w:p w:rsidR="00BA3664" w:rsidRPr="0002552B" w:rsidRDefault="00BA3664" w:rsidP="00131E39">
            <w:pPr>
              <w:spacing w:after="0"/>
              <w:jc w:val="center"/>
            </w:pPr>
            <w:r w:rsidRPr="0002552B">
              <w:t>CAMBIO DE PARTS ISU ASSY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r w:rsidR="0074511A" w:rsidRPr="0002552B">
              <w:rPr>
                <w:b/>
                <w:bCs/>
              </w:rPr>
              <w:t>4</w:t>
            </w:r>
          </w:p>
        </w:tc>
        <w:tc>
          <w:tcPr>
            <w:tcW w:w="0" w:type="auto"/>
            <w:vAlign w:val="center"/>
            <w:hideMark/>
          </w:tcPr>
          <w:p w:rsidR="00BA3664" w:rsidRPr="0002552B" w:rsidRDefault="00BA3664" w:rsidP="00131E39">
            <w:pPr>
              <w:spacing w:after="0"/>
              <w:jc w:val="center"/>
            </w:pPr>
            <w:r w:rsidRPr="0002552B">
              <w:t xml:space="preserve">MANO DE OBRA </w:t>
            </w:r>
            <w:r w:rsidR="003F3FFF" w:rsidRPr="0002552B">
              <w:t xml:space="preserve">POR </w:t>
            </w:r>
            <w:r w:rsidRPr="0002552B">
              <w:t>CAMBIO PARTS ISU ASSY</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r w:rsidR="0074511A" w:rsidRPr="0002552B">
              <w:rPr>
                <w:b/>
                <w:bCs/>
              </w:rPr>
              <w:t>5</w:t>
            </w:r>
          </w:p>
        </w:tc>
        <w:tc>
          <w:tcPr>
            <w:tcW w:w="0" w:type="auto"/>
            <w:vAlign w:val="center"/>
            <w:hideMark/>
          </w:tcPr>
          <w:p w:rsidR="00BA3664" w:rsidRPr="0002552B" w:rsidRDefault="00BA3664" w:rsidP="00131E39">
            <w:pPr>
              <w:spacing w:after="0"/>
              <w:jc w:val="center"/>
            </w:pPr>
            <w:r w:rsidRPr="0002552B">
              <w:t>CAMBIO DE CUCHILLA DE LIMPIEZA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r w:rsidR="0074511A" w:rsidRPr="0002552B">
              <w:rPr>
                <w:b/>
                <w:bCs/>
              </w:rPr>
              <w:t>6</w:t>
            </w:r>
          </w:p>
        </w:tc>
        <w:tc>
          <w:tcPr>
            <w:tcW w:w="0" w:type="auto"/>
            <w:vAlign w:val="center"/>
            <w:hideMark/>
          </w:tcPr>
          <w:p w:rsidR="00BA3664" w:rsidRPr="0002552B" w:rsidRDefault="00BA3664" w:rsidP="00131E39">
            <w:pPr>
              <w:spacing w:after="0"/>
              <w:jc w:val="center"/>
            </w:pPr>
            <w:r w:rsidRPr="0002552B">
              <w:t>MANO DE OBRA POR CAMBIO DE CUCHILLA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r w:rsidR="0074511A" w:rsidRPr="0002552B">
              <w:rPr>
                <w:b/>
                <w:bCs/>
              </w:rPr>
              <w:t>7</w:t>
            </w:r>
          </w:p>
        </w:tc>
        <w:tc>
          <w:tcPr>
            <w:tcW w:w="0" w:type="auto"/>
            <w:vAlign w:val="center"/>
            <w:hideMark/>
          </w:tcPr>
          <w:p w:rsidR="00BA3664" w:rsidRPr="0002552B" w:rsidRDefault="00BA3664" w:rsidP="00131E39">
            <w:pPr>
              <w:spacing w:after="0"/>
              <w:jc w:val="center"/>
            </w:pPr>
            <w:r w:rsidRPr="0002552B">
              <w:t>CAMBIO DE FUENTE REGULADORA (FUENTE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rPr>
          <w:jc w:val="center"/>
        </w:trPr>
        <w:tc>
          <w:tcPr>
            <w:tcW w:w="0" w:type="auto"/>
            <w:vAlign w:val="center"/>
            <w:hideMark/>
          </w:tcPr>
          <w:p w:rsidR="00BA3664" w:rsidRPr="0002552B" w:rsidRDefault="00BA3664" w:rsidP="00131E39">
            <w:pPr>
              <w:spacing w:after="0"/>
              <w:jc w:val="center"/>
            </w:pPr>
            <w:r w:rsidRPr="0002552B">
              <w:rPr>
                <w:b/>
                <w:bCs/>
              </w:rPr>
              <w:t>6.3</w:t>
            </w:r>
            <w:r w:rsidR="0074511A" w:rsidRPr="0002552B">
              <w:rPr>
                <w:b/>
                <w:bCs/>
              </w:rPr>
              <w:t>8</w:t>
            </w:r>
          </w:p>
        </w:tc>
        <w:tc>
          <w:tcPr>
            <w:tcW w:w="0" w:type="auto"/>
            <w:vAlign w:val="center"/>
            <w:hideMark/>
          </w:tcPr>
          <w:p w:rsidR="00BA3664" w:rsidRPr="0002552B" w:rsidRDefault="00BA3664" w:rsidP="00131E39">
            <w:pPr>
              <w:spacing w:after="0"/>
              <w:jc w:val="center"/>
            </w:pPr>
            <w:r w:rsidRPr="0002552B">
              <w:t>MANO DE OBRA POR FUENTE REGULADORA</w:t>
            </w:r>
            <w:r w:rsidR="009351A4">
              <w:t xml:space="preserve"> </w:t>
            </w:r>
            <w:r w:rsidR="009351A4" w:rsidRPr="0002552B">
              <w:t>(FUENTE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bl>
    <w:p w:rsidR="00131E39" w:rsidRPr="0002552B" w:rsidRDefault="00131E39" w:rsidP="00BA3664">
      <w:pPr>
        <w:spacing w:after="0"/>
        <w:rPr>
          <w:b/>
          <w:bCs/>
        </w:rPr>
      </w:pPr>
    </w:p>
    <w:p w:rsidR="00BA3664" w:rsidRPr="0002552B" w:rsidRDefault="00BA3664" w:rsidP="00BA3664">
      <w:pPr>
        <w:spacing w:after="0"/>
      </w:pPr>
      <w:r w:rsidRPr="0002552B">
        <w:rPr>
          <w:b/>
          <w:bCs/>
        </w:rPr>
        <w:t>MONTO MÍNIMO: G. 100.000.000 (GUARANÍES CIEN MILLONES)</w:t>
      </w:r>
    </w:p>
    <w:p w:rsidR="00BA3664" w:rsidRPr="0002552B" w:rsidRDefault="00BA3664" w:rsidP="00BA3664">
      <w:pPr>
        <w:spacing w:after="0"/>
      </w:pPr>
      <w:r w:rsidRPr="0002552B">
        <w:rPr>
          <w:b/>
          <w:bCs/>
        </w:rPr>
        <w:t>MONTO MÁXIMO: G. 200.000.000 (GUARANÍES DOSCIENTOS MILLONES)</w:t>
      </w:r>
    </w:p>
    <w:p w:rsidR="00131E39" w:rsidRPr="0002552B" w:rsidRDefault="00131E39" w:rsidP="00BA3664">
      <w:pPr>
        <w:spacing w:after="0"/>
        <w:rPr>
          <w:b/>
          <w:bCs/>
        </w:rPr>
      </w:pPr>
    </w:p>
    <w:p w:rsidR="00BA3664" w:rsidRPr="0002552B" w:rsidRDefault="00BA3664" w:rsidP="00131E39">
      <w:pPr>
        <w:spacing w:after="0"/>
        <w:jc w:val="center"/>
        <w:rPr>
          <w:b/>
          <w:bCs/>
        </w:rPr>
      </w:pPr>
      <w:r w:rsidRPr="0002552B">
        <w:rPr>
          <w:b/>
          <w:bCs/>
        </w:rPr>
        <w:t>LOTE N° 4 MANTENIMIENTO PREVENTIVO Y CORRECTIVO DE FOTOCOPIADORAS, ESCÁNERES E IMPRESORAS DE LOS REGISTROS PUBLICOS DE MARCA CANON</w:t>
      </w:r>
    </w:p>
    <w:p w:rsidR="00131E39" w:rsidRPr="0002552B" w:rsidRDefault="00131E39" w:rsidP="00BA3664">
      <w:pPr>
        <w:spacing w:after="0"/>
      </w:pP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91"/>
        <w:gridCol w:w="4722"/>
        <w:gridCol w:w="1353"/>
        <w:gridCol w:w="1446"/>
        <w:gridCol w:w="1003"/>
      </w:tblGrid>
      <w:tr w:rsidR="00BA3664" w:rsidRPr="0002552B" w:rsidTr="00131E39">
        <w:tc>
          <w:tcPr>
            <w:tcW w:w="0" w:type="auto"/>
            <w:shd w:val="clear" w:color="auto" w:fill="8EAADB"/>
            <w:vAlign w:val="center"/>
            <w:hideMark/>
          </w:tcPr>
          <w:p w:rsidR="00BA3664" w:rsidRPr="0002552B" w:rsidRDefault="00BA3664" w:rsidP="00131E39">
            <w:pPr>
              <w:spacing w:after="0"/>
              <w:jc w:val="center"/>
            </w:pPr>
            <w:r w:rsidRPr="0002552B">
              <w:rPr>
                <w:b/>
                <w:bCs/>
              </w:rPr>
              <w:t>ÍTEM N.º</w:t>
            </w:r>
          </w:p>
        </w:tc>
        <w:tc>
          <w:tcPr>
            <w:tcW w:w="0" w:type="auto"/>
            <w:shd w:val="clear" w:color="auto" w:fill="8EAADB"/>
            <w:vAlign w:val="center"/>
            <w:hideMark/>
          </w:tcPr>
          <w:p w:rsidR="00BA3664" w:rsidRPr="0002552B" w:rsidRDefault="00BA3664" w:rsidP="00131E39">
            <w:pPr>
              <w:spacing w:after="0"/>
              <w:jc w:val="center"/>
            </w:pPr>
            <w:r w:rsidRPr="0002552B">
              <w:rPr>
                <w:b/>
                <w:bCs/>
              </w:rPr>
              <w:t>ESPECIFICACIONES TECNICAS MINIMAS</w:t>
            </w:r>
          </w:p>
        </w:tc>
        <w:tc>
          <w:tcPr>
            <w:tcW w:w="0" w:type="auto"/>
            <w:shd w:val="clear" w:color="auto" w:fill="8EAADB"/>
            <w:vAlign w:val="center"/>
            <w:hideMark/>
          </w:tcPr>
          <w:p w:rsidR="00BA3664" w:rsidRPr="0002552B" w:rsidRDefault="00BA3664" w:rsidP="00131E39">
            <w:pPr>
              <w:spacing w:after="0"/>
              <w:jc w:val="center"/>
            </w:pPr>
            <w:r w:rsidRPr="0002552B">
              <w:rPr>
                <w:b/>
                <w:bCs/>
              </w:rPr>
              <w:t>UNIDAD DE MEDIDA</w:t>
            </w:r>
          </w:p>
        </w:tc>
        <w:tc>
          <w:tcPr>
            <w:tcW w:w="0" w:type="auto"/>
            <w:shd w:val="clear" w:color="auto" w:fill="8EAADB"/>
            <w:vAlign w:val="center"/>
            <w:hideMark/>
          </w:tcPr>
          <w:p w:rsidR="00BA3664" w:rsidRPr="0002552B" w:rsidRDefault="00BA3664" w:rsidP="00131E39">
            <w:pPr>
              <w:spacing w:after="0"/>
              <w:jc w:val="center"/>
            </w:pPr>
            <w:r w:rsidRPr="0002552B">
              <w:rPr>
                <w:b/>
                <w:bCs/>
              </w:rPr>
              <w:t>PRESENTACION</w:t>
            </w:r>
          </w:p>
        </w:tc>
        <w:tc>
          <w:tcPr>
            <w:tcW w:w="0" w:type="auto"/>
            <w:shd w:val="clear" w:color="auto" w:fill="8EAADB"/>
            <w:vAlign w:val="center"/>
            <w:hideMark/>
          </w:tcPr>
          <w:p w:rsidR="00BA3664" w:rsidRPr="0002552B" w:rsidRDefault="00BA3664" w:rsidP="00131E39">
            <w:pPr>
              <w:spacing w:after="0"/>
              <w:jc w:val="center"/>
            </w:pPr>
            <w:r w:rsidRPr="0002552B">
              <w:rPr>
                <w:b/>
                <w:bCs/>
              </w:rPr>
              <w:t>CANTIDAD</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1</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MARCA CANON MODELO IR ADVANCE 400IF</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2</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MODELO IR ADVANCE 400IF</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w:t>
            </w:r>
          </w:p>
        </w:tc>
        <w:tc>
          <w:tcPr>
            <w:tcW w:w="0" w:type="auto"/>
            <w:vAlign w:val="center"/>
            <w:hideMark/>
          </w:tcPr>
          <w:p w:rsidR="00BA3664" w:rsidRPr="0002552B" w:rsidRDefault="00BA3664" w:rsidP="00131E39">
            <w:pPr>
              <w:spacing w:after="0"/>
              <w:jc w:val="center"/>
            </w:pPr>
            <w:r w:rsidRPr="0002552B">
              <w:t>CAMBIO DE UNIDAD DE CILINDRO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2.2</w:t>
            </w:r>
          </w:p>
        </w:tc>
        <w:tc>
          <w:tcPr>
            <w:tcW w:w="0" w:type="auto"/>
            <w:vAlign w:val="center"/>
            <w:hideMark/>
          </w:tcPr>
          <w:p w:rsidR="00BA3664" w:rsidRPr="0002552B" w:rsidRDefault="00BA3664" w:rsidP="00131E39">
            <w:pPr>
              <w:spacing w:after="0"/>
              <w:jc w:val="center"/>
            </w:pPr>
            <w:r w:rsidRPr="0002552B">
              <w:t>MANO DE OBRA DE CAMBIO DE UNIDAD DE CILINDRO</w:t>
            </w:r>
            <w:r w:rsidR="00865FDC">
              <w:t>5</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2.3</w:t>
            </w:r>
          </w:p>
        </w:tc>
        <w:tc>
          <w:tcPr>
            <w:tcW w:w="0" w:type="auto"/>
            <w:vAlign w:val="center"/>
            <w:hideMark/>
          </w:tcPr>
          <w:p w:rsidR="00BA3664" w:rsidRPr="0002552B" w:rsidRDefault="00BA3664" w:rsidP="00131E39">
            <w:pPr>
              <w:spacing w:after="0"/>
              <w:jc w:val="center"/>
            </w:pPr>
            <w:r w:rsidRPr="0002552B">
              <w:t>CAMBIO DE RECIPIENTE DE TONER DE DESPERDICIO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2.4</w:t>
            </w:r>
          </w:p>
        </w:tc>
        <w:tc>
          <w:tcPr>
            <w:tcW w:w="0" w:type="auto"/>
            <w:vAlign w:val="center"/>
            <w:hideMark/>
          </w:tcPr>
          <w:p w:rsidR="00BA3664" w:rsidRPr="0002552B" w:rsidRDefault="00BA3664" w:rsidP="00131E39">
            <w:pPr>
              <w:spacing w:after="0"/>
              <w:jc w:val="center"/>
            </w:pPr>
            <w:r w:rsidRPr="0002552B">
              <w:t xml:space="preserve">MANO DE OBRA DE CAMBIO DE </w:t>
            </w:r>
            <w:r w:rsidR="00595BC6" w:rsidRPr="0002552B">
              <w:t xml:space="preserve">RECIPIENTE DE </w:t>
            </w:r>
            <w:r w:rsidRPr="0002552B">
              <w:t>TONER DE DESPERDICIO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2.5</w:t>
            </w:r>
          </w:p>
        </w:tc>
        <w:tc>
          <w:tcPr>
            <w:tcW w:w="0" w:type="auto"/>
            <w:vAlign w:val="center"/>
            <w:hideMark/>
          </w:tcPr>
          <w:p w:rsidR="00BA3664" w:rsidRPr="0002552B" w:rsidRDefault="00BA3664" w:rsidP="00131E39">
            <w:pPr>
              <w:spacing w:after="0"/>
              <w:jc w:val="center"/>
            </w:pPr>
            <w:r w:rsidRPr="0002552B">
              <w:t>CAMBIO DE RODILLO DE TRANSFERENCIA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2.6</w:t>
            </w:r>
          </w:p>
        </w:tc>
        <w:tc>
          <w:tcPr>
            <w:tcW w:w="0" w:type="auto"/>
            <w:vAlign w:val="center"/>
            <w:hideMark/>
          </w:tcPr>
          <w:p w:rsidR="00BA3664" w:rsidRPr="0002552B" w:rsidRDefault="00BA3664" w:rsidP="00131E39">
            <w:pPr>
              <w:spacing w:after="0"/>
              <w:jc w:val="center"/>
            </w:pPr>
            <w:r w:rsidRPr="0002552B">
              <w:t>MANO DE OBRA DE CAMBIO DE RODILLO DE TRANSFERENCIA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lastRenderedPageBreak/>
              <w:t>2.7</w:t>
            </w:r>
          </w:p>
        </w:tc>
        <w:tc>
          <w:tcPr>
            <w:tcW w:w="0" w:type="auto"/>
            <w:vAlign w:val="center"/>
            <w:hideMark/>
          </w:tcPr>
          <w:p w:rsidR="00BA3664" w:rsidRPr="0002552B" w:rsidRDefault="00BA3664" w:rsidP="00131E39">
            <w:pPr>
              <w:spacing w:after="0"/>
              <w:jc w:val="center"/>
            </w:pPr>
            <w:r w:rsidRPr="0002552B">
              <w:t>CAMBIO DE UNIDAD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2.8</w:t>
            </w:r>
          </w:p>
        </w:tc>
        <w:tc>
          <w:tcPr>
            <w:tcW w:w="0" w:type="auto"/>
            <w:vAlign w:val="center"/>
            <w:hideMark/>
          </w:tcPr>
          <w:p w:rsidR="00BA3664" w:rsidRPr="0002552B" w:rsidRDefault="00BA3664" w:rsidP="00131E39">
            <w:pPr>
              <w:spacing w:after="0"/>
              <w:jc w:val="center"/>
            </w:pPr>
            <w:r w:rsidRPr="0002552B">
              <w:t>MANO DE OBRA DE CAMBIO DE UNIDAD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2.9</w:t>
            </w:r>
          </w:p>
        </w:tc>
        <w:tc>
          <w:tcPr>
            <w:tcW w:w="0" w:type="auto"/>
            <w:vAlign w:val="center"/>
            <w:hideMark/>
          </w:tcPr>
          <w:p w:rsidR="00BA3664" w:rsidRPr="0002552B" w:rsidRDefault="00BA3664" w:rsidP="00131E39">
            <w:pPr>
              <w:spacing w:after="0"/>
              <w:jc w:val="center"/>
            </w:pPr>
            <w:r w:rsidRPr="0002552B">
              <w:t>CAMBIO DE RODILLO DE ALIMENTACION DEL CASSETTE</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2.10</w:t>
            </w:r>
          </w:p>
        </w:tc>
        <w:tc>
          <w:tcPr>
            <w:tcW w:w="0" w:type="auto"/>
            <w:vAlign w:val="center"/>
            <w:hideMark/>
          </w:tcPr>
          <w:p w:rsidR="00BA3664" w:rsidRPr="0002552B" w:rsidRDefault="00BA3664" w:rsidP="00131E39">
            <w:pPr>
              <w:spacing w:after="0"/>
              <w:jc w:val="center"/>
            </w:pPr>
            <w:r w:rsidRPr="0002552B">
              <w:t>MANO DE OBRA DE CAMBIO DE RODILLO DE ALIMENTACION DEL CASSETTE</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2.11</w:t>
            </w:r>
          </w:p>
        </w:tc>
        <w:tc>
          <w:tcPr>
            <w:tcW w:w="0" w:type="auto"/>
            <w:vAlign w:val="center"/>
            <w:hideMark/>
          </w:tcPr>
          <w:p w:rsidR="00BA3664" w:rsidRPr="0002552B" w:rsidRDefault="00BA3664" w:rsidP="00131E39">
            <w:pPr>
              <w:spacing w:after="0"/>
              <w:jc w:val="center"/>
            </w:pPr>
            <w:r w:rsidRPr="0002552B">
              <w:t>CAMBIO DE RODILLO DE SEPARACIÓN DEL CASSETTE</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2.12</w:t>
            </w:r>
          </w:p>
        </w:tc>
        <w:tc>
          <w:tcPr>
            <w:tcW w:w="0" w:type="auto"/>
            <w:vAlign w:val="center"/>
            <w:hideMark/>
          </w:tcPr>
          <w:p w:rsidR="00BA3664" w:rsidRPr="0002552B" w:rsidRDefault="00BA3664" w:rsidP="00131E39">
            <w:pPr>
              <w:spacing w:after="0"/>
              <w:jc w:val="center"/>
            </w:pPr>
            <w:r w:rsidRPr="0002552B">
              <w:t>MANO DE OBRA DE CAMBIO DE RODILLO DE SEPARACIÓN DEL CASSETTE</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2.13</w:t>
            </w:r>
          </w:p>
        </w:tc>
        <w:tc>
          <w:tcPr>
            <w:tcW w:w="0" w:type="auto"/>
            <w:vAlign w:val="center"/>
            <w:hideMark/>
          </w:tcPr>
          <w:p w:rsidR="00BA3664" w:rsidRPr="0002552B" w:rsidRDefault="00BA3664" w:rsidP="00131E39">
            <w:pPr>
              <w:spacing w:after="0"/>
              <w:jc w:val="center"/>
            </w:pPr>
            <w:r w:rsidRPr="0002552B">
              <w:t>CAMBIO DE RODILLO DE RECOLECCIÓN DEL BYPASS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2.14</w:t>
            </w:r>
          </w:p>
        </w:tc>
        <w:tc>
          <w:tcPr>
            <w:tcW w:w="0" w:type="auto"/>
            <w:vAlign w:val="center"/>
            <w:hideMark/>
          </w:tcPr>
          <w:p w:rsidR="00BA3664" w:rsidRPr="0002552B" w:rsidRDefault="00BA3664" w:rsidP="00131E39">
            <w:pPr>
              <w:spacing w:after="0"/>
              <w:jc w:val="center"/>
            </w:pPr>
            <w:r w:rsidRPr="0002552B">
              <w:t>MANO DE OBRA DE CAMBIO DE RODILLO DE RECOLECCIÓN DEL BYPASS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2.15</w:t>
            </w:r>
          </w:p>
        </w:tc>
        <w:tc>
          <w:tcPr>
            <w:tcW w:w="0" w:type="auto"/>
            <w:vAlign w:val="center"/>
            <w:hideMark/>
          </w:tcPr>
          <w:p w:rsidR="00BA3664" w:rsidRPr="0002552B" w:rsidRDefault="00BA3664" w:rsidP="00131E39">
            <w:pPr>
              <w:spacing w:after="0"/>
              <w:jc w:val="center"/>
            </w:pPr>
            <w:r w:rsidRPr="0002552B">
              <w:t>CAMBIO DE ALMOHADILLA DE SEPARACIÓN DEL BYPASS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2.16</w:t>
            </w:r>
          </w:p>
        </w:tc>
        <w:tc>
          <w:tcPr>
            <w:tcW w:w="0" w:type="auto"/>
            <w:vAlign w:val="center"/>
            <w:hideMark/>
          </w:tcPr>
          <w:p w:rsidR="00BA3664" w:rsidRPr="0002552B" w:rsidRDefault="00BA3664" w:rsidP="00131E39">
            <w:pPr>
              <w:spacing w:after="0"/>
              <w:jc w:val="center"/>
            </w:pPr>
            <w:r w:rsidRPr="0002552B">
              <w:t>MANO DE OBRA DE CAMBIO DE ALMOHADILLA DE SEPARACIÓN DEL BYPASS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2.17</w:t>
            </w:r>
          </w:p>
        </w:tc>
        <w:tc>
          <w:tcPr>
            <w:tcW w:w="0" w:type="auto"/>
            <w:vAlign w:val="center"/>
            <w:hideMark/>
          </w:tcPr>
          <w:p w:rsidR="00BA3664" w:rsidRPr="0002552B" w:rsidRDefault="00BA3664" w:rsidP="00131E39">
            <w:pPr>
              <w:spacing w:after="0"/>
              <w:jc w:val="center"/>
            </w:pPr>
            <w:r w:rsidRPr="0002552B">
              <w:t>CAMBIO DE UNIDAD DE RODILLO DE RECOLECCIÓN DEL ADF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2.18</w:t>
            </w:r>
          </w:p>
        </w:tc>
        <w:tc>
          <w:tcPr>
            <w:tcW w:w="0" w:type="auto"/>
            <w:vAlign w:val="center"/>
            <w:hideMark/>
          </w:tcPr>
          <w:p w:rsidR="00BA3664" w:rsidRPr="0002552B" w:rsidRDefault="00BA3664" w:rsidP="00131E39">
            <w:pPr>
              <w:spacing w:after="0"/>
              <w:jc w:val="center"/>
            </w:pPr>
            <w:r w:rsidRPr="0002552B">
              <w:t>MANO DE OBRA DE CAMBIO DE UNIDAD DE RODILLO DE RECOLECCIÓN DEL ADF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2.19</w:t>
            </w:r>
          </w:p>
        </w:tc>
        <w:tc>
          <w:tcPr>
            <w:tcW w:w="0" w:type="auto"/>
            <w:vAlign w:val="center"/>
            <w:hideMark/>
          </w:tcPr>
          <w:p w:rsidR="00BA3664" w:rsidRPr="0002552B" w:rsidRDefault="00BA3664" w:rsidP="00131E39">
            <w:pPr>
              <w:spacing w:after="0"/>
              <w:jc w:val="center"/>
            </w:pPr>
            <w:r w:rsidRPr="0002552B">
              <w:t>CAMBIO DE ALMOHADILLA DE SEPARACION DEL ADF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2.20</w:t>
            </w:r>
          </w:p>
        </w:tc>
        <w:tc>
          <w:tcPr>
            <w:tcW w:w="0" w:type="auto"/>
            <w:vAlign w:val="center"/>
            <w:hideMark/>
          </w:tcPr>
          <w:p w:rsidR="00BA3664" w:rsidRPr="0002552B" w:rsidRDefault="00BA3664" w:rsidP="00131E39">
            <w:pPr>
              <w:spacing w:after="0"/>
              <w:jc w:val="center"/>
            </w:pPr>
            <w:r w:rsidRPr="0002552B">
              <w:t>MANO DE OBRA DE CAMBIO DE ALMOHADILLA DE SEPARACION DEL ADF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2.21</w:t>
            </w:r>
          </w:p>
        </w:tc>
        <w:tc>
          <w:tcPr>
            <w:tcW w:w="0" w:type="auto"/>
            <w:vAlign w:val="center"/>
            <w:hideMark/>
          </w:tcPr>
          <w:p w:rsidR="00BA3664" w:rsidRPr="0002552B" w:rsidRDefault="00BA3664" w:rsidP="00131E39">
            <w:pPr>
              <w:spacing w:after="0"/>
              <w:jc w:val="center"/>
            </w:pPr>
            <w:r w:rsidRPr="0002552B">
              <w:t>CAMBIO DE UNIDAD DE DISCO DURO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2.22</w:t>
            </w:r>
          </w:p>
        </w:tc>
        <w:tc>
          <w:tcPr>
            <w:tcW w:w="0" w:type="auto"/>
            <w:vAlign w:val="center"/>
            <w:hideMark/>
          </w:tcPr>
          <w:p w:rsidR="00BA3664" w:rsidRPr="0002552B" w:rsidRDefault="00BA3664" w:rsidP="00131E39">
            <w:pPr>
              <w:spacing w:after="0"/>
              <w:jc w:val="center"/>
            </w:pPr>
            <w:r w:rsidRPr="0002552B">
              <w:t>MANO DE OBRA DE CAMBIO DE UNIDAD DE DISCO DURO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2.23</w:t>
            </w:r>
          </w:p>
        </w:tc>
        <w:tc>
          <w:tcPr>
            <w:tcW w:w="0" w:type="auto"/>
            <w:vAlign w:val="center"/>
            <w:hideMark/>
          </w:tcPr>
          <w:p w:rsidR="00BA3664" w:rsidRPr="0002552B" w:rsidRDefault="00BA3664" w:rsidP="00131E39">
            <w:pPr>
              <w:spacing w:after="0"/>
              <w:jc w:val="center"/>
            </w:pPr>
            <w:r w:rsidRPr="0002552B">
              <w:t>CAMBIO DE UNIDAD REVELADORA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2.24</w:t>
            </w:r>
          </w:p>
        </w:tc>
        <w:tc>
          <w:tcPr>
            <w:tcW w:w="0" w:type="auto"/>
            <w:vAlign w:val="center"/>
            <w:hideMark/>
          </w:tcPr>
          <w:p w:rsidR="00BA3664" w:rsidRPr="0002552B" w:rsidRDefault="00BA3664" w:rsidP="00131E39">
            <w:pPr>
              <w:spacing w:after="0"/>
              <w:jc w:val="center"/>
            </w:pPr>
            <w:r w:rsidRPr="0002552B">
              <w:t>MANO DE OBRA DE CAMBIO DE UNIDAD REVELADORA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2.25</w:t>
            </w:r>
          </w:p>
        </w:tc>
        <w:tc>
          <w:tcPr>
            <w:tcW w:w="0" w:type="auto"/>
            <w:vAlign w:val="center"/>
            <w:hideMark/>
          </w:tcPr>
          <w:p w:rsidR="00BA3664" w:rsidRPr="0002552B" w:rsidRDefault="00BA3664" w:rsidP="00131E39">
            <w:pPr>
              <w:spacing w:after="0"/>
              <w:jc w:val="center"/>
            </w:pPr>
            <w:r w:rsidRPr="0002552B">
              <w:t>CAMBIO DE TONER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2.26</w:t>
            </w:r>
          </w:p>
        </w:tc>
        <w:tc>
          <w:tcPr>
            <w:tcW w:w="0" w:type="auto"/>
            <w:vAlign w:val="center"/>
            <w:hideMark/>
          </w:tcPr>
          <w:p w:rsidR="00BA3664" w:rsidRPr="0002552B" w:rsidRDefault="00BA3664" w:rsidP="00131E39">
            <w:pPr>
              <w:spacing w:after="0"/>
              <w:jc w:val="center"/>
            </w:pPr>
            <w:r w:rsidRPr="0002552B">
              <w:t>MANO DE OBRA DE CAMBIO DE TONER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3</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CANON LBP 3310</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3.1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3.2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4</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LBP 3310</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w:t>
            </w:r>
          </w:p>
        </w:tc>
        <w:tc>
          <w:tcPr>
            <w:tcW w:w="0" w:type="auto"/>
            <w:vAlign w:val="center"/>
            <w:hideMark/>
          </w:tcPr>
          <w:p w:rsidR="00BA3664" w:rsidRPr="0002552B" w:rsidRDefault="00BA3664" w:rsidP="00131E39">
            <w:pPr>
              <w:spacing w:after="0"/>
              <w:jc w:val="center"/>
            </w:pPr>
            <w:r w:rsidRPr="0002552B">
              <w:t>CAMBIO DE CARTUCHO DE TÓNER 2500 IMPRESIONES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4.2</w:t>
            </w:r>
          </w:p>
        </w:tc>
        <w:tc>
          <w:tcPr>
            <w:tcW w:w="0" w:type="auto"/>
            <w:vAlign w:val="center"/>
            <w:hideMark/>
          </w:tcPr>
          <w:p w:rsidR="00BA3664" w:rsidRPr="0002552B" w:rsidRDefault="00BA3664" w:rsidP="00131E39">
            <w:pPr>
              <w:spacing w:after="0"/>
              <w:jc w:val="center"/>
            </w:pPr>
            <w:r w:rsidRPr="0002552B">
              <w:t>MANO DE OBRA DE CAMBIO DE CARTUCHO DE TÓNER 2500 IMPRESIONES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4.3</w:t>
            </w:r>
          </w:p>
        </w:tc>
        <w:tc>
          <w:tcPr>
            <w:tcW w:w="0" w:type="auto"/>
            <w:vAlign w:val="center"/>
            <w:hideMark/>
          </w:tcPr>
          <w:p w:rsidR="00BA3664" w:rsidRPr="0002552B" w:rsidRDefault="00BA3664" w:rsidP="00131E39">
            <w:pPr>
              <w:spacing w:after="0"/>
              <w:jc w:val="center"/>
            </w:pPr>
            <w:r w:rsidRPr="0002552B">
              <w:t>CAMBIO DE CARTUCHO DE CILINDRO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4.4</w:t>
            </w:r>
          </w:p>
        </w:tc>
        <w:tc>
          <w:tcPr>
            <w:tcW w:w="0" w:type="auto"/>
            <w:vAlign w:val="center"/>
            <w:hideMark/>
          </w:tcPr>
          <w:p w:rsidR="00BA3664" w:rsidRPr="0002552B" w:rsidRDefault="00BA3664" w:rsidP="00131E39">
            <w:pPr>
              <w:spacing w:after="0"/>
              <w:jc w:val="center"/>
            </w:pPr>
            <w:r w:rsidRPr="0002552B">
              <w:t>MANO DE OBRA DE CAMBIO DE CARTUCHO DE CILINDRO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lastRenderedPageBreak/>
              <w:t>4.5</w:t>
            </w:r>
          </w:p>
        </w:tc>
        <w:tc>
          <w:tcPr>
            <w:tcW w:w="0" w:type="auto"/>
            <w:vAlign w:val="center"/>
            <w:hideMark/>
          </w:tcPr>
          <w:p w:rsidR="00BA3664" w:rsidRPr="0002552B" w:rsidRDefault="00BA3664" w:rsidP="00131E39">
            <w:pPr>
              <w:spacing w:after="0"/>
              <w:jc w:val="center"/>
            </w:pPr>
            <w:r w:rsidRPr="0002552B">
              <w:t>CAMBIO DE RODILLO DE TRANSFERENCIA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4.6</w:t>
            </w:r>
          </w:p>
        </w:tc>
        <w:tc>
          <w:tcPr>
            <w:tcW w:w="0" w:type="auto"/>
            <w:vAlign w:val="center"/>
            <w:hideMark/>
          </w:tcPr>
          <w:p w:rsidR="00BA3664" w:rsidRPr="0002552B" w:rsidRDefault="00BA3664" w:rsidP="00131E39">
            <w:pPr>
              <w:spacing w:after="0"/>
              <w:jc w:val="center"/>
            </w:pPr>
            <w:r w:rsidRPr="0002552B">
              <w:t>MANO DE OBRA DE CAMBIO DE RODILLO DE TRANSFERENCIA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4.7</w:t>
            </w:r>
          </w:p>
        </w:tc>
        <w:tc>
          <w:tcPr>
            <w:tcW w:w="0" w:type="auto"/>
            <w:vAlign w:val="center"/>
            <w:hideMark/>
          </w:tcPr>
          <w:p w:rsidR="00BA3664" w:rsidRPr="0002552B" w:rsidRDefault="00BA3664" w:rsidP="00131E39">
            <w:pPr>
              <w:spacing w:after="0"/>
              <w:jc w:val="center"/>
            </w:pPr>
            <w:r w:rsidRPr="0002552B">
              <w:t>CAMBIO DE RODILLO DE RECOLECCIÓN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4.8</w:t>
            </w:r>
          </w:p>
        </w:tc>
        <w:tc>
          <w:tcPr>
            <w:tcW w:w="0" w:type="auto"/>
            <w:vAlign w:val="center"/>
            <w:hideMark/>
          </w:tcPr>
          <w:p w:rsidR="00BA3664" w:rsidRPr="0002552B" w:rsidRDefault="00BA3664" w:rsidP="00131E39">
            <w:pPr>
              <w:spacing w:after="0"/>
              <w:jc w:val="center"/>
            </w:pPr>
            <w:r w:rsidRPr="0002552B">
              <w:t>MANO DE OBRA DE CAMBIO DE RODILLO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4.9</w:t>
            </w:r>
          </w:p>
        </w:tc>
        <w:tc>
          <w:tcPr>
            <w:tcW w:w="0" w:type="auto"/>
            <w:vAlign w:val="center"/>
            <w:hideMark/>
          </w:tcPr>
          <w:p w:rsidR="00BA3664" w:rsidRPr="0002552B" w:rsidRDefault="00BA3664" w:rsidP="00131E39">
            <w:pPr>
              <w:spacing w:after="0"/>
              <w:jc w:val="center"/>
            </w:pPr>
            <w:r w:rsidRPr="0002552B">
              <w:t>CAMBIO DE RODILLO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4.10</w:t>
            </w:r>
          </w:p>
        </w:tc>
        <w:tc>
          <w:tcPr>
            <w:tcW w:w="0" w:type="auto"/>
            <w:vAlign w:val="center"/>
            <w:hideMark/>
          </w:tcPr>
          <w:p w:rsidR="00BA3664" w:rsidRPr="0002552B" w:rsidRDefault="00BA3664" w:rsidP="00131E39">
            <w:pPr>
              <w:spacing w:after="0"/>
              <w:jc w:val="center"/>
            </w:pPr>
            <w:r w:rsidRPr="0002552B">
              <w:t>MANO DE OBRA DE CAMBIO DE RODILLO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4.11</w:t>
            </w:r>
          </w:p>
        </w:tc>
        <w:tc>
          <w:tcPr>
            <w:tcW w:w="0" w:type="auto"/>
            <w:vAlign w:val="center"/>
            <w:hideMark/>
          </w:tcPr>
          <w:p w:rsidR="00BA3664" w:rsidRPr="0002552B" w:rsidRDefault="00BA3664" w:rsidP="00131E39">
            <w:pPr>
              <w:spacing w:after="0"/>
              <w:jc w:val="center"/>
            </w:pPr>
            <w:r w:rsidRPr="0002552B">
              <w:t>CAMBIO DE PELÍCULA DE FUSOR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4.12</w:t>
            </w:r>
          </w:p>
        </w:tc>
        <w:tc>
          <w:tcPr>
            <w:tcW w:w="0" w:type="auto"/>
            <w:vAlign w:val="center"/>
            <w:hideMark/>
          </w:tcPr>
          <w:p w:rsidR="00BA3664" w:rsidRPr="0002552B" w:rsidRDefault="00BA3664" w:rsidP="00131E39">
            <w:pPr>
              <w:spacing w:after="0"/>
              <w:jc w:val="center"/>
            </w:pPr>
            <w:r w:rsidRPr="0002552B">
              <w:t>MANO DE OBRA DE CAMBIO DE PELÍCULA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4.13</w:t>
            </w:r>
          </w:p>
        </w:tc>
        <w:tc>
          <w:tcPr>
            <w:tcW w:w="0" w:type="auto"/>
            <w:vAlign w:val="center"/>
            <w:hideMark/>
          </w:tcPr>
          <w:p w:rsidR="00BA3664" w:rsidRPr="0002552B" w:rsidRDefault="00BA3664" w:rsidP="00131E39">
            <w:pPr>
              <w:spacing w:after="0"/>
              <w:jc w:val="center"/>
            </w:pPr>
            <w:r w:rsidRPr="0002552B">
              <w:t>CAMBIO DE RODILLO DE PRESIÓN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4.14</w:t>
            </w:r>
          </w:p>
        </w:tc>
        <w:tc>
          <w:tcPr>
            <w:tcW w:w="0" w:type="auto"/>
            <w:vAlign w:val="center"/>
            <w:hideMark/>
          </w:tcPr>
          <w:p w:rsidR="00BA3664" w:rsidRPr="0002552B" w:rsidRDefault="00BA3664" w:rsidP="00131E39">
            <w:pPr>
              <w:spacing w:after="0"/>
              <w:jc w:val="center"/>
            </w:pPr>
            <w:r w:rsidRPr="0002552B">
              <w:t>MANO DE OBRA DE CAMBIO DE RODILLO DE PRESIÓN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4.15</w:t>
            </w:r>
          </w:p>
        </w:tc>
        <w:tc>
          <w:tcPr>
            <w:tcW w:w="0" w:type="auto"/>
            <w:vAlign w:val="center"/>
            <w:hideMark/>
          </w:tcPr>
          <w:p w:rsidR="00BA3664" w:rsidRPr="0002552B" w:rsidRDefault="00BA3664" w:rsidP="00131E39">
            <w:pPr>
              <w:spacing w:after="0"/>
              <w:jc w:val="center"/>
            </w:pPr>
            <w:r w:rsidRPr="0002552B">
              <w:t>CAMBIO DE BANDEJA DE DOCUMENTOS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4.16</w:t>
            </w:r>
          </w:p>
        </w:tc>
        <w:tc>
          <w:tcPr>
            <w:tcW w:w="0" w:type="auto"/>
            <w:vAlign w:val="center"/>
            <w:hideMark/>
          </w:tcPr>
          <w:p w:rsidR="00BA3664" w:rsidRPr="0002552B" w:rsidRDefault="00BA3664" w:rsidP="00131E39">
            <w:pPr>
              <w:spacing w:after="0"/>
              <w:jc w:val="center"/>
            </w:pPr>
            <w:r w:rsidRPr="0002552B">
              <w:t>MANO DE OBRA DE CAMBIO DE BANDEJA DE DOCUMENTOS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4.17</w:t>
            </w:r>
          </w:p>
        </w:tc>
        <w:tc>
          <w:tcPr>
            <w:tcW w:w="0" w:type="auto"/>
            <w:vAlign w:val="center"/>
            <w:hideMark/>
          </w:tcPr>
          <w:p w:rsidR="00BA3664" w:rsidRPr="0002552B" w:rsidRDefault="00BA3664" w:rsidP="00131E39">
            <w:pPr>
              <w:spacing w:after="0"/>
              <w:jc w:val="center"/>
            </w:pPr>
            <w:r w:rsidRPr="0002552B">
              <w:t>CAMBIO DE PLACA DE FUENTE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4.18</w:t>
            </w:r>
          </w:p>
        </w:tc>
        <w:tc>
          <w:tcPr>
            <w:tcW w:w="0" w:type="auto"/>
            <w:vAlign w:val="center"/>
            <w:hideMark/>
          </w:tcPr>
          <w:p w:rsidR="00BA3664" w:rsidRPr="0002552B" w:rsidRDefault="00BA3664" w:rsidP="00131E39">
            <w:pPr>
              <w:spacing w:after="0"/>
              <w:jc w:val="center"/>
            </w:pPr>
            <w:r w:rsidRPr="0002552B">
              <w:t>MANO DE OBRA DE CAMBIO DE PLACA DE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5</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CANON LBP 6750</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5.1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5.2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6</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MARCA CANON LBP 6750</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w:t>
            </w:r>
          </w:p>
        </w:tc>
        <w:tc>
          <w:tcPr>
            <w:tcW w:w="0" w:type="auto"/>
            <w:vAlign w:val="center"/>
            <w:hideMark/>
          </w:tcPr>
          <w:p w:rsidR="00BA3664" w:rsidRPr="0002552B" w:rsidRDefault="00BA3664" w:rsidP="00131E39">
            <w:pPr>
              <w:spacing w:after="0"/>
              <w:jc w:val="center"/>
            </w:pPr>
            <w:r w:rsidRPr="0002552B">
              <w:t>CAMBIO DE CARTUCHO DE TONER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6.2</w:t>
            </w:r>
          </w:p>
        </w:tc>
        <w:tc>
          <w:tcPr>
            <w:tcW w:w="0" w:type="auto"/>
            <w:vAlign w:val="center"/>
            <w:hideMark/>
          </w:tcPr>
          <w:p w:rsidR="00BA3664" w:rsidRPr="0002552B" w:rsidRDefault="00BA3664" w:rsidP="00131E39">
            <w:pPr>
              <w:spacing w:after="0"/>
              <w:jc w:val="center"/>
            </w:pPr>
            <w:r w:rsidRPr="0002552B">
              <w:t xml:space="preserve">MANO DE OBRA DE </w:t>
            </w:r>
            <w:r w:rsidR="00952A61">
              <w:t>CAMBIO DE</w:t>
            </w:r>
            <w:r w:rsidR="005118A4">
              <w:t xml:space="preserve"> </w:t>
            </w:r>
            <w:r w:rsidR="00595BC6" w:rsidRPr="0002552B">
              <w:t>CARTUCHO DE TONER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6.3</w:t>
            </w:r>
          </w:p>
        </w:tc>
        <w:tc>
          <w:tcPr>
            <w:tcW w:w="0" w:type="auto"/>
            <w:vAlign w:val="center"/>
            <w:hideMark/>
          </w:tcPr>
          <w:p w:rsidR="00BA3664" w:rsidRPr="0002552B" w:rsidRDefault="00BA3664" w:rsidP="00131E39">
            <w:pPr>
              <w:spacing w:after="0"/>
              <w:jc w:val="center"/>
            </w:pPr>
            <w:r w:rsidRPr="0002552B">
              <w:t>CAMBIO DE PLACA DE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6.4</w:t>
            </w:r>
          </w:p>
        </w:tc>
        <w:tc>
          <w:tcPr>
            <w:tcW w:w="0" w:type="auto"/>
            <w:vAlign w:val="center"/>
            <w:hideMark/>
          </w:tcPr>
          <w:p w:rsidR="00BA3664" w:rsidRPr="0002552B" w:rsidRDefault="00BA3664" w:rsidP="00131E39">
            <w:pPr>
              <w:spacing w:after="0"/>
              <w:jc w:val="center"/>
            </w:pPr>
            <w:r w:rsidRPr="0002552B">
              <w:t>MANO DE OBRA DE CAMBIO DE PLACA DE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6.5</w:t>
            </w:r>
          </w:p>
        </w:tc>
        <w:tc>
          <w:tcPr>
            <w:tcW w:w="0" w:type="auto"/>
            <w:vAlign w:val="center"/>
            <w:hideMark/>
          </w:tcPr>
          <w:p w:rsidR="00BA3664" w:rsidRPr="0002552B" w:rsidRDefault="00BA3664" w:rsidP="00131E39">
            <w:pPr>
              <w:spacing w:after="0"/>
              <w:jc w:val="center"/>
            </w:pPr>
            <w:r w:rsidRPr="0002552B">
              <w:t>CAMBIO DE BANDEJA DE DOCUMENTOS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6.6</w:t>
            </w:r>
          </w:p>
        </w:tc>
        <w:tc>
          <w:tcPr>
            <w:tcW w:w="0" w:type="auto"/>
            <w:vAlign w:val="center"/>
            <w:hideMark/>
          </w:tcPr>
          <w:p w:rsidR="00BA3664" w:rsidRPr="0002552B" w:rsidRDefault="00BA3664" w:rsidP="00131E39">
            <w:pPr>
              <w:spacing w:after="0"/>
              <w:jc w:val="center"/>
            </w:pPr>
            <w:r w:rsidRPr="0002552B">
              <w:t>MANO DE OBRA DE CAMBIO DE BANDEJA DE DOCUMENTOS</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6.7</w:t>
            </w:r>
          </w:p>
        </w:tc>
        <w:tc>
          <w:tcPr>
            <w:tcW w:w="0" w:type="auto"/>
            <w:vAlign w:val="center"/>
            <w:hideMark/>
          </w:tcPr>
          <w:p w:rsidR="00903D81" w:rsidRDefault="00BA3664" w:rsidP="00131E39">
            <w:pPr>
              <w:spacing w:after="0"/>
              <w:jc w:val="center"/>
            </w:pPr>
            <w:r w:rsidRPr="0002552B">
              <w:t>CAMBIO DE RODILLO DE RECOLECCIÓN</w:t>
            </w:r>
          </w:p>
          <w:p w:rsidR="00903D81" w:rsidRDefault="00903D81" w:rsidP="00903D81"/>
          <w:p w:rsidR="00BA3664" w:rsidRPr="00903D81" w:rsidRDefault="00BA3664" w:rsidP="00903D81"/>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lastRenderedPageBreak/>
              <w:t>6.8</w:t>
            </w:r>
          </w:p>
        </w:tc>
        <w:tc>
          <w:tcPr>
            <w:tcW w:w="0" w:type="auto"/>
            <w:vAlign w:val="center"/>
            <w:hideMark/>
          </w:tcPr>
          <w:p w:rsidR="00BA3664" w:rsidRPr="0002552B" w:rsidRDefault="00BA3664" w:rsidP="00131E39">
            <w:pPr>
              <w:spacing w:after="0"/>
              <w:jc w:val="center"/>
            </w:pPr>
            <w:r w:rsidRPr="0002552B">
              <w:t>MANO DE OBRA DE CAMBIO DE RODILLO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6.9</w:t>
            </w:r>
          </w:p>
        </w:tc>
        <w:tc>
          <w:tcPr>
            <w:tcW w:w="0" w:type="auto"/>
            <w:vAlign w:val="center"/>
            <w:hideMark/>
          </w:tcPr>
          <w:p w:rsidR="00BA3664" w:rsidRPr="0002552B" w:rsidRDefault="00BA3664" w:rsidP="00131E39">
            <w:pPr>
              <w:spacing w:after="0"/>
              <w:jc w:val="center"/>
            </w:pPr>
            <w:r w:rsidRPr="0002552B">
              <w:t>CAMBIO DE RODILLO DE TRANSFERENCIA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6.10</w:t>
            </w:r>
          </w:p>
        </w:tc>
        <w:tc>
          <w:tcPr>
            <w:tcW w:w="0" w:type="auto"/>
            <w:vAlign w:val="center"/>
            <w:hideMark/>
          </w:tcPr>
          <w:p w:rsidR="00BA3664" w:rsidRPr="0002552B" w:rsidRDefault="00BA3664" w:rsidP="00131E39">
            <w:pPr>
              <w:spacing w:after="0"/>
              <w:jc w:val="center"/>
            </w:pPr>
            <w:r w:rsidRPr="0002552B">
              <w:t>MANO DE OBRA DE CAMBIO DE RODILLO DE TRANSFERENCIA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6.11</w:t>
            </w:r>
          </w:p>
        </w:tc>
        <w:tc>
          <w:tcPr>
            <w:tcW w:w="0" w:type="auto"/>
            <w:vAlign w:val="center"/>
            <w:hideMark/>
          </w:tcPr>
          <w:p w:rsidR="00BA3664" w:rsidRPr="0002552B" w:rsidRDefault="00BA3664" w:rsidP="00131E39">
            <w:pPr>
              <w:spacing w:after="0"/>
              <w:jc w:val="center"/>
            </w:pPr>
            <w:r w:rsidRPr="0002552B">
              <w:t>CAMBIO DE PELÍCULA DE FUSOR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6.12</w:t>
            </w:r>
          </w:p>
        </w:tc>
        <w:tc>
          <w:tcPr>
            <w:tcW w:w="0" w:type="auto"/>
            <w:vAlign w:val="center"/>
            <w:hideMark/>
          </w:tcPr>
          <w:p w:rsidR="00BA3664" w:rsidRPr="0002552B" w:rsidRDefault="00BA3664" w:rsidP="00131E39">
            <w:pPr>
              <w:spacing w:after="0"/>
              <w:jc w:val="center"/>
            </w:pPr>
            <w:r w:rsidRPr="0002552B">
              <w:t>MANO DE OBRA DE CAMBIO DE PELÍCULA DE FUSOR</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6.13</w:t>
            </w:r>
          </w:p>
        </w:tc>
        <w:tc>
          <w:tcPr>
            <w:tcW w:w="0" w:type="auto"/>
            <w:vAlign w:val="center"/>
            <w:hideMark/>
          </w:tcPr>
          <w:p w:rsidR="00BA3664" w:rsidRPr="0002552B" w:rsidRDefault="00BA3664" w:rsidP="00131E39">
            <w:pPr>
              <w:spacing w:after="0"/>
              <w:jc w:val="center"/>
            </w:pPr>
            <w:r w:rsidRPr="0002552B">
              <w:t>CAMBIO DE RODILLO DE PRESIÓN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6.14</w:t>
            </w:r>
          </w:p>
        </w:tc>
        <w:tc>
          <w:tcPr>
            <w:tcW w:w="0" w:type="auto"/>
            <w:vAlign w:val="center"/>
            <w:hideMark/>
          </w:tcPr>
          <w:p w:rsidR="00BA3664" w:rsidRPr="0002552B" w:rsidRDefault="00BA3664" w:rsidP="00131E39">
            <w:pPr>
              <w:spacing w:after="0"/>
              <w:jc w:val="center"/>
            </w:pPr>
            <w:r w:rsidRPr="0002552B">
              <w:t>MANO DE OBRA DE CAMBIO DE RODILLO DE PRESIÓN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6.15</w:t>
            </w:r>
          </w:p>
        </w:tc>
        <w:tc>
          <w:tcPr>
            <w:tcW w:w="0" w:type="auto"/>
            <w:vAlign w:val="center"/>
            <w:hideMark/>
          </w:tcPr>
          <w:p w:rsidR="00BA3664" w:rsidRPr="0002552B" w:rsidRDefault="00BA3664" w:rsidP="00131E39">
            <w:pPr>
              <w:spacing w:after="0"/>
              <w:jc w:val="center"/>
            </w:pPr>
            <w:r w:rsidRPr="0002552B">
              <w:t>CAMBIO DE RODILLO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6.16</w:t>
            </w:r>
          </w:p>
        </w:tc>
        <w:tc>
          <w:tcPr>
            <w:tcW w:w="0" w:type="auto"/>
            <w:vAlign w:val="center"/>
            <w:hideMark/>
          </w:tcPr>
          <w:p w:rsidR="00BA3664" w:rsidRPr="0002552B" w:rsidRDefault="00BA3664" w:rsidP="00131E39">
            <w:pPr>
              <w:spacing w:after="0"/>
              <w:jc w:val="center"/>
            </w:pPr>
            <w:r w:rsidRPr="0002552B">
              <w:t>MANO DE OBRA DE CAMBIO DE RODILLO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6.17</w:t>
            </w:r>
          </w:p>
        </w:tc>
        <w:tc>
          <w:tcPr>
            <w:tcW w:w="0" w:type="auto"/>
            <w:vAlign w:val="center"/>
            <w:hideMark/>
          </w:tcPr>
          <w:p w:rsidR="00BA3664" w:rsidRPr="0002552B" w:rsidRDefault="00BA3664" w:rsidP="00131E39">
            <w:pPr>
              <w:spacing w:after="0"/>
              <w:jc w:val="center"/>
            </w:pPr>
            <w:r w:rsidRPr="0002552B">
              <w:t>CAMBIO DE RODILLO DE SEPARACIÓN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6.18</w:t>
            </w:r>
          </w:p>
        </w:tc>
        <w:tc>
          <w:tcPr>
            <w:tcW w:w="0" w:type="auto"/>
            <w:vAlign w:val="center"/>
            <w:hideMark/>
          </w:tcPr>
          <w:p w:rsidR="00BA3664" w:rsidRPr="0002552B" w:rsidRDefault="00BA3664" w:rsidP="00131E39">
            <w:pPr>
              <w:spacing w:after="0"/>
              <w:jc w:val="center"/>
            </w:pPr>
            <w:r w:rsidRPr="0002552B">
              <w:t>MANO DE OBRA DE CAMBIO DE RODILLO DE SEPARACIÓN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6.19</w:t>
            </w:r>
          </w:p>
        </w:tc>
        <w:tc>
          <w:tcPr>
            <w:tcW w:w="0" w:type="auto"/>
            <w:vAlign w:val="center"/>
            <w:hideMark/>
          </w:tcPr>
          <w:p w:rsidR="00BA3664" w:rsidRPr="0002552B" w:rsidRDefault="00BA3664" w:rsidP="00131E39">
            <w:pPr>
              <w:spacing w:after="0"/>
              <w:jc w:val="center"/>
            </w:pPr>
            <w:r w:rsidRPr="0002552B">
              <w:t>CAMBIO DE RODILLO DE LIMPIEZA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6.20</w:t>
            </w:r>
          </w:p>
        </w:tc>
        <w:tc>
          <w:tcPr>
            <w:tcW w:w="0" w:type="auto"/>
            <w:vAlign w:val="center"/>
            <w:hideMark/>
          </w:tcPr>
          <w:p w:rsidR="00BA3664" w:rsidRPr="0002552B" w:rsidRDefault="00BA3664" w:rsidP="00131E39">
            <w:pPr>
              <w:spacing w:after="0"/>
              <w:jc w:val="center"/>
            </w:pPr>
            <w:r w:rsidRPr="0002552B">
              <w:t>MANO DE OBRA DE CAMBIO DE RODILLO DE LIMPIEZA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6.21</w:t>
            </w:r>
          </w:p>
        </w:tc>
        <w:tc>
          <w:tcPr>
            <w:tcW w:w="0" w:type="auto"/>
            <w:vAlign w:val="center"/>
            <w:hideMark/>
          </w:tcPr>
          <w:p w:rsidR="00BA3664" w:rsidRPr="0002552B" w:rsidRDefault="00BA3664" w:rsidP="00131E39">
            <w:pPr>
              <w:spacing w:after="0"/>
              <w:jc w:val="center"/>
            </w:pPr>
            <w:r w:rsidRPr="0002552B">
              <w:t>CAMBIO DE CUCHILLA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6.22</w:t>
            </w:r>
          </w:p>
        </w:tc>
        <w:tc>
          <w:tcPr>
            <w:tcW w:w="0" w:type="auto"/>
            <w:vAlign w:val="center"/>
            <w:hideMark/>
          </w:tcPr>
          <w:p w:rsidR="00BA3664" w:rsidRPr="0002552B" w:rsidRDefault="00BA3664" w:rsidP="00131E39">
            <w:pPr>
              <w:spacing w:after="0"/>
              <w:jc w:val="center"/>
            </w:pPr>
            <w:r w:rsidRPr="0002552B">
              <w:t>MANO DE OBRA DE CAMBIO DE CUCHILLA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6.23</w:t>
            </w:r>
          </w:p>
        </w:tc>
        <w:tc>
          <w:tcPr>
            <w:tcW w:w="0" w:type="auto"/>
            <w:vAlign w:val="center"/>
            <w:hideMark/>
          </w:tcPr>
          <w:p w:rsidR="00BA3664" w:rsidRPr="0002552B" w:rsidRDefault="00BA3664" w:rsidP="00131E39">
            <w:pPr>
              <w:spacing w:after="0"/>
              <w:jc w:val="center"/>
            </w:pPr>
            <w:r w:rsidRPr="0002552B">
              <w:t>CAMBIO DE RODILLO MAGNÉTICO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6.24</w:t>
            </w:r>
          </w:p>
        </w:tc>
        <w:tc>
          <w:tcPr>
            <w:tcW w:w="0" w:type="auto"/>
            <w:vAlign w:val="center"/>
            <w:hideMark/>
          </w:tcPr>
          <w:p w:rsidR="00BA3664" w:rsidRPr="0002552B" w:rsidRDefault="00BA3664" w:rsidP="00131E39">
            <w:pPr>
              <w:spacing w:after="0"/>
              <w:jc w:val="center"/>
            </w:pPr>
            <w:r w:rsidRPr="0002552B">
              <w:t>MANO DE OBRA DE CAMBIO DE RODILLO MAGNÉTICO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6.25</w:t>
            </w:r>
          </w:p>
        </w:tc>
        <w:tc>
          <w:tcPr>
            <w:tcW w:w="0" w:type="auto"/>
            <w:vAlign w:val="center"/>
            <w:hideMark/>
          </w:tcPr>
          <w:p w:rsidR="00BA3664" w:rsidRPr="0002552B" w:rsidRDefault="00BA3664" w:rsidP="00131E39">
            <w:pPr>
              <w:spacing w:after="0"/>
              <w:jc w:val="center"/>
            </w:pPr>
            <w:r w:rsidRPr="0002552B">
              <w:t>CAMBIO DE BASE DEL ADF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6.26</w:t>
            </w:r>
          </w:p>
        </w:tc>
        <w:tc>
          <w:tcPr>
            <w:tcW w:w="0" w:type="auto"/>
            <w:vAlign w:val="center"/>
            <w:hideMark/>
          </w:tcPr>
          <w:p w:rsidR="00BA3664" w:rsidRPr="0002552B" w:rsidRDefault="00BA3664" w:rsidP="00131E39">
            <w:pPr>
              <w:spacing w:after="0"/>
              <w:jc w:val="center"/>
            </w:pPr>
            <w:r w:rsidRPr="0002552B">
              <w:t>MANO DE OBRA DE CAMBIO DE BASE DEL ADF</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7</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CANON DR 5010</w:t>
            </w:r>
          </w:p>
        </w:tc>
      </w:tr>
      <w:tr w:rsidR="00BA3664" w:rsidRPr="0002552B" w:rsidTr="00131E39">
        <w:tc>
          <w:tcPr>
            <w:tcW w:w="0" w:type="auto"/>
            <w:shd w:val="clear" w:color="auto" w:fill="FFFFFF"/>
            <w:vAlign w:val="center"/>
            <w:hideMark/>
          </w:tcPr>
          <w:p w:rsidR="00BA3664" w:rsidRPr="0002552B" w:rsidRDefault="00BA3664" w:rsidP="00131E39">
            <w:pPr>
              <w:spacing w:after="0"/>
              <w:jc w:val="center"/>
            </w:pPr>
            <w:r w:rsidRPr="0002552B">
              <w:rPr>
                <w:b/>
                <w:bCs/>
              </w:rPr>
              <w:t>7.1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FFFFFF"/>
            <w:vAlign w:val="center"/>
            <w:hideMark/>
          </w:tcPr>
          <w:p w:rsidR="00BA3664" w:rsidRPr="0002552B" w:rsidRDefault="00BA3664" w:rsidP="00131E39">
            <w:pPr>
              <w:spacing w:after="0"/>
              <w:jc w:val="center"/>
            </w:pPr>
            <w:r w:rsidRPr="0002552B">
              <w:rPr>
                <w:b/>
                <w:bCs/>
              </w:rPr>
              <w:t>7.2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8</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CANON DR 5010</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8.1</w:t>
            </w:r>
          </w:p>
        </w:tc>
        <w:tc>
          <w:tcPr>
            <w:tcW w:w="0" w:type="auto"/>
            <w:vAlign w:val="center"/>
            <w:hideMark/>
          </w:tcPr>
          <w:p w:rsidR="00BA3664" w:rsidRPr="0002552B" w:rsidRDefault="00BA3664" w:rsidP="00131E39">
            <w:pPr>
              <w:spacing w:after="0"/>
              <w:jc w:val="center"/>
            </w:pPr>
            <w:r w:rsidRPr="0002552B">
              <w:t>CAMBIO DE KIT DE RODILLO DE INTERCAMBIO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8.2</w:t>
            </w:r>
          </w:p>
        </w:tc>
        <w:tc>
          <w:tcPr>
            <w:tcW w:w="0" w:type="auto"/>
            <w:vAlign w:val="center"/>
            <w:hideMark/>
          </w:tcPr>
          <w:p w:rsidR="00BA3664" w:rsidRPr="0002552B" w:rsidRDefault="00BA3664" w:rsidP="00131E39">
            <w:pPr>
              <w:spacing w:after="0"/>
              <w:jc w:val="center"/>
            </w:pPr>
            <w:r w:rsidRPr="0002552B">
              <w:t>MANO DE OBRA DE CAMBIO DE KIT DE RODILLO DE INTERCAMBIO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8.3</w:t>
            </w:r>
          </w:p>
        </w:tc>
        <w:tc>
          <w:tcPr>
            <w:tcW w:w="0" w:type="auto"/>
            <w:vAlign w:val="center"/>
            <w:hideMark/>
          </w:tcPr>
          <w:p w:rsidR="00BA3664" w:rsidRPr="0002552B" w:rsidRDefault="00BA3664" w:rsidP="00131E39">
            <w:pPr>
              <w:spacing w:after="0"/>
              <w:jc w:val="center"/>
            </w:pPr>
            <w:r w:rsidRPr="0002552B">
              <w:t>CAMBIO DE PLACA DE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lastRenderedPageBreak/>
              <w:t>8.4</w:t>
            </w:r>
          </w:p>
        </w:tc>
        <w:tc>
          <w:tcPr>
            <w:tcW w:w="0" w:type="auto"/>
            <w:vAlign w:val="center"/>
            <w:hideMark/>
          </w:tcPr>
          <w:p w:rsidR="00BA3664" w:rsidRPr="0002552B" w:rsidRDefault="00BA3664" w:rsidP="00131E39">
            <w:pPr>
              <w:spacing w:after="0"/>
              <w:jc w:val="center"/>
            </w:pPr>
            <w:r w:rsidRPr="0002552B">
              <w:t>MANO DE OBRA DE CAMBIO DE PLACA DE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8.5</w:t>
            </w:r>
          </w:p>
        </w:tc>
        <w:tc>
          <w:tcPr>
            <w:tcW w:w="0" w:type="auto"/>
            <w:vAlign w:val="center"/>
            <w:hideMark/>
          </w:tcPr>
          <w:p w:rsidR="00BA3664" w:rsidRPr="0002552B" w:rsidRDefault="00BA3664" w:rsidP="00131E39">
            <w:pPr>
              <w:spacing w:after="0"/>
              <w:jc w:val="center"/>
            </w:pPr>
            <w:r w:rsidRPr="0002552B">
              <w:t>CAMBIO DE BANDEJA DE RECOLECCIÓN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8.6</w:t>
            </w:r>
          </w:p>
        </w:tc>
        <w:tc>
          <w:tcPr>
            <w:tcW w:w="0" w:type="auto"/>
            <w:vAlign w:val="center"/>
            <w:hideMark/>
          </w:tcPr>
          <w:p w:rsidR="00BA3664" w:rsidRPr="0002552B" w:rsidRDefault="00BA3664" w:rsidP="00131E39">
            <w:pPr>
              <w:spacing w:after="0"/>
              <w:jc w:val="center"/>
            </w:pPr>
            <w:r w:rsidRPr="0002552B">
              <w:t>MANO DE OBRA DE CAMBIO DE BANDEJA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8.7</w:t>
            </w:r>
          </w:p>
        </w:tc>
        <w:tc>
          <w:tcPr>
            <w:tcW w:w="0" w:type="auto"/>
            <w:vAlign w:val="center"/>
            <w:hideMark/>
          </w:tcPr>
          <w:p w:rsidR="00BA3664" w:rsidRPr="0002552B" w:rsidRDefault="00BA3664" w:rsidP="00131E39">
            <w:pPr>
              <w:spacing w:after="0"/>
              <w:jc w:val="center"/>
            </w:pPr>
            <w:r w:rsidRPr="0002552B">
              <w:t>CAMBIO DE GUÍA DE EXPULSIÓN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8.8</w:t>
            </w:r>
          </w:p>
        </w:tc>
        <w:tc>
          <w:tcPr>
            <w:tcW w:w="0" w:type="auto"/>
            <w:vAlign w:val="center"/>
            <w:hideMark/>
          </w:tcPr>
          <w:p w:rsidR="00BA3664" w:rsidRPr="0002552B" w:rsidRDefault="00BA3664" w:rsidP="00131E39">
            <w:pPr>
              <w:spacing w:after="0"/>
              <w:jc w:val="center"/>
            </w:pPr>
            <w:r w:rsidRPr="0002552B">
              <w:t>MANO DE OBRA DE CAMBIO DE GUÍA DE EXPULSIÓN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8.9</w:t>
            </w:r>
          </w:p>
        </w:tc>
        <w:tc>
          <w:tcPr>
            <w:tcW w:w="0" w:type="auto"/>
            <w:vAlign w:val="center"/>
            <w:hideMark/>
          </w:tcPr>
          <w:p w:rsidR="00BA3664" w:rsidRPr="0002552B" w:rsidRDefault="00BA3664" w:rsidP="00131E39">
            <w:pPr>
              <w:spacing w:after="0"/>
              <w:jc w:val="center"/>
            </w:pPr>
            <w:r w:rsidRPr="0002552B">
              <w:t>CAMBIO DE PLACA FUENTE DE ALIMENTACIÓN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8.10</w:t>
            </w:r>
          </w:p>
        </w:tc>
        <w:tc>
          <w:tcPr>
            <w:tcW w:w="0" w:type="auto"/>
            <w:vAlign w:val="center"/>
            <w:hideMark/>
          </w:tcPr>
          <w:p w:rsidR="00BA3664" w:rsidRPr="0002552B" w:rsidRDefault="00BA3664" w:rsidP="00131E39">
            <w:pPr>
              <w:spacing w:after="0"/>
              <w:jc w:val="center"/>
            </w:pPr>
            <w:r w:rsidRPr="0002552B">
              <w:t>MANO DE OBRA DE CAMBIO DE PLACA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8.11</w:t>
            </w:r>
          </w:p>
        </w:tc>
        <w:tc>
          <w:tcPr>
            <w:tcW w:w="0" w:type="auto"/>
            <w:vAlign w:val="center"/>
            <w:hideMark/>
          </w:tcPr>
          <w:p w:rsidR="00BA3664" w:rsidRPr="0002552B" w:rsidRDefault="00BA3664" w:rsidP="00131E39">
            <w:pPr>
              <w:spacing w:after="0"/>
              <w:jc w:val="center"/>
            </w:pPr>
            <w:r w:rsidRPr="0002552B">
              <w:t>CAMBIO DE VIDRIO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8.12</w:t>
            </w:r>
          </w:p>
        </w:tc>
        <w:tc>
          <w:tcPr>
            <w:tcW w:w="0" w:type="auto"/>
            <w:vAlign w:val="center"/>
            <w:hideMark/>
          </w:tcPr>
          <w:p w:rsidR="00BA3664" w:rsidRPr="0002552B" w:rsidRDefault="00BA3664" w:rsidP="00131E39">
            <w:pPr>
              <w:spacing w:after="0"/>
              <w:jc w:val="center"/>
            </w:pPr>
            <w:r w:rsidRPr="0002552B">
              <w:t>MANO DE OBRA DE CAMBIO DE VIDRIO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8.13</w:t>
            </w:r>
          </w:p>
        </w:tc>
        <w:tc>
          <w:tcPr>
            <w:tcW w:w="0" w:type="auto"/>
            <w:vAlign w:val="center"/>
            <w:hideMark/>
          </w:tcPr>
          <w:p w:rsidR="00BA3664" w:rsidRPr="0002552B" w:rsidRDefault="00BA3664" w:rsidP="00131E39">
            <w:pPr>
              <w:spacing w:after="0"/>
              <w:jc w:val="center"/>
            </w:pPr>
            <w:r w:rsidRPr="0002552B">
              <w:t>CAMBIO DE UNIDAD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8.14</w:t>
            </w:r>
          </w:p>
        </w:tc>
        <w:tc>
          <w:tcPr>
            <w:tcW w:w="0" w:type="auto"/>
            <w:vAlign w:val="center"/>
            <w:hideMark/>
          </w:tcPr>
          <w:p w:rsidR="00BA3664" w:rsidRPr="0002552B" w:rsidRDefault="00BA3664" w:rsidP="00131E39">
            <w:pPr>
              <w:spacing w:after="0"/>
              <w:jc w:val="center"/>
            </w:pPr>
            <w:r w:rsidRPr="0002552B">
              <w:t>MANO DE OBRA DE CAMBIO DE UNIDAD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9</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CANON DR 6010</w:t>
            </w:r>
          </w:p>
        </w:tc>
      </w:tr>
      <w:tr w:rsidR="00BA3664" w:rsidRPr="0002552B" w:rsidTr="00131E39">
        <w:tc>
          <w:tcPr>
            <w:tcW w:w="0" w:type="auto"/>
            <w:shd w:val="clear" w:color="auto" w:fill="FFFFFF"/>
            <w:vAlign w:val="center"/>
            <w:hideMark/>
          </w:tcPr>
          <w:p w:rsidR="00BA3664" w:rsidRPr="0002552B" w:rsidRDefault="00BA3664" w:rsidP="00131E39">
            <w:pPr>
              <w:spacing w:after="0"/>
              <w:jc w:val="center"/>
            </w:pPr>
            <w:r w:rsidRPr="0002552B">
              <w:rPr>
                <w:b/>
                <w:bCs/>
              </w:rPr>
              <w:t>9.1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FFFFFF"/>
            <w:vAlign w:val="center"/>
            <w:hideMark/>
          </w:tcPr>
          <w:p w:rsidR="00BA3664" w:rsidRPr="0002552B" w:rsidRDefault="00BA3664" w:rsidP="00131E39">
            <w:pPr>
              <w:spacing w:after="0"/>
              <w:jc w:val="center"/>
            </w:pPr>
            <w:r w:rsidRPr="0002552B">
              <w:rPr>
                <w:b/>
                <w:bCs/>
              </w:rPr>
              <w:t>9.2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10</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CANON DR 6010</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10.1</w:t>
            </w:r>
          </w:p>
        </w:tc>
        <w:tc>
          <w:tcPr>
            <w:tcW w:w="0" w:type="auto"/>
            <w:vAlign w:val="center"/>
            <w:hideMark/>
          </w:tcPr>
          <w:p w:rsidR="00BA3664" w:rsidRPr="0002552B" w:rsidRDefault="00BA3664" w:rsidP="00131E39">
            <w:pPr>
              <w:spacing w:after="0"/>
              <w:jc w:val="center"/>
            </w:pPr>
            <w:r w:rsidRPr="0002552B">
              <w:t>CAMBIO DE KIT DE RODILLO DE INTERCAMBIO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10.2</w:t>
            </w:r>
          </w:p>
        </w:tc>
        <w:tc>
          <w:tcPr>
            <w:tcW w:w="0" w:type="auto"/>
            <w:vAlign w:val="center"/>
            <w:hideMark/>
          </w:tcPr>
          <w:p w:rsidR="00BA3664" w:rsidRPr="0002552B" w:rsidRDefault="00BA3664" w:rsidP="00131E39">
            <w:pPr>
              <w:spacing w:after="0"/>
              <w:jc w:val="center"/>
            </w:pPr>
            <w:r w:rsidRPr="0002552B">
              <w:t>MANO DE OBRA DE CAMBIO DE KIT DE RODILLO DE INTERCAMBIO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10.3</w:t>
            </w:r>
          </w:p>
        </w:tc>
        <w:tc>
          <w:tcPr>
            <w:tcW w:w="0" w:type="auto"/>
            <w:vAlign w:val="center"/>
            <w:hideMark/>
          </w:tcPr>
          <w:p w:rsidR="00BA3664" w:rsidRPr="0002552B" w:rsidRDefault="00BA3664" w:rsidP="00131E39">
            <w:pPr>
              <w:spacing w:after="0"/>
              <w:jc w:val="center"/>
            </w:pPr>
            <w:r w:rsidRPr="0002552B">
              <w:t>CAMBIO DE SOPORTE DE BANDEJA DE RECOLECCIÓN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10.4</w:t>
            </w:r>
          </w:p>
        </w:tc>
        <w:tc>
          <w:tcPr>
            <w:tcW w:w="0" w:type="auto"/>
            <w:vAlign w:val="center"/>
            <w:hideMark/>
          </w:tcPr>
          <w:p w:rsidR="00BA3664" w:rsidRPr="0002552B" w:rsidRDefault="00BA3664" w:rsidP="00131E39">
            <w:pPr>
              <w:spacing w:after="0"/>
              <w:jc w:val="center"/>
            </w:pPr>
            <w:r w:rsidRPr="0002552B">
              <w:t>MANO DE OBRA DE CAMBIO DE SOPORTE DE BANDEJA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10.5</w:t>
            </w:r>
          </w:p>
        </w:tc>
        <w:tc>
          <w:tcPr>
            <w:tcW w:w="0" w:type="auto"/>
            <w:vAlign w:val="center"/>
            <w:hideMark/>
          </w:tcPr>
          <w:p w:rsidR="00BA3664" w:rsidRPr="0002552B" w:rsidRDefault="00BA3664" w:rsidP="00131E39">
            <w:pPr>
              <w:spacing w:after="0"/>
              <w:jc w:val="center"/>
            </w:pPr>
            <w:r w:rsidRPr="0002552B">
              <w:t>CAMBIO DE GUÍA DE EXPULSIÓN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10.6</w:t>
            </w:r>
          </w:p>
        </w:tc>
        <w:tc>
          <w:tcPr>
            <w:tcW w:w="0" w:type="auto"/>
            <w:vAlign w:val="center"/>
            <w:hideMark/>
          </w:tcPr>
          <w:p w:rsidR="00BA3664" w:rsidRPr="0002552B" w:rsidRDefault="00BA3664" w:rsidP="00131E39">
            <w:pPr>
              <w:spacing w:after="0"/>
              <w:jc w:val="center"/>
            </w:pPr>
            <w:r w:rsidRPr="0002552B">
              <w:t>MANO DE OBRA DE CAMBIO DE GUÍA DE EXPULSIÓN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10.7</w:t>
            </w:r>
          </w:p>
        </w:tc>
        <w:tc>
          <w:tcPr>
            <w:tcW w:w="0" w:type="auto"/>
            <w:vAlign w:val="center"/>
            <w:hideMark/>
          </w:tcPr>
          <w:p w:rsidR="00BA3664" w:rsidRPr="0002552B" w:rsidRDefault="00BA3664" w:rsidP="00131E39">
            <w:pPr>
              <w:spacing w:after="0"/>
              <w:jc w:val="center"/>
            </w:pPr>
            <w:r w:rsidRPr="0002552B">
              <w:t xml:space="preserve">CAMBIO DE PLACA FUENTE DE ALIMENTACIÓN </w:t>
            </w:r>
            <w:r w:rsidR="00625FA1">
              <w:t xml:space="preserve">CON </w:t>
            </w:r>
            <w:r w:rsidR="00EA3DD3" w:rsidRPr="0002552B">
              <w:t>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10.8</w:t>
            </w:r>
          </w:p>
        </w:tc>
        <w:tc>
          <w:tcPr>
            <w:tcW w:w="0" w:type="auto"/>
            <w:vAlign w:val="center"/>
            <w:hideMark/>
          </w:tcPr>
          <w:p w:rsidR="00BA3664" w:rsidRPr="0002552B" w:rsidRDefault="00BA3664" w:rsidP="00131E39">
            <w:pPr>
              <w:spacing w:after="0"/>
              <w:jc w:val="center"/>
            </w:pPr>
            <w:r w:rsidRPr="0002552B">
              <w:t>MANO DE OBRA DE CAMBIO DE PLACA FUENTE DE ALIMENTACIÓN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10.9</w:t>
            </w:r>
          </w:p>
        </w:tc>
        <w:tc>
          <w:tcPr>
            <w:tcW w:w="0" w:type="auto"/>
            <w:vAlign w:val="center"/>
            <w:hideMark/>
          </w:tcPr>
          <w:p w:rsidR="00BA3664" w:rsidRPr="0002552B" w:rsidRDefault="00BA3664" w:rsidP="00131E39">
            <w:pPr>
              <w:spacing w:after="0"/>
              <w:jc w:val="center"/>
            </w:pPr>
            <w:r w:rsidRPr="0002552B">
              <w:t>CAMBIO DE PLACA CONTROL PRINCIPAL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lastRenderedPageBreak/>
              <w:t>10.10</w:t>
            </w:r>
          </w:p>
        </w:tc>
        <w:tc>
          <w:tcPr>
            <w:tcW w:w="0" w:type="auto"/>
            <w:vAlign w:val="center"/>
            <w:hideMark/>
          </w:tcPr>
          <w:p w:rsidR="00BA3664" w:rsidRPr="0002552B" w:rsidRDefault="00BA3664" w:rsidP="00131E39">
            <w:pPr>
              <w:spacing w:after="0"/>
              <w:jc w:val="center"/>
            </w:pPr>
            <w:r w:rsidRPr="0002552B">
              <w:t>MANO DE OBRA DE CAMBIO DE PLACA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10.11</w:t>
            </w:r>
          </w:p>
        </w:tc>
        <w:tc>
          <w:tcPr>
            <w:tcW w:w="0" w:type="auto"/>
            <w:vAlign w:val="center"/>
            <w:hideMark/>
          </w:tcPr>
          <w:p w:rsidR="00BA3664" w:rsidRPr="0002552B" w:rsidRDefault="00BA3664" w:rsidP="00131E39">
            <w:pPr>
              <w:spacing w:after="0"/>
              <w:jc w:val="center"/>
            </w:pPr>
            <w:r w:rsidRPr="0002552B">
              <w:t>CAMBIO DE VIDRIO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10.12</w:t>
            </w:r>
          </w:p>
        </w:tc>
        <w:tc>
          <w:tcPr>
            <w:tcW w:w="0" w:type="auto"/>
            <w:vAlign w:val="center"/>
            <w:hideMark/>
          </w:tcPr>
          <w:p w:rsidR="00BA3664" w:rsidRPr="0002552B" w:rsidRDefault="00BA3664" w:rsidP="00131E39">
            <w:pPr>
              <w:spacing w:after="0"/>
              <w:jc w:val="center"/>
            </w:pPr>
            <w:r w:rsidRPr="0002552B">
              <w:t>MANO DE OBRA DE CAMBIO DE VIDRIO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10.13</w:t>
            </w:r>
          </w:p>
        </w:tc>
        <w:tc>
          <w:tcPr>
            <w:tcW w:w="0" w:type="auto"/>
            <w:vAlign w:val="center"/>
            <w:hideMark/>
          </w:tcPr>
          <w:p w:rsidR="00BA3664" w:rsidRPr="0002552B" w:rsidRDefault="00BA3664" w:rsidP="00131E39">
            <w:pPr>
              <w:spacing w:after="0"/>
              <w:jc w:val="center"/>
            </w:pPr>
            <w:r w:rsidRPr="0002552B">
              <w:t>CAMBIO DE UNIDAD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10.14</w:t>
            </w:r>
          </w:p>
        </w:tc>
        <w:tc>
          <w:tcPr>
            <w:tcW w:w="0" w:type="auto"/>
            <w:vAlign w:val="center"/>
            <w:hideMark/>
          </w:tcPr>
          <w:p w:rsidR="00BA3664" w:rsidRPr="0002552B" w:rsidRDefault="00BA3664" w:rsidP="00131E39">
            <w:pPr>
              <w:spacing w:after="0"/>
              <w:jc w:val="center"/>
            </w:pPr>
            <w:r w:rsidRPr="0002552B">
              <w:t>MANO DE OBRA DE CAMBIO DE UNIDAD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11</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EQUIPO CANON DR M160III</w:t>
            </w:r>
          </w:p>
        </w:tc>
      </w:tr>
      <w:tr w:rsidR="00BA3664" w:rsidRPr="0002552B" w:rsidTr="00131E39">
        <w:tc>
          <w:tcPr>
            <w:tcW w:w="0" w:type="auto"/>
            <w:shd w:val="clear" w:color="auto" w:fill="FFFFFF"/>
            <w:vAlign w:val="center"/>
            <w:hideMark/>
          </w:tcPr>
          <w:p w:rsidR="00BA3664" w:rsidRPr="0002552B" w:rsidRDefault="00BA3664" w:rsidP="00131E39">
            <w:pPr>
              <w:spacing w:after="0"/>
              <w:jc w:val="center"/>
            </w:pPr>
            <w:r w:rsidRPr="0002552B">
              <w:rPr>
                <w:b/>
                <w:bCs/>
              </w:rPr>
              <w:t>11.1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FFFFFF"/>
            <w:vAlign w:val="center"/>
            <w:hideMark/>
          </w:tcPr>
          <w:p w:rsidR="00BA3664" w:rsidRPr="0002552B" w:rsidRDefault="00BA3664" w:rsidP="00131E39">
            <w:pPr>
              <w:spacing w:after="0"/>
              <w:jc w:val="center"/>
            </w:pPr>
            <w:r w:rsidRPr="0002552B">
              <w:rPr>
                <w:b/>
                <w:bCs/>
              </w:rPr>
              <w:t>11.2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12</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EQUIPO CANON DR M160III</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12.1</w:t>
            </w:r>
          </w:p>
        </w:tc>
        <w:tc>
          <w:tcPr>
            <w:tcW w:w="0" w:type="auto"/>
            <w:vAlign w:val="center"/>
            <w:hideMark/>
          </w:tcPr>
          <w:p w:rsidR="00BA3664" w:rsidRPr="0002552B" w:rsidRDefault="00BA3664" w:rsidP="00131E39">
            <w:pPr>
              <w:spacing w:after="0"/>
              <w:jc w:val="center"/>
            </w:pPr>
            <w:r w:rsidRPr="0002552B">
              <w:t>CAMBIO DE KIT DE RODILLO DE INTERCAMBIO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12.2</w:t>
            </w:r>
          </w:p>
        </w:tc>
        <w:tc>
          <w:tcPr>
            <w:tcW w:w="0" w:type="auto"/>
            <w:vAlign w:val="center"/>
            <w:hideMark/>
          </w:tcPr>
          <w:p w:rsidR="00BA3664" w:rsidRPr="0002552B" w:rsidRDefault="00BA3664" w:rsidP="00131E39">
            <w:pPr>
              <w:spacing w:after="0"/>
              <w:jc w:val="center"/>
            </w:pPr>
            <w:r w:rsidRPr="0002552B">
              <w:t>MANO DE OBRA DE CAMBIO DE KIT DE RODILLO DE INTERCAMBIO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12.3</w:t>
            </w:r>
          </w:p>
        </w:tc>
        <w:tc>
          <w:tcPr>
            <w:tcW w:w="0" w:type="auto"/>
            <w:vAlign w:val="center"/>
            <w:hideMark/>
          </w:tcPr>
          <w:p w:rsidR="00BA3664" w:rsidRPr="0002552B" w:rsidRDefault="00BA3664" w:rsidP="00131E39">
            <w:pPr>
              <w:spacing w:after="0"/>
              <w:jc w:val="center"/>
            </w:pPr>
            <w:r w:rsidRPr="0002552B">
              <w:t>CAMBIO DE BANDEJA DE RECOLECCIÓN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12.4</w:t>
            </w:r>
          </w:p>
        </w:tc>
        <w:tc>
          <w:tcPr>
            <w:tcW w:w="0" w:type="auto"/>
            <w:vAlign w:val="center"/>
            <w:hideMark/>
          </w:tcPr>
          <w:p w:rsidR="00BA3664" w:rsidRPr="0002552B" w:rsidRDefault="00BA3664" w:rsidP="00131E39">
            <w:pPr>
              <w:spacing w:after="0"/>
              <w:jc w:val="center"/>
            </w:pPr>
            <w:r w:rsidRPr="0002552B">
              <w:t>MANO DE OBRA DE CAMBIO DE BANDEJA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12.5</w:t>
            </w:r>
          </w:p>
        </w:tc>
        <w:tc>
          <w:tcPr>
            <w:tcW w:w="0" w:type="auto"/>
            <w:vAlign w:val="center"/>
            <w:hideMark/>
          </w:tcPr>
          <w:p w:rsidR="00BA3664" w:rsidRPr="0002552B" w:rsidRDefault="00BA3664" w:rsidP="00131E39">
            <w:pPr>
              <w:spacing w:after="0"/>
              <w:jc w:val="center"/>
            </w:pPr>
            <w:r w:rsidRPr="0002552B">
              <w:t>CAMBIO DE GUÍA DE EXPULSIÓN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12.6</w:t>
            </w:r>
          </w:p>
        </w:tc>
        <w:tc>
          <w:tcPr>
            <w:tcW w:w="0" w:type="auto"/>
            <w:vAlign w:val="center"/>
            <w:hideMark/>
          </w:tcPr>
          <w:p w:rsidR="00BA3664" w:rsidRPr="0002552B" w:rsidRDefault="00BA3664" w:rsidP="00131E39">
            <w:pPr>
              <w:spacing w:after="0"/>
              <w:jc w:val="center"/>
            </w:pPr>
            <w:r w:rsidRPr="0002552B">
              <w:t>MANO DE OBRA DE CAMBIO DE GUÍA DE EXPULSIÓN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12.7</w:t>
            </w:r>
          </w:p>
        </w:tc>
        <w:tc>
          <w:tcPr>
            <w:tcW w:w="0" w:type="auto"/>
            <w:vAlign w:val="center"/>
            <w:hideMark/>
          </w:tcPr>
          <w:p w:rsidR="00BA3664" w:rsidRPr="0002552B" w:rsidRDefault="00BA3664" w:rsidP="00131E39">
            <w:pPr>
              <w:spacing w:after="0"/>
              <w:jc w:val="center"/>
            </w:pPr>
            <w:r w:rsidRPr="0002552B">
              <w:t>CAMBIO DE PLACA DE ALIMENTACION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12.8</w:t>
            </w:r>
          </w:p>
        </w:tc>
        <w:tc>
          <w:tcPr>
            <w:tcW w:w="0" w:type="auto"/>
            <w:vAlign w:val="center"/>
            <w:hideMark/>
          </w:tcPr>
          <w:p w:rsidR="00BA3664" w:rsidRPr="0002552B" w:rsidRDefault="00BA3664" w:rsidP="00131E39">
            <w:pPr>
              <w:spacing w:after="0"/>
              <w:jc w:val="center"/>
            </w:pPr>
            <w:r w:rsidRPr="0002552B">
              <w:t>MANO DE OBRA DE CAMBIO DE PLACA DE ALIMENTACION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12.9</w:t>
            </w:r>
          </w:p>
        </w:tc>
        <w:tc>
          <w:tcPr>
            <w:tcW w:w="0" w:type="auto"/>
            <w:vAlign w:val="center"/>
            <w:hideMark/>
          </w:tcPr>
          <w:p w:rsidR="00BA3664" w:rsidRPr="0002552B" w:rsidRDefault="00BA3664" w:rsidP="00131E39">
            <w:pPr>
              <w:spacing w:after="0"/>
              <w:jc w:val="center"/>
            </w:pPr>
            <w:r w:rsidRPr="0002552B">
              <w:t>CAMBIO DE PLACA DE CONTROL PRINCIPAL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12.10</w:t>
            </w:r>
          </w:p>
        </w:tc>
        <w:tc>
          <w:tcPr>
            <w:tcW w:w="0" w:type="auto"/>
            <w:vAlign w:val="center"/>
            <w:hideMark/>
          </w:tcPr>
          <w:p w:rsidR="00BA3664" w:rsidRPr="0002552B" w:rsidRDefault="00BA3664" w:rsidP="00131E39">
            <w:pPr>
              <w:spacing w:after="0"/>
              <w:jc w:val="center"/>
            </w:pPr>
            <w:r w:rsidRPr="0002552B">
              <w:t>MANO DE OBRA DE CAMBIO DE PLACA DE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12.11</w:t>
            </w:r>
          </w:p>
        </w:tc>
        <w:tc>
          <w:tcPr>
            <w:tcW w:w="0" w:type="auto"/>
            <w:vAlign w:val="center"/>
            <w:hideMark/>
          </w:tcPr>
          <w:p w:rsidR="00BA3664" w:rsidRPr="0002552B" w:rsidRDefault="00BA3664" w:rsidP="00131E39">
            <w:pPr>
              <w:spacing w:after="0"/>
              <w:jc w:val="center"/>
            </w:pPr>
            <w:r w:rsidRPr="0002552B">
              <w:t>CAMBIO DE VIDRIO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12.12</w:t>
            </w:r>
          </w:p>
        </w:tc>
        <w:tc>
          <w:tcPr>
            <w:tcW w:w="0" w:type="auto"/>
            <w:vAlign w:val="center"/>
            <w:hideMark/>
          </w:tcPr>
          <w:p w:rsidR="00BA3664" w:rsidRPr="0002552B" w:rsidRDefault="00BA3664" w:rsidP="00131E39">
            <w:pPr>
              <w:spacing w:after="0"/>
              <w:jc w:val="center"/>
            </w:pPr>
            <w:r w:rsidRPr="0002552B">
              <w:t>MANO DE OBRA DE CAMBIO DE VIDRIO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12.13</w:t>
            </w:r>
          </w:p>
        </w:tc>
        <w:tc>
          <w:tcPr>
            <w:tcW w:w="0" w:type="auto"/>
            <w:vAlign w:val="center"/>
            <w:hideMark/>
          </w:tcPr>
          <w:p w:rsidR="00BA3664" w:rsidRPr="0002552B" w:rsidRDefault="00BA3664" w:rsidP="00131E39">
            <w:pPr>
              <w:spacing w:after="0"/>
              <w:jc w:val="center"/>
            </w:pPr>
            <w:r w:rsidRPr="0002552B">
              <w:t>CAMBIO DE UNIDAD DE LECTURA CON PROVISIÓN DE REPUESTO.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12.14</w:t>
            </w:r>
          </w:p>
        </w:tc>
        <w:tc>
          <w:tcPr>
            <w:tcW w:w="0" w:type="auto"/>
            <w:vAlign w:val="center"/>
            <w:hideMark/>
          </w:tcPr>
          <w:p w:rsidR="00BA3664" w:rsidRPr="0002552B" w:rsidRDefault="00BA3664" w:rsidP="00131E39">
            <w:pPr>
              <w:spacing w:after="0"/>
              <w:jc w:val="center"/>
            </w:pPr>
            <w:r w:rsidRPr="0002552B">
              <w:t>MANO DE OBRA DE CAMBIO DE UNIDAD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bl>
    <w:p w:rsidR="00BA3664" w:rsidRPr="0002552B" w:rsidRDefault="00BA3664" w:rsidP="00BA3664">
      <w:pPr>
        <w:spacing w:after="0"/>
      </w:pPr>
    </w:p>
    <w:p w:rsidR="00BA3664" w:rsidRPr="0002552B" w:rsidRDefault="00BA3664" w:rsidP="00BA3664">
      <w:pPr>
        <w:spacing w:after="0"/>
      </w:pPr>
      <w:r w:rsidRPr="0002552B">
        <w:rPr>
          <w:b/>
          <w:bCs/>
        </w:rPr>
        <w:t>MONTO MÍNIMO: G. 75.000.000 (GUARANÍES SETENTA Y CINCO MILLONES)</w:t>
      </w:r>
    </w:p>
    <w:p w:rsidR="00BA3664" w:rsidRPr="0002552B" w:rsidRDefault="00BA3664" w:rsidP="00BA3664">
      <w:pPr>
        <w:spacing w:after="0"/>
      </w:pPr>
      <w:r w:rsidRPr="0002552B">
        <w:rPr>
          <w:b/>
          <w:bCs/>
        </w:rPr>
        <w:t>MONTO MÁXIMO: G. 150.000.000 (GUARANÍES CIENTO CINCUENTA MILLONES)</w:t>
      </w:r>
    </w:p>
    <w:p w:rsidR="00131E39" w:rsidRPr="0002552B" w:rsidRDefault="00131E39" w:rsidP="00BA3664">
      <w:pPr>
        <w:spacing w:after="0"/>
        <w:rPr>
          <w:b/>
          <w:bCs/>
        </w:rPr>
      </w:pPr>
    </w:p>
    <w:p w:rsidR="00131E39" w:rsidRPr="0002552B" w:rsidRDefault="00131E39" w:rsidP="00131E39">
      <w:pPr>
        <w:spacing w:after="0"/>
        <w:jc w:val="center"/>
        <w:rPr>
          <w:b/>
          <w:bCs/>
        </w:rPr>
      </w:pPr>
    </w:p>
    <w:p w:rsidR="00131E39" w:rsidRPr="0002552B" w:rsidRDefault="00131E39" w:rsidP="00131E39">
      <w:pPr>
        <w:spacing w:after="0"/>
        <w:jc w:val="center"/>
        <w:rPr>
          <w:b/>
          <w:bCs/>
        </w:rPr>
      </w:pPr>
    </w:p>
    <w:p w:rsidR="00BA3664" w:rsidRPr="0002552B" w:rsidRDefault="00BA3664" w:rsidP="00131E39">
      <w:pPr>
        <w:spacing w:after="0"/>
        <w:jc w:val="center"/>
        <w:rPr>
          <w:b/>
          <w:bCs/>
        </w:rPr>
      </w:pPr>
      <w:r w:rsidRPr="0002552B">
        <w:rPr>
          <w:b/>
          <w:bCs/>
        </w:rPr>
        <w:t>LOTE N° 5</w:t>
      </w:r>
      <w:r w:rsidR="00131E39" w:rsidRPr="0002552B">
        <w:t xml:space="preserve"> </w:t>
      </w:r>
      <w:r w:rsidRPr="0002552B">
        <w:rPr>
          <w:b/>
          <w:bCs/>
        </w:rPr>
        <w:t>MANTENIMIENTO PREVENTIVO Y CORRECTIVO DE ESCÁNER CANON DR G 1130 DE DEL REGISTRO DEL AUTOMOTOR</w:t>
      </w:r>
    </w:p>
    <w:p w:rsidR="00131E39" w:rsidRPr="0002552B" w:rsidRDefault="00131E39" w:rsidP="00131E39">
      <w:pPr>
        <w:spacing w:after="0"/>
        <w:jc w:val="cente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4"/>
        <w:gridCol w:w="4562"/>
        <w:gridCol w:w="1481"/>
        <w:gridCol w:w="1446"/>
        <w:gridCol w:w="1003"/>
      </w:tblGrid>
      <w:tr w:rsidR="00BA3664" w:rsidRPr="0002552B" w:rsidTr="00131E39">
        <w:tc>
          <w:tcPr>
            <w:tcW w:w="0" w:type="auto"/>
            <w:shd w:val="clear" w:color="auto" w:fill="8EAADB"/>
            <w:vAlign w:val="center"/>
            <w:hideMark/>
          </w:tcPr>
          <w:p w:rsidR="00BA3664" w:rsidRPr="0002552B" w:rsidRDefault="00BA3664" w:rsidP="00131E39">
            <w:pPr>
              <w:spacing w:after="0"/>
              <w:jc w:val="center"/>
            </w:pPr>
            <w:r w:rsidRPr="0002552B">
              <w:rPr>
                <w:b/>
                <w:bCs/>
              </w:rPr>
              <w:t>ÍTEM N.º</w:t>
            </w:r>
          </w:p>
        </w:tc>
        <w:tc>
          <w:tcPr>
            <w:tcW w:w="0" w:type="auto"/>
            <w:shd w:val="clear" w:color="auto" w:fill="8EAADB"/>
            <w:vAlign w:val="center"/>
            <w:hideMark/>
          </w:tcPr>
          <w:p w:rsidR="00BA3664" w:rsidRPr="0002552B" w:rsidRDefault="00BA3664" w:rsidP="00131E39">
            <w:pPr>
              <w:spacing w:after="0"/>
              <w:jc w:val="center"/>
            </w:pPr>
            <w:r w:rsidRPr="0002552B">
              <w:rPr>
                <w:b/>
                <w:bCs/>
              </w:rPr>
              <w:t>ESPECIFICACIONES TECNICAS MINIMAS</w:t>
            </w:r>
          </w:p>
        </w:tc>
        <w:tc>
          <w:tcPr>
            <w:tcW w:w="0" w:type="auto"/>
            <w:shd w:val="clear" w:color="auto" w:fill="8EAADB"/>
            <w:vAlign w:val="center"/>
            <w:hideMark/>
          </w:tcPr>
          <w:p w:rsidR="00BA3664" w:rsidRPr="0002552B" w:rsidRDefault="00BA3664" w:rsidP="00131E39">
            <w:pPr>
              <w:spacing w:after="0"/>
              <w:jc w:val="center"/>
            </w:pPr>
            <w:r w:rsidRPr="0002552B">
              <w:rPr>
                <w:b/>
                <w:bCs/>
              </w:rPr>
              <w:t>UNIDAD DE MEDIDA</w:t>
            </w:r>
          </w:p>
        </w:tc>
        <w:tc>
          <w:tcPr>
            <w:tcW w:w="0" w:type="auto"/>
            <w:shd w:val="clear" w:color="auto" w:fill="8EAADB"/>
            <w:vAlign w:val="center"/>
            <w:hideMark/>
          </w:tcPr>
          <w:p w:rsidR="00BA3664" w:rsidRPr="0002552B" w:rsidRDefault="00BA3664" w:rsidP="00131E39">
            <w:pPr>
              <w:spacing w:after="0"/>
              <w:jc w:val="center"/>
            </w:pPr>
            <w:r w:rsidRPr="0002552B">
              <w:rPr>
                <w:b/>
                <w:bCs/>
              </w:rPr>
              <w:t>PRESENTACION</w:t>
            </w:r>
          </w:p>
        </w:tc>
        <w:tc>
          <w:tcPr>
            <w:tcW w:w="0" w:type="auto"/>
            <w:shd w:val="clear" w:color="auto" w:fill="8EAADB"/>
            <w:vAlign w:val="center"/>
            <w:hideMark/>
          </w:tcPr>
          <w:p w:rsidR="00BA3664" w:rsidRPr="0002552B" w:rsidRDefault="00BA3664" w:rsidP="00131E39">
            <w:pPr>
              <w:spacing w:after="0"/>
              <w:jc w:val="center"/>
            </w:pPr>
            <w:r w:rsidRPr="0002552B">
              <w:rPr>
                <w:b/>
                <w:bCs/>
              </w:rPr>
              <w:t>CANTIDAD</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1</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PREVENTIVO DE ESCÁNER CANON DR G1130</w:t>
            </w:r>
          </w:p>
        </w:tc>
      </w:tr>
      <w:tr w:rsidR="00BA3664" w:rsidRPr="0002552B" w:rsidTr="00131E39">
        <w:tc>
          <w:tcPr>
            <w:tcW w:w="0" w:type="auto"/>
            <w:shd w:val="clear" w:color="auto" w:fill="FFFFFF"/>
            <w:vAlign w:val="center"/>
            <w:hideMark/>
          </w:tcPr>
          <w:p w:rsidR="00BA3664" w:rsidRPr="0002552B" w:rsidRDefault="00BA3664" w:rsidP="00131E39">
            <w:pPr>
              <w:spacing w:after="0"/>
              <w:jc w:val="center"/>
            </w:pPr>
            <w:r w:rsidRPr="0002552B">
              <w:rPr>
                <w:b/>
                <w:bCs/>
              </w:rPr>
              <w:t>1.1</w:t>
            </w:r>
          </w:p>
        </w:tc>
        <w:tc>
          <w:tcPr>
            <w:tcW w:w="0" w:type="auto"/>
            <w:vAlign w:val="center"/>
            <w:hideMark/>
          </w:tcPr>
          <w:p w:rsidR="00BA3664" w:rsidRPr="0002552B" w:rsidRDefault="00BA3664" w:rsidP="00131E39">
            <w:pPr>
              <w:spacing w:after="0"/>
              <w:jc w:val="center"/>
            </w:pPr>
            <w:r w:rsidRPr="0002552B">
              <w:t>LIMPIEZA Y LUBRICACION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FFFFFF"/>
            <w:vAlign w:val="center"/>
            <w:hideMark/>
          </w:tcPr>
          <w:p w:rsidR="00BA3664" w:rsidRPr="0002552B" w:rsidRDefault="00BA3664" w:rsidP="00131E39">
            <w:pPr>
              <w:spacing w:after="0"/>
              <w:jc w:val="center"/>
            </w:pPr>
            <w:r w:rsidRPr="0002552B">
              <w:rPr>
                <w:b/>
                <w:bCs/>
              </w:rPr>
              <w:t>1.2</w:t>
            </w:r>
          </w:p>
        </w:tc>
        <w:tc>
          <w:tcPr>
            <w:tcW w:w="0" w:type="auto"/>
            <w:vAlign w:val="center"/>
            <w:hideMark/>
          </w:tcPr>
          <w:p w:rsidR="00BA3664" w:rsidRPr="0002552B" w:rsidRDefault="00BA3664" w:rsidP="00131E39">
            <w:pPr>
              <w:spacing w:after="0"/>
              <w:jc w:val="center"/>
            </w:pPr>
            <w:r w:rsidRPr="0002552B">
              <w:t>VERIFICACION Y PRUEBA DE FUNCIONAMIENTO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shd w:val="clear" w:color="auto" w:fill="B4C6E7"/>
            <w:vAlign w:val="center"/>
            <w:hideMark/>
          </w:tcPr>
          <w:p w:rsidR="00BA3664" w:rsidRPr="0002552B" w:rsidRDefault="00BA3664" w:rsidP="00131E39">
            <w:pPr>
              <w:spacing w:after="0"/>
              <w:jc w:val="center"/>
            </w:pPr>
            <w:r w:rsidRPr="0002552B">
              <w:rPr>
                <w:b/>
                <w:bCs/>
              </w:rPr>
              <w:t>2</w:t>
            </w:r>
          </w:p>
        </w:tc>
        <w:tc>
          <w:tcPr>
            <w:tcW w:w="0" w:type="auto"/>
            <w:gridSpan w:val="4"/>
            <w:shd w:val="clear" w:color="auto" w:fill="B4C6E7"/>
            <w:vAlign w:val="center"/>
            <w:hideMark/>
          </w:tcPr>
          <w:p w:rsidR="00BA3664" w:rsidRPr="0002552B" w:rsidRDefault="00BA3664" w:rsidP="00131E39">
            <w:pPr>
              <w:spacing w:after="0"/>
              <w:jc w:val="center"/>
            </w:pPr>
            <w:r w:rsidRPr="0002552B">
              <w:rPr>
                <w:b/>
                <w:bCs/>
              </w:rPr>
              <w:t>MANTENIMIENTO CORRECTIVO DE ESCÁNER CANON DR G1130</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w:t>
            </w:r>
          </w:p>
        </w:tc>
        <w:tc>
          <w:tcPr>
            <w:tcW w:w="0" w:type="auto"/>
            <w:vAlign w:val="center"/>
            <w:hideMark/>
          </w:tcPr>
          <w:p w:rsidR="00BA3664" w:rsidRPr="0002552B" w:rsidRDefault="00BA3664" w:rsidP="00131E39">
            <w:pPr>
              <w:spacing w:after="0"/>
              <w:jc w:val="center"/>
            </w:pPr>
            <w:r w:rsidRPr="0002552B">
              <w:t>PROVISIÓN Y CAMBIO DE KIT DE RODILLOS DE INTERCAMBIO.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2.2</w:t>
            </w:r>
          </w:p>
        </w:tc>
        <w:tc>
          <w:tcPr>
            <w:tcW w:w="0" w:type="auto"/>
            <w:vAlign w:val="center"/>
            <w:hideMark/>
          </w:tcPr>
          <w:p w:rsidR="00BA3664" w:rsidRPr="0002552B" w:rsidRDefault="00BA3664" w:rsidP="00131E39">
            <w:pPr>
              <w:spacing w:after="0"/>
              <w:jc w:val="center"/>
            </w:pPr>
            <w:r w:rsidRPr="0002552B">
              <w:t>MANO DE OBRA DE CAMBIO DE KIT DE RODILLOS DE INTERCAMBIO.</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2.3</w:t>
            </w:r>
          </w:p>
        </w:tc>
        <w:tc>
          <w:tcPr>
            <w:tcW w:w="0" w:type="auto"/>
            <w:vAlign w:val="center"/>
            <w:hideMark/>
          </w:tcPr>
          <w:p w:rsidR="00BA3664" w:rsidRPr="0002552B" w:rsidRDefault="00BA3664" w:rsidP="00131E39">
            <w:pPr>
              <w:spacing w:after="0"/>
              <w:jc w:val="center"/>
            </w:pPr>
            <w:r w:rsidRPr="0002552B">
              <w:t>PROVISIÓN Y CAMBIO DE BANDEJA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2.4</w:t>
            </w:r>
          </w:p>
        </w:tc>
        <w:tc>
          <w:tcPr>
            <w:tcW w:w="0" w:type="auto"/>
            <w:vAlign w:val="center"/>
            <w:hideMark/>
          </w:tcPr>
          <w:p w:rsidR="00BA3664" w:rsidRPr="0002552B" w:rsidRDefault="00BA3664" w:rsidP="00131E39">
            <w:pPr>
              <w:spacing w:after="0"/>
              <w:jc w:val="center"/>
            </w:pPr>
            <w:r w:rsidRPr="0002552B">
              <w:t>MANO DE OBRA DE CAMBIO DE BANDEJA DE RECOLECCIÓN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2.5</w:t>
            </w:r>
          </w:p>
        </w:tc>
        <w:tc>
          <w:tcPr>
            <w:tcW w:w="0" w:type="auto"/>
            <w:vAlign w:val="center"/>
            <w:hideMark/>
          </w:tcPr>
          <w:p w:rsidR="00BA3664" w:rsidRPr="0002552B" w:rsidRDefault="00BA3664" w:rsidP="00131E39">
            <w:pPr>
              <w:spacing w:after="0"/>
              <w:jc w:val="center"/>
            </w:pPr>
            <w:r w:rsidRPr="0002552B">
              <w:t>PROVISIÓN Y CAMBIO DE GUIA DE EXPULCION.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2.6</w:t>
            </w:r>
          </w:p>
        </w:tc>
        <w:tc>
          <w:tcPr>
            <w:tcW w:w="0" w:type="auto"/>
            <w:vAlign w:val="center"/>
            <w:hideMark/>
          </w:tcPr>
          <w:p w:rsidR="00BA3664" w:rsidRPr="0002552B" w:rsidRDefault="00BA3664" w:rsidP="00131E39">
            <w:pPr>
              <w:spacing w:after="0"/>
              <w:jc w:val="center"/>
            </w:pPr>
            <w:r w:rsidRPr="0002552B">
              <w:t>MANO DE OBRA DE CAMBIO DE GUIA DE EXPULCION.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2.7</w:t>
            </w:r>
          </w:p>
        </w:tc>
        <w:tc>
          <w:tcPr>
            <w:tcW w:w="0" w:type="auto"/>
            <w:vAlign w:val="center"/>
            <w:hideMark/>
          </w:tcPr>
          <w:p w:rsidR="00BA3664" w:rsidRPr="0002552B" w:rsidRDefault="00BA3664" w:rsidP="00131E39">
            <w:pPr>
              <w:spacing w:after="0"/>
              <w:jc w:val="center"/>
            </w:pPr>
            <w:r w:rsidRPr="0002552B">
              <w:t>PROVISIÓN Y CAMBIO DE PLACA DE FUENTE DE ALIMENTACION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2.8</w:t>
            </w:r>
          </w:p>
        </w:tc>
        <w:tc>
          <w:tcPr>
            <w:tcW w:w="0" w:type="auto"/>
            <w:vAlign w:val="center"/>
            <w:hideMark/>
          </w:tcPr>
          <w:p w:rsidR="00BA3664" w:rsidRPr="0002552B" w:rsidRDefault="00BA3664" w:rsidP="00131E39">
            <w:pPr>
              <w:spacing w:after="0"/>
              <w:jc w:val="center"/>
            </w:pPr>
            <w:r w:rsidRPr="0002552B">
              <w:t>MANO DE OBRA DE CAMBIO DE PLACA DE FUENTE DE ALIMENTACION</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2.9</w:t>
            </w:r>
          </w:p>
        </w:tc>
        <w:tc>
          <w:tcPr>
            <w:tcW w:w="0" w:type="auto"/>
            <w:vAlign w:val="center"/>
            <w:hideMark/>
          </w:tcPr>
          <w:p w:rsidR="00BA3664" w:rsidRPr="0002552B" w:rsidRDefault="00BA3664" w:rsidP="00131E39">
            <w:pPr>
              <w:spacing w:after="0"/>
              <w:jc w:val="center"/>
            </w:pPr>
            <w:r w:rsidRPr="0002552B">
              <w:t>PROVISIÓN Y CAMBIO DE PLACA DE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2.10</w:t>
            </w:r>
          </w:p>
        </w:tc>
        <w:tc>
          <w:tcPr>
            <w:tcW w:w="0" w:type="auto"/>
            <w:vAlign w:val="center"/>
            <w:hideMark/>
          </w:tcPr>
          <w:p w:rsidR="00BA3664" w:rsidRPr="0002552B" w:rsidRDefault="00BA3664" w:rsidP="00131E39">
            <w:pPr>
              <w:spacing w:after="0"/>
              <w:jc w:val="center"/>
            </w:pPr>
            <w:r w:rsidRPr="0002552B">
              <w:t>MANO DE OBRA DE CAMBIO DE PLACA DE CONTROL PRINCIPAL</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2.11</w:t>
            </w:r>
          </w:p>
        </w:tc>
        <w:tc>
          <w:tcPr>
            <w:tcW w:w="0" w:type="auto"/>
            <w:vAlign w:val="center"/>
            <w:hideMark/>
          </w:tcPr>
          <w:p w:rsidR="00BA3664" w:rsidRPr="0002552B" w:rsidRDefault="00BA3664" w:rsidP="00131E39">
            <w:pPr>
              <w:spacing w:after="0"/>
              <w:jc w:val="center"/>
            </w:pPr>
            <w:r w:rsidRPr="0002552B">
              <w:t>PROVISIÓN Y CAMBIO DE VIDRIO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2.12</w:t>
            </w:r>
          </w:p>
        </w:tc>
        <w:tc>
          <w:tcPr>
            <w:tcW w:w="0" w:type="auto"/>
            <w:vAlign w:val="center"/>
            <w:hideMark/>
          </w:tcPr>
          <w:p w:rsidR="00BA3664" w:rsidRPr="0002552B" w:rsidRDefault="00BA3664" w:rsidP="00131E39">
            <w:pPr>
              <w:spacing w:after="0"/>
              <w:jc w:val="center"/>
            </w:pPr>
            <w:r w:rsidRPr="0002552B">
              <w:t>MANO DE OBRA DE CAMBIO DE VIDRIO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2.13</w:t>
            </w:r>
          </w:p>
        </w:tc>
        <w:tc>
          <w:tcPr>
            <w:tcW w:w="0" w:type="auto"/>
            <w:vAlign w:val="center"/>
            <w:hideMark/>
          </w:tcPr>
          <w:p w:rsidR="00BA3664" w:rsidRPr="0002552B" w:rsidRDefault="00BA3664" w:rsidP="00131E39">
            <w:pPr>
              <w:spacing w:after="0"/>
              <w:jc w:val="center"/>
            </w:pPr>
            <w:r w:rsidRPr="0002552B">
              <w:t>PROVISIÓN Y CAMBIO DE UNIDAD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r w:rsidR="00BA3664" w:rsidRPr="0002552B" w:rsidTr="00131E39">
        <w:tc>
          <w:tcPr>
            <w:tcW w:w="0" w:type="auto"/>
            <w:vAlign w:val="center"/>
            <w:hideMark/>
          </w:tcPr>
          <w:p w:rsidR="00BA3664" w:rsidRPr="0002552B" w:rsidRDefault="00BA3664" w:rsidP="00131E39">
            <w:pPr>
              <w:spacing w:after="0"/>
              <w:jc w:val="center"/>
            </w:pPr>
            <w:r w:rsidRPr="0002552B">
              <w:rPr>
                <w:b/>
                <w:bCs/>
              </w:rPr>
              <w:t>2.14</w:t>
            </w:r>
          </w:p>
        </w:tc>
        <w:tc>
          <w:tcPr>
            <w:tcW w:w="0" w:type="auto"/>
            <w:vAlign w:val="center"/>
            <w:hideMark/>
          </w:tcPr>
          <w:p w:rsidR="00BA3664" w:rsidRPr="0002552B" w:rsidRDefault="00BA3664" w:rsidP="00131E39">
            <w:pPr>
              <w:spacing w:after="0"/>
              <w:jc w:val="center"/>
            </w:pPr>
            <w:r w:rsidRPr="0002552B">
              <w:t>MANO DE OBRA DE CAMBIO DE UNIDAD DE LECTURA</w:t>
            </w:r>
          </w:p>
        </w:tc>
        <w:tc>
          <w:tcPr>
            <w:tcW w:w="0" w:type="auto"/>
            <w:vAlign w:val="center"/>
            <w:hideMark/>
          </w:tcPr>
          <w:p w:rsidR="00BA3664" w:rsidRPr="0002552B" w:rsidRDefault="00BA3664" w:rsidP="00131E39">
            <w:pPr>
              <w:spacing w:after="0"/>
              <w:jc w:val="center"/>
            </w:pPr>
            <w:r w:rsidRPr="0002552B">
              <w:rPr>
                <w:b/>
                <w:bCs/>
              </w:rPr>
              <w:t>UNIDAD</w:t>
            </w:r>
          </w:p>
        </w:tc>
        <w:tc>
          <w:tcPr>
            <w:tcW w:w="0" w:type="auto"/>
            <w:vAlign w:val="center"/>
            <w:hideMark/>
          </w:tcPr>
          <w:p w:rsidR="00BA3664" w:rsidRPr="0002552B" w:rsidRDefault="00BA3664" w:rsidP="00131E39">
            <w:pPr>
              <w:spacing w:after="0"/>
              <w:jc w:val="center"/>
            </w:pPr>
            <w:r w:rsidRPr="0002552B">
              <w:rPr>
                <w:b/>
                <w:bCs/>
              </w:rPr>
              <w:t>EVENTO</w:t>
            </w:r>
          </w:p>
        </w:tc>
        <w:tc>
          <w:tcPr>
            <w:tcW w:w="0" w:type="auto"/>
            <w:vAlign w:val="center"/>
            <w:hideMark/>
          </w:tcPr>
          <w:p w:rsidR="00BA3664" w:rsidRPr="0002552B" w:rsidRDefault="00BA3664" w:rsidP="00131E39">
            <w:pPr>
              <w:spacing w:after="0"/>
              <w:jc w:val="center"/>
            </w:pPr>
            <w:r w:rsidRPr="0002552B">
              <w:rPr>
                <w:b/>
                <w:bCs/>
              </w:rPr>
              <w:t>1</w:t>
            </w:r>
          </w:p>
        </w:tc>
      </w:tr>
    </w:tbl>
    <w:p w:rsidR="00131E39" w:rsidRPr="0002552B" w:rsidRDefault="00131E39" w:rsidP="00BA3664">
      <w:pPr>
        <w:spacing w:after="0"/>
        <w:rPr>
          <w:b/>
          <w:bCs/>
        </w:rPr>
      </w:pPr>
    </w:p>
    <w:p w:rsidR="00BA3664" w:rsidRPr="0002552B" w:rsidRDefault="00BA3664" w:rsidP="00BA3664">
      <w:pPr>
        <w:spacing w:after="0"/>
      </w:pPr>
      <w:r w:rsidRPr="0002552B">
        <w:rPr>
          <w:b/>
          <w:bCs/>
        </w:rPr>
        <w:t>MONTO MÍNIMO: G. 50.000.000 (GUARANÍES CINCUENTA MILLONES)</w:t>
      </w:r>
    </w:p>
    <w:p w:rsidR="00BA3664" w:rsidRPr="00BA3664" w:rsidRDefault="00BA3664" w:rsidP="00BA3664">
      <w:pPr>
        <w:spacing w:after="0"/>
      </w:pPr>
      <w:r w:rsidRPr="0002552B">
        <w:rPr>
          <w:b/>
          <w:bCs/>
        </w:rPr>
        <w:t>MONTO MÁXIMO: G. 100.000.000 (GUARANÍES CIEN MILLONES)</w:t>
      </w:r>
    </w:p>
    <w:p w:rsidR="00345432" w:rsidRPr="00BA3664" w:rsidRDefault="00345432" w:rsidP="00BA3664">
      <w:pPr>
        <w:spacing w:after="0"/>
      </w:pPr>
    </w:p>
    <w:sectPr w:rsidR="00345432" w:rsidRPr="00BA3664" w:rsidSect="009E29DE">
      <w:footerReference w:type="default" r:id="rId8"/>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9A0" w:rsidRDefault="00C439A0">
      <w:pPr>
        <w:spacing w:after="0" w:line="240" w:lineRule="auto"/>
      </w:pPr>
      <w:r>
        <w:separator/>
      </w:r>
    </w:p>
  </w:endnote>
  <w:endnote w:type="continuationSeparator" w:id="0">
    <w:p w:rsidR="00C439A0" w:rsidRDefault="00C43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1549350"/>
      <w:docPartObj>
        <w:docPartGallery w:val="Page Numbers (Bottom of Page)"/>
        <w:docPartUnique/>
      </w:docPartObj>
    </w:sdtPr>
    <w:sdtEndPr/>
    <w:sdtContent>
      <w:sdt>
        <w:sdtPr>
          <w:id w:val="-1769616900"/>
          <w:docPartObj>
            <w:docPartGallery w:val="Page Numbers (Top of Page)"/>
            <w:docPartUnique/>
          </w:docPartObj>
        </w:sdtPr>
        <w:sdtEndPr/>
        <w:sdtContent>
          <w:p w:rsidR="00903D81" w:rsidRDefault="00903D81">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rsidR="00903D81" w:rsidRDefault="00903D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9A0" w:rsidRDefault="00C439A0">
      <w:pPr>
        <w:spacing w:after="0" w:line="240" w:lineRule="auto"/>
      </w:pPr>
      <w:r>
        <w:separator/>
      </w:r>
    </w:p>
  </w:footnote>
  <w:footnote w:type="continuationSeparator" w:id="0">
    <w:p w:rsidR="00C439A0" w:rsidRDefault="00C43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208"/>
        </w:tabs>
        <w:ind w:left="640" w:hanging="432"/>
      </w:pPr>
    </w:lvl>
    <w:lvl w:ilvl="1">
      <w:start w:val="1"/>
      <w:numFmt w:val="none"/>
      <w:suff w:val="nothing"/>
      <w:lvlText w:val=""/>
      <w:lvlJc w:val="left"/>
      <w:pPr>
        <w:tabs>
          <w:tab w:val="num" w:pos="208"/>
        </w:tabs>
        <w:ind w:left="784" w:hanging="576"/>
      </w:pPr>
    </w:lvl>
    <w:lvl w:ilvl="2">
      <w:start w:val="1"/>
      <w:numFmt w:val="none"/>
      <w:suff w:val="nothing"/>
      <w:lvlText w:val=""/>
      <w:lvlJc w:val="left"/>
      <w:pPr>
        <w:tabs>
          <w:tab w:val="num" w:pos="208"/>
        </w:tabs>
        <w:ind w:left="928" w:hanging="720"/>
      </w:pPr>
    </w:lvl>
    <w:lvl w:ilvl="3">
      <w:start w:val="1"/>
      <w:numFmt w:val="none"/>
      <w:suff w:val="nothing"/>
      <w:lvlText w:val=""/>
      <w:lvlJc w:val="left"/>
      <w:pPr>
        <w:tabs>
          <w:tab w:val="num" w:pos="1072"/>
        </w:tabs>
        <w:ind w:left="1072" w:hanging="864"/>
      </w:pPr>
    </w:lvl>
    <w:lvl w:ilvl="4">
      <w:start w:val="1"/>
      <w:numFmt w:val="none"/>
      <w:suff w:val="nothing"/>
      <w:lvlText w:val=""/>
      <w:lvlJc w:val="left"/>
      <w:pPr>
        <w:tabs>
          <w:tab w:val="num" w:pos="1216"/>
        </w:tabs>
        <w:ind w:left="1216" w:hanging="1008"/>
      </w:pPr>
    </w:lvl>
    <w:lvl w:ilvl="5">
      <w:start w:val="1"/>
      <w:numFmt w:val="none"/>
      <w:suff w:val="nothing"/>
      <w:lvlText w:val=""/>
      <w:lvlJc w:val="left"/>
      <w:pPr>
        <w:tabs>
          <w:tab w:val="num" w:pos="1360"/>
        </w:tabs>
        <w:ind w:left="1360" w:hanging="1152"/>
      </w:pPr>
    </w:lvl>
    <w:lvl w:ilvl="6">
      <w:start w:val="1"/>
      <w:numFmt w:val="none"/>
      <w:suff w:val="nothing"/>
      <w:lvlText w:val=""/>
      <w:lvlJc w:val="left"/>
      <w:pPr>
        <w:tabs>
          <w:tab w:val="num" w:pos="1504"/>
        </w:tabs>
        <w:ind w:left="1504" w:hanging="1296"/>
      </w:pPr>
    </w:lvl>
    <w:lvl w:ilvl="7">
      <w:start w:val="1"/>
      <w:numFmt w:val="none"/>
      <w:suff w:val="nothing"/>
      <w:lvlText w:val=""/>
      <w:lvlJc w:val="left"/>
      <w:pPr>
        <w:tabs>
          <w:tab w:val="num" w:pos="1648"/>
        </w:tabs>
        <w:ind w:left="1648" w:hanging="1440"/>
      </w:pPr>
    </w:lvl>
    <w:lvl w:ilvl="8">
      <w:start w:val="1"/>
      <w:numFmt w:val="none"/>
      <w:suff w:val="nothing"/>
      <w:lvlText w:val=""/>
      <w:lvlJc w:val="left"/>
      <w:pPr>
        <w:tabs>
          <w:tab w:val="num" w:pos="1792"/>
        </w:tabs>
        <w:ind w:left="1792"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996" w:hanging="360"/>
      </w:pPr>
      <w:rPr>
        <w:rFonts w:ascii="Symbol" w:hAnsi="Symbol" w:cs="Symbol"/>
        <w:sz w:val="22"/>
        <w:szCs w:val="22"/>
        <w:lang w:val="es-ES"/>
      </w:rPr>
    </w:lvl>
    <w:lvl w:ilvl="1">
      <w:start w:val="1"/>
      <w:numFmt w:val="bullet"/>
      <w:lvlText w:val="o"/>
      <w:lvlJc w:val="left"/>
      <w:pPr>
        <w:tabs>
          <w:tab w:val="num" w:pos="0"/>
        </w:tabs>
        <w:ind w:left="2716" w:hanging="360"/>
      </w:pPr>
      <w:rPr>
        <w:rFonts w:ascii="Courier New" w:hAnsi="Courier New" w:cs="Courier New"/>
      </w:rPr>
    </w:lvl>
    <w:lvl w:ilvl="2">
      <w:start w:val="1"/>
      <w:numFmt w:val="bullet"/>
      <w:lvlText w:val=""/>
      <w:lvlJc w:val="left"/>
      <w:pPr>
        <w:tabs>
          <w:tab w:val="num" w:pos="0"/>
        </w:tabs>
        <w:ind w:left="3436" w:hanging="360"/>
      </w:pPr>
      <w:rPr>
        <w:rFonts w:ascii="Wingdings" w:hAnsi="Wingdings" w:cs="Wingdings"/>
      </w:rPr>
    </w:lvl>
    <w:lvl w:ilvl="3">
      <w:start w:val="1"/>
      <w:numFmt w:val="bullet"/>
      <w:lvlText w:val=""/>
      <w:lvlJc w:val="left"/>
      <w:pPr>
        <w:tabs>
          <w:tab w:val="num" w:pos="0"/>
        </w:tabs>
        <w:ind w:left="4156" w:hanging="360"/>
      </w:pPr>
      <w:rPr>
        <w:rFonts w:ascii="Symbol" w:hAnsi="Symbol" w:cs="Symbol"/>
        <w:sz w:val="22"/>
        <w:szCs w:val="22"/>
        <w:lang w:val="es-ES"/>
      </w:rPr>
    </w:lvl>
    <w:lvl w:ilvl="4">
      <w:start w:val="1"/>
      <w:numFmt w:val="bullet"/>
      <w:lvlText w:val="o"/>
      <w:lvlJc w:val="left"/>
      <w:pPr>
        <w:tabs>
          <w:tab w:val="num" w:pos="0"/>
        </w:tabs>
        <w:ind w:left="4876" w:hanging="360"/>
      </w:pPr>
      <w:rPr>
        <w:rFonts w:ascii="Courier New" w:hAnsi="Courier New" w:cs="Courier New"/>
      </w:rPr>
    </w:lvl>
    <w:lvl w:ilvl="5">
      <w:start w:val="1"/>
      <w:numFmt w:val="bullet"/>
      <w:lvlText w:val=""/>
      <w:lvlJc w:val="left"/>
      <w:pPr>
        <w:tabs>
          <w:tab w:val="num" w:pos="0"/>
        </w:tabs>
        <w:ind w:left="5596" w:hanging="360"/>
      </w:pPr>
      <w:rPr>
        <w:rFonts w:ascii="Wingdings" w:hAnsi="Wingdings" w:cs="Wingdings"/>
      </w:rPr>
    </w:lvl>
    <w:lvl w:ilvl="6">
      <w:start w:val="1"/>
      <w:numFmt w:val="bullet"/>
      <w:lvlText w:val=""/>
      <w:lvlJc w:val="left"/>
      <w:pPr>
        <w:tabs>
          <w:tab w:val="num" w:pos="0"/>
        </w:tabs>
        <w:ind w:left="6316" w:hanging="360"/>
      </w:pPr>
      <w:rPr>
        <w:rFonts w:ascii="Symbol" w:hAnsi="Symbol" w:cs="Symbol"/>
        <w:sz w:val="22"/>
        <w:szCs w:val="22"/>
        <w:lang w:val="es-ES"/>
      </w:rPr>
    </w:lvl>
    <w:lvl w:ilvl="7">
      <w:start w:val="1"/>
      <w:numFmt w:val="bullet"/>
      <w:lvlText w:val="o"/>
      <w:lvlJc w:val="left"/>
      <w:pPr>
        <w:tabs>
          <w:tab w:val="num" w:pos="0"/>
        </w:tabs>
        <w:ind w:left="7036" w:hanging="360"/>
      </w:pPr>
      <w:rPr>
        <w:rFonts w:ascii="Courier New" w:hAnsi="Courier New" w:cs="Courier New"/>
      </w:rPr>
    </w:lvl>
    <w:lvl w:ilvl="8">
      <w:start w:val="1"/>
      <w:numFmt w:val="bullet"/>
      <w:lvlText w:val=""/>
      <w:lvlJc w:val="left"/>
      <w:pPr>
        <w:tabs>
          <w:tab w:val="num" w:pos="0"/>
        </w:tabs>
        <w:ind w:left="7756" w:hanging="360"/>
      </w:pPr>
      <w:rPr>
        <w:rFonts w:ascii="Wingdings" w:hAnsi="Wingdings" w:cs="Wingdings"/>
      </w:r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9"/>
    <w:multiLevelType w:val="multilevel"/>
    <w:tmpl w:val="00000019"/>
    <w:name w:val="WWNum25"/>
    <w:lvl w:ilvl="0">
      <w:start w:val="1"/>
      <w:numFmt w:val="bullet"/>
      <w:lvlText w:val="▪"/>
      <w:lvlJc w:val="left"/>
      <w:pPr>
        <w:tabs>
          <w:tab w:val="num" w:pos="360"/>
        </w:tabs>
        <w:ind w:left="1428" w:hanging="360"/>
      </w:pPr>
      <w:rPr>
        <w:rFonts w:ascii="Noto Sans Symbols" w:hAnsi="Noto Sans Symbols" w:cs="Noto Sans Symbols"/>
        <w:b w:val="0"/>
        <w:sz w:val="22"/>
      </w:rPr>
    </w:lvl>
    <w:lvl w:ilvl="1">
      <w:start w:val="1"/>
      <w:numFmt w:val="bullet"/>
      <w:lvlText w:val="o"/>
      <w:lvlJc w:val="left"/>
      <w:pPr>
        <w:tabs>
          <w:tab w:val="num" w:pos="360"/>
        </w:tabs>
        <w:ind w:left="2148" w:hanging="360"/>
      </w:pPr>
      <w:rPr>
        <w:rFonts w:ascii="Courier New" w:hAnsi="Courier New" w:cs="Courier New"/>
      </w:rPr>
    </w:lvl>
    <w:lvl w:ilvl="2">
      <w:start w:val="1"/>
      <w:numFmt w:val="bullet"/>
      <w:lvlText w:val="▪"/>
      <w:lvlJc w:val="left"/>
      <w:pPr>
        <w:tabs>
          <w:tab w:val="num" w:pos="360"/>
        </w:tabs>
        <w:ind w:left="2868" w:hanging="360"/>
      </w:pPr>
      <w:rPr>
        <w:rFonts w:ascii="Noto Sans Symbols" w:hAnsi="Noto Sans Symbols" w:cs="Noto Sans Symbols"/>
      </w:rPr>
    </w:lvl>
    <w:lvl w:ilvl="3">
      <w:start w:val="1"/>
      <w:numFmt w:val="bullet"/>
      <w:lvlText w:val="●"/>
      <w:lvlJc w:val="left"/>
      <w:pPr>
        <w:tabs>
          <w:tab w:val="num" w:pos="360"/>
        </w:tabs>
        <w:ind w:left="3588" w:hanging="360"/>
      </w:pPr>
      <w:rPr>
        <w:rFonts w:ascii="Noto Sans Symbols" w:hAnsi="Noto Sans Symbols" w:cs="Noto Sans Symbols"/>
      </w:rPr>
    </w:lvl>
    <w:lvl w:ilvl="4">
      <w:start w:val="1"/>
      <w:numFmt w:val="bullet"/>
      <w:lvlText w:val="o"/>
      <w:lvlJc w:val="left"/>
      <w:pPr>
        <w:tabs>
          <w:tab w:val="num" w:pos="360"/>
        </w:tabs>
        <w:ind w:left="4308" w:hanging="360"/>
      </w:pPr>
      <w:rPr>
        <w:rFonts w:ascii="Courier New" w:hAnsi="Courier New" w:cs="Courier New"/>
      </w:rPr>
    </w:lvl>
    <w:lvl w:ilvl="5">
      <w:start w:val="1"/>
      <w:numFmt w:val="bullet"/>
      <w:lvlText w:val="▪"/>
      <w:lvlJc w:val="left"/>
      <w:pPr>
        <w:tabs>
          <w:tab w:val="num" w:pos="360"/>
        </w:tabs>
        <w:ind w:left="5028" w:hanging="360"/>
      </w:pPr>
      <w:rPr>
        <w:rFonts w:ascii="Noto Sans Symbols" w:hAnsi="Noto Sans Symbols" w:cs="Noto Sans Symbols"/>
      </w:rPr>
    </w:lvl>
    <w:lvl w:ilvl="6">
      <w:start w:val="1"/>
      <w:numFmt w:val="bullet"/>
      <w:lvlText w:val="●"/>
      <w:lvlJc w:val="left"/>
      <w:pPr>
        <w:tabs>
          <w:tab w:val="num" w:pos="360"/>
        </w:tabs>
        <w:ind w:left="5748" w:hanging="360"/>
      </w:pPr>
      <w:rPr>
        <w:rFonts w:ascii="Noto Sans Symbols" w:hAnsi="Noto Sans Symbols" w:cs="Noto Sans Symbols"/>
      </w:rPr>
    </w:lvl>
    <w:lvl w:ilvl="7">
      <w:start w:val="1"/>
      <w:numFmt w:val="bullet"/>
      <w:lvlText w:val="o"/>
      <w:lvlJc w:val="left"/>
      <w:pPr>
        <w:tabs>
          <w:tab w:val="num" w:pos="360"/>
        </w:tabs>
        <w:ind w:left="6468" w:hanging="360"/>
      </w:pPr>
      <w:rPr>
        <w:rFonts w:ascii="Courier New" w:hAnsi="Courier New" w:cs="Courier New"/>
      </w:rPr>
    </w:lvl>
    <w:lvl w:ilvl="8">
      <w:start w:val="1"/>
      <w:numFmt w:val="bullet"/>
      <w:lvlText w:val="▪"/>
      <w:lvlJc w:val="left"/>
      <w:pPr>
        <w:tabs>
          <w:tab w:val="num" w:pos="360"/>
        </w:tabs>
        <w:ind w:left="7188" w:hanging="360"/>
      </w:pPr>
      <w:rPr>
        <w:rFonts w:ascii="Noto Sans Symbols" w:hAnsi="Noto Sans Symbols" w:cs="Noto Sans Symbols"/>
      </w:rPr>
    </w:lvl>
  </w:abstractNum>
  <w:abstractNum w:abstractNumId="5" w15:restartNumberingAfterBreak="0">
    <w:nsid w:val="06E41779"/>
    <w:multiLevelType w:val="hybridMultilevel"/>
    <w:tmpl w:val="77E63D2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0C815F2E"/>
    <w:multiLevelType w:val="hybridMultilevel"/>
    <w:tmpl w:val="8A741B2E"/>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7" w15:restartNumberingAfterBreak="0">
    <w:nsid w:val="133511CC"/>
    <w:multiLevelType w:val="multilevel"/>
    <w:tmpl w:val="E288343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14925E4B"/>
    <w:multiLevelType w:val="hybridMultilevel"/>
    <w:tmpl w:val="016248BA"/>
    <w:lvl w:ilvl="0" w:tplc="CF5CA0EC">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14E65EFC"/>
    <w:multiLevelType w:val="hybridMultilevel"/>
    <w:tmpl w:val="5C22100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15:restartNumberingAfterBreak="0">
    <w:nsid w:val="18134850"/>
    <w:multiLevelType w:val="hybridMultilevel"/>
    <w:tmpl w:val="F27E8ECE"/>
    <w:lvl w:ilvl="0" w:tplc="9ABA39E2">
      <w:start w:val="1"/>
      <w:numFmt w:val="upperLetter"/>
      <w:lvlText w:val="%1."/>
      <w:lvlJc w:val="left"/>
      <w:pPr>
        <w:ind w:left="757" w:hanging="360"/>
      </w:pPr>
      <w:rPr>
        <w:rFonts w:hint="default"/>
        <w:color w:val="auto"/>
      </w:rPr>
    </w:lvl>
    <w:lvl w:ilvl="1" w:tplc="3C0A0019" w:tentative="1">
      <w:start w:val="1"/>
      <w:numFmt w:val="lowerLetter"/>
      <w:lvlText w:val="%2."/>
      <w:lvlJc w:val="left"/>
      <w:pPr>
        <w:ind w:left="1477" w:hanging="360"/>
      </w:pPr>
    </w:lvl>
    <w:lvl w:ilvl="2" w:tplc="3C0A001B" w:tentative="1">
      <w:start w:val="1"/>
      <w:numFmt w:val="lowerRoman"/>
      <w:lvlText w:val="%3."/>
      <w:lvlJc w:val="right"/>
      <w:pPr>
        <w:ind w:left="2197" w:hanging="180"/>
      </w:pPr>
    </w:lvl>
    <w:lvl w:ilvl="3" w:tplc="3C0A000F" w:tentative="1">
      <w:start w:val="1"/>
      <w:numFmt w:val="decimal"/>
      <w:lvlText w:val="%4."/>
      <w:lvlJc w:val="left"/>
      <w:pPr>
        <w:ind w:left="2917" w:hanging="360"/>
      </w:pPr>
    </w:lvl>
    <w:lvl w:ilvl="4" w:tplc="3C0A0019" w:tentative="1">
      <w:start w:val="1"/>
      <w:numFmt w:val="lowerLetter"/>
      <w:lvlText w:val="%5."/>
      <w:lvlJc w:val="left"/>
      <w:pPr>
        <w:ind w:left="3637" w:hanging="360"/>
      </w:pPr>
    </w:lvl>
    <w:lvl w:ilvl="5" w:tplc="3C0A001B" w:tentative="1">
      <w:start w:val="1"/>
      <w:numFmt w:val="lowerRoman"/>
      <w:lvlText w:val="%6."/>
      <w:lvlJc w:val="right"/>
      <w:pPr>
        <w:ind w:left="4357" w:hanging="180"/>
      </w:pPr>
    </w:lvl>
    <w:lvl w:ilvl="6" w:tplc="3C0A000F" w:tentative="1">
      <w:start w:val="1"/>
      <w:numFmt w:val="decimal"/>
      <w:lvlText w:val="%7."/>
      <w:lvlJc w:val="left"/>
      <w:pPr>
        <w:ind w:left="5077" w:hanging="360"/>
      </w:pPr>
    </w:lvl>
    <w:lvl w:ilvl="7" w:tplc="3C0A0019" w:tentative="1">
      <w:start w:val="1"/>
      <w:numFmt w:val="lowerLetter"/>
      <w:lvlText w:val="%8."/>
      <w:lvlJc w:val="left"/>
      <w:pPr>
        <w:ind w:left="5797" w:hanging="360"/>
      </w:pPr>
    </w:lvl>
    <w:lvl w:ilvl="8" w:tplc="3C0A001B" w:tentative="1">
      <w:start w:val="1"/>
      <w:numFmt w:val="lowerRoman"/>
      <w:lvlText w:val="%9."/>
      <w:lvlJc w:val="right"/>
      <w:pPr>
        <w:ind w:left="6517" w:hanging="180"/>
      </w:pPr>
    </w:lvl>
  </w:abstractNum>
  <w:abstractNum w:abstractNumId="11" w15:restartNumberingAfterBreak="0">
    <w:nsid w:val="1B943FB9"/>
    <w:multiLevelType w:val="hybridMultilevel"/>
    <w:tmpl w:val="1D2A2E06"/>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E7055FD"/>
    <w:multiLevelType w:val="hybridMultilevel"/>
    <w:tmpl w:val="0F662B96"/>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20A1020D"/>
    <w:multiLevelType w:val="hybridMultilevel"/>
    <w:tmpl w:val="7350533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15:restartNumberingAfterBreak="0">
    <w:nsid w:val="228D38E2"/>
    <w:multiLevelType w:val="hybridMultilevel"/>
    <w:tmpl w:val="CCB4CF18"/>
    <w:lvl w:ilvl="0" w:tplc="3C0A0001">
      <w:start w:val="1"/>
      <w:numFmt w:val="bullet"/>
      <w:lvlText w:val=""/>
      <w:lvlJc w:val="left"/>
      <w:pPr>
        <w:ind w:left="765" w:hanging="360"/>
      </w:pPr>
      <w:rPr>
        <w:rFonts w:ascii="Symbol" w:hAnsi="Symbol" w:hint="default"/>
      </w:rPr>
    </w:lvl>
    <w:lvl w:ilvl="1" w:tplc="3C0A0003" w:tentative="1">
      <w:start w:val="1"/>
      <w:numFmt w:val="bullet"/>
      <w:lvlText w:val="o"/>
      <w:lvlJc w:val="left"/>
      <w:pPr>
        <w:ind w:left="1485" w:hanging="360"/>
      </w:pPr>
      <w:rPr>
        <w:rFonts w:ascii="Courier New" w:hAnsi="Courier New" w:cs="Courier New" w:hint="default"/>
      </w:rPr>
    </w:lvl>
    <w:lvl w:ilvl="2" w:tplc="3C0A0005" w:tentative="1">
      <w:start w:val="1"/>
      <w:numFmt w:val="bullet"/>
      <w:lvlText w:val=""/>
      <w:lvlJc w:val="left"/>
      <w:pPr>
        <w:ind w:left="2205" w:hanging="360"/>
      </w:pPr>
      <w:rPr>
        <w:rFonts w:ascii="Wingdings" w:hAnsi="Wingdings" w:hint="default"/>
      </w:rPr>
    </w:lvl>
    <w:lvl w:ilvl="3" w:tplc="3C0A0001" w:tentative="1">
      <w:start w:val="1"/>
      <w:numFmt w:val="bullet"/>
      <w:lvlText w:val=""/>
      <w:lvlJc w:val="left"/>
      <w:pPr>
        <w:ind w:left="2925" w:hanging="360"/>
      </w:pPr>
      <w:rPr>
        <w:rFonts w:ascii="Symbol" w:hAnsi="Symbol" w:hint="default"/>
      </w:rPr>
    </w:lvl>
    <w:lvl w:ilvl="4" w:tplc="3C0A0003" w:tentative="1">
      <w:start w:val="1"/>
      <w:numFmt w:val="bullet"/>
      <w:lvlText w:val="o"/>
      <w:lvlJc w:val="left"/>
      <w:pPr>
        <w:ind w:left="3645" w:hanging="360"/>
      </w:pPr>
      <w:rPr>
        <w:rFonts w:ascii="Courier New" w:hAnsi="Courier New" w:cs="Courier New" w:hint="default"/>
      </w:rPr>
    </w:lvl>
    <w:lvl w:ilvl="5" w:tplc="3C0A0005" w:tentative="1">
      <w:start w:val="1"/>
      <w:numFmt w:val="bullet"/>
      <w:lvlText w:val=""/>
      <w:lvlJc w:val="left"/>
      <w:pPr>
        <w:ind w:left="4365" w:hanging="360"/>
      </w:pPr>
      <w:rPr>
        <w:rFonts w:ascii="Wingdings" w:hAnsi="Wingdings" w:hint="default"/>
      </w:rPr>
    </w:lvl>
    <w:lvl w:ilvl="6" w:tplc="3C0A0001" w:tentative="1">
      <w:start w:val="1"/>
      <w:numFmt w:val="bullet"/>
      <w:lvlText w:val=""/>
      <w:lvlJc w:val="left"/>
      <w:pPr>
        <w:ind w:left="5085" w:hanging="360"/>
      </w:pPr>
      <w:rPr>
        <w:rFonts w:ascii="Symbol" w:hAnsi="Symbol" w:hint="default"/>
      </w:rPr>
    </w:lvl>
    <w:lvl w:ilvl="7" w:tplc="3C0A0003" w:tentative="1">
      <w:start w:val="1"/>
      <w:numFmt w:val="bullet"/>
      <w:lvlText w:val="o"/>
      <w:lvlJc w:val="left"/>
      <w:pPr>
        <w:ind w:left="5805" w:hanging="360"/>
      </w:pPr>
      <w:rPr>
        <w:rFonts w:ascii="Courier New" w:hAnsi="Courier New" w:cs="Courier New" w:hint="default"/>
      </w:rPr>
    </w:lvl>
    <w:lvl w:ilvl="8" w:tplc="3C0A0005" w:tentative="1">
      <w:start w:val="1"/>
      <w:numFmt w:val="bullet"/>
      <w:lvlText w:val=""/>
      <w:lvlJc w:val="left"/>
      <w:pPr>
        <w:ind w:left="6525" w:hanging="360"/>
      </w:pPr>
      <w:rPr>
        <w:rFonts w:ascii="Wingdings" w:hAnsi="Wingdings" w:hint="default"/>
      </w:rPr>
    </w:lvl>
  </w:abstractNum>
  <w:abstractNum w:abstractNumId="15" w15:restartNumberingAfterBreak="0">
    <w:nsid w:val="238C6A92"/>
    <w:multiLevelType w:val="hybridMultilevel"/>
    <w:tmpl w:val="3E5CC054"/>
    <w:lvl w:ilvl="0" w:tplc="3C0A0001">
      <w:start w:val="1"/>
      <w:numFmt w:val="bullet"/>
      <w:lvlText w:val=""/>
      <w:lvlJc w:val="left"/>
      <w:pPr>
        <w:ind w:left="788" w:hanging="360"/>
      </w:pPr>
      <w:rPr>
        <w:rFonts w:ascii="Symbol" w:hAnsi="Symbol" w:hint="default"/>
      </w:rPr>
    </w:lvl>
    <w:lvl w:ilvl="1" w:tplc="3C0A0003" w:tentative="1">
      <w:start w:val="1"/>
      <w:numFmt w:val="bullet"/>
      <w:lvlText w:val="o"/>
      <w:lvlJc w:val="left"/>
      <w:pPr>
        <w:ind w:left="1508" w:hanging="360"/>
      </w:pPr>
      <w:rPr>
        <w:rFonts w:ascii="Courier New" w:hAnsi="Courier New" w:cs="Courier New" w:hint="default"/>
      </w:rPr>
    </w:lvl>
    <w:lvl w:ilvl="2" w:tplc="3C0A0005" w:tentative="1">
      <w:start w:val="1"/>
      <w:numFmt w:val="bullet"/>
      <w:lvlText w:val=""/>
      <w:lvlJc w:val="left"/>
      <w:pPr>
        <w:ind w:left="2228" w:hanging="360"/>
      </w:pPr>
      <w:rPr>
        <w:rFonts w:ascii="Wingdings" w:hAnsi="Wingdings" w:hint="default"/>
      </w:rPr>
    </w:lvl>
    <w:lvl w:ilvl="3" w:tplc="3C0A0001" w:tentative="1">
      <w:start w:val="1"/>
      <w:numFmt w:val="bullet"/>
      <w:lvlText w:val=""/>
      <w:lvlJc w:val="left"/>
      <w:pPr>
        <w:ind w:left="2948" w:hanging="360"/>
      </w:pPr>
      <w:rPr>
        <w:rFonts w:ascii="Symbol" w:hAnsi="Symbol" w:hint="default"/>
      </w:rPr>
    </w:lvl>
    <w:lvl w:ilvl="4" w:tplc="3C0A0003" w:tentative="1">
      <w:start w:val="1"/>
      <w:numFmt w:val="bullet"/>
      <w:lvlText w:val="o"/>
      <w:lvlJc w:val="left"/>
      <w:pPr>
        <w:ind w:left="3668" w:hanging="360"/>
      </w:pPr>
      <w:rPr>
        <w:rFonts w:ascii="Courier New" w:hAnsi="Courier New" w:cs="Courier New" w:hint="default"/>
      </w:rPr>
    </w:lvl>
    <w:lvl w:ilvl="5" w:tplc="3C0A0005" w:tentative="1">
      <w:start w:val="1"/>
      <w:numFmt w:val="bullet"/>
      <w:lvlText w:val=""/>
      <w:lvlJc w:val="left"/>
      <w:pPr>
        <w:ind w:left="4388" w:hanging="360"/>
      </w:pPr>
      <w:rPr>
        <w:rFonts w:ascii="Wingdings" w:hAnsi="Wingdings" w:hint="default"/>
      </w:rPr>
    </w:lvl>
    <w:lvl w:ilvl="6" w:tplc="3C0A0001" w:tentative="1">
      <w:start w:val="1"/>
      <w:numFmt w:val="bullet"/>
      <w:lvlText w:val=""/>
      <w:lvlJc w:val="left"/>
      <w:pPr>
        <w:ind w:left="5108" w:hanging="360"/>
      </w:pPr>
      <w:rPr>
        <w:rFonts w:ascii="Symbol" w:hAnsi="Symbol" w:hint="default"/>
      </w:rPr>
    </w:lvl>
    <w:lvl w:ilvl="7" w:tplc="3C0A0003" w:tentative="1">
      <w:start w:val="1"/>
      <w:numFmt w:val="bullet"/>
      <w:lvlText w:val="o"/>
      <w:lvlJc w:val="left"/>
      <w:pPr>
        <w:ind w:left="5828" w:hanging="360"/>
      </w:pPr>
      <w:rPr>
        <w:rFonts w:ascii="Courier New" w:hAnsi="Courier New" w:cs="Courier New" w:hint="default"/>
      </w:rPr>
    </w:lvl>
    <w:lvl w:ilvl="8" w:tplc="3C0A0005" w:tentative="1">
      <w:start w:val="1"/>
      <w:numFmt w:val="bullet"/>
      <w:lvlText w:val=""/>
      <w:lvlJc w:val="left"/>
      <w:pPr>
        <w:ind w:left="6548" w:hanging="360"/>
      </w:pPr>
      <w:rPr>
        <w:rFonts w:ascii="Wingdings" w:hAnsi="Wingdings" w:hint="default"/>
      </w:rPr>
    </w:lvl>
  </w:abstractNum>
  <w:abstractNum w:abstractNumId="16" w15:restartNumberingAfterBreak="0">
    <w:nsid w:val="23C60996"/>
    <w:multiLevelType w:val="hybridMultilevel"/>
    <w:tmpl w:val="5714FA3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8190746"/>
    <w:multiLevelType w:val="hybridMultilevel"/>
    <w:tmpl w:val="FA44C6B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36B4653"/>
    <w:multiLevelType w:val="hybridMultilevel"/>
    <w:tmpl w:val="3F1EDD6C"/>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9" w15:restartNumberingAfterBreak="0">
    <w:nsid w:val="339D5798"/>
    <w:multiLevelType w:val="hybridMultilevel"/>
    <w:tmpl w:val="2C566892"/>
    <w:lvl w:ilvl="0" w:tplc="2B781342">
      <w:start w:val="1"/>
      <w:numFmt w:val="bullet"/>
      <w:lvlText w:val="-"/>
      <w:lvlJc w:val="left"/>
      <w:pPr>
        <w:ind w:left="720" w:hanging="360"/>
      </w:pPr>
      <w:rPr>
        <w:rFonts w:ascii="Calibri" w:eastAsia="Times New Roman" w:hAnsi="Calibri" w:cs="Arial"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15:restartNumberingAfterBreak="0">
    <w:nsid w:val="33A2027C"/>
    <w:multiLevelType w:val="hybridMultilevel"/>
    <w:tmpl w:val="FE22079C"/>
    <w:lvl w:ilvl="0" w:tplc="B2503DA8">
      <w:numFmt w:val="bullet"/>
      <w:lvlText w:val="."/>
      <w:lvlJc w:val="left"/>
      <w:pPr>
        <w:ind w:left="720" w:hanging="360"/>
      </w:pPr>
      <w:rPr>
        <w:rFonts w:ascii="Arial" w:eastAsia="Symbol" w:hAnsi="Arial" w:cs="Times New Roman"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21" w15:restartNumberingAfterBreak="0">
    <w:nsid w:val="38875DE6"/>
    <w:multiLevelType w:val="hybridMultilevel"/>
    <w:tmpl w:val="512089DA"/>
    <w:lvl w:ilvl="0" w:tplc="2442748E">
      <w:start w:val="1"/>
      <w:numFmt w:val="decimal"/>
      <w:lvlText w:val="%1)"/>
      <w:lvlJc w:val="left"/>
      <w:pPr>
        <w:ind w:left="1080" w:hanging="360"/>
      </w:pPr>
      <w:rPr>
        <w:rFonts w:hint="default"/>
      </w:rPr>
    </w:lvl>
    <w:lvl w:ilvl="1" w:tplc="3C0A0019">
      <w:start w:val="1"/>
      <w:numFmt w:val="lowerLetter"/>
      <w:lvlText w:val="%2."/>
      <w:lvlJc w:val="left"/>
      <w:pPr>
        <w:ind w:left="1800" w:hanging="360"/>
      </w:pPr>
    </w:lvl>
    <w:lvl w:ilvl="2" w:tplc="3C0A001B">
      <w:start w:val="1"/>
      <w:numFmt w:val="lowerRoman"/>
      <w:lvlText w:val="%3."/>
      <w:lvlJc w:val="right"/>
      <w:pPr>
        <w:ind w:left="2520" w:hanging="180"/>
      </w:pPr>
    </w:lvl>
    <w:lvl w:ilvl="3" w:tplc="D722EE6E">
      <w:start w:val="1"/>
      <w:numFmt w:val="upperLetter"/>
      <w:lvlText w:val="%4."/>
      <w:lvlJc w:val="left"/>
      <w:pPr>
        <w:ind w:left="3240" w:hanging="360"/>
      </w:pPr>
      <w:rPr>
        <w:rFonts w:eastAsiaTheme="minorHAnsi" w:cs="Arial" w:hint="default"/>
        <w:b/>
        <w:i/>
      </w:r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22" w15:restartNumberingAfterBreak="0">
    <w:nsid w:val="3AC150AD"/>
    <w:multiLevelType w:val="hybridMultilevel"/>
    <w:tmpl w:val="65CE2646"/>
    <w:lvl w:ilvl="0" w:tplc="49CA2EA8">
      <w:start w:val="1"/>
      <w:numFmt w:val="upperLetter"/>
      <w:lvlText w:val="%1."/>
      <w:lvlJc w:val="left"/>
      <w:pPr>
        <w:ind w:left="757" w:hanging="360"/>
      </w:pPr>
      <w:rPr>
        <w:rFonts w:hint="default"/>
      </w:rPr>
    </w:lvl>
    <w:lvl w:ilvl="1" w:tplc="3C0A0019" w:tentative="1">
      <w:start w:val="1"/>
      <w:numFmt w:val="lowerLetter"/>
      <w:lvlText w:val="%2."/>
      <w:lvlJc w:val="left"/>
      <w:pPr>
        <w:ind w:left="1477" w:hanging="360"/>
      </w:pPr>
    </w:lvl>
    <w:lvl w:ilvl="2" w:tplc="3C0A001B" w:tentative="1">
      <w:start w:val="1"/>
      <w:numFmt w:val="lowerRoman"/>
      <w:lvlText w:val="%3."/>
      <w:lvlJc w:val="right"/>
      <w:pPr>
        <w:ind w:left="2197" w:hanging="180"/>
      </w:pPr>
    </w:lvl>
    <w:lvl w:ilvl="3" w:tplc="3C0A000F" w:tentative="1">
      <w:start w:val="1"/>
      <w:numFmt w:val="decimal"/>
      <w:lvlText w:val="%4."/>
      <w:lvlJc w:val="left"/>
      <w:pPr>
        <w:ind w:left="2917" w:hanging="360"/>
      </w:pPr>
    </w:lvl>
    <w:lvl w:ilvl="4" w:tplc="3C0A0019" w:tentative="1">
      <w:start w:val="1"/>
      <w:numFmt w:val="lowerLetter"/>
      <w:lvlText w:val="%5."/>
      <w:lvlJc w:val="left"/>
      <w:pPr>
        <w:ind w:left="3637" w:hanging="360"/>
      </w:pPr>
    </w:lvl>
    <w:lvl w:ilvl="5" w:tplc="3C0A001B" w:tentative="1">
      <w:start w:val="1"/>
      <w:numFmt w:val="lowerRoman"/>
      <w:lvlText w:val="%6."/>
      <w:lvlJc w:val="right"/>
      <w:pPr>
        <w:ind w:left="4357" w:hanging="180"/>
      </w:pPr>
    </w:lvl>
    <w:lvl w:ilvl="6" w:tplc="3C0A000F" w:tentative="1">
      <w:start w:val="1"/>
      <w:numFmt w:val="decimal"/>
      <w:lvlText w:val="%7."/>
      <w:lvlJc w:val="left"/>
      <w:pPr>
        <w:ind w:left="5077" w:hanging="360"/>
      </w:pPr>
    </w:lvl>
    <w:lvl w:ilvl="7" w:tplc="3C0A0019" w:tentative="1">
      <w:start w:val="1"/>
      <w:numFmt w:val="lowerLetter"/>
      <w:lvlText w:val="%8."/>
      <w:lvlJc w:val="left"/>
      <w:pPr>
        <w:ind w:left="5797" w:hanging="360"/>
      </w:pPr>
    </w:lvl>
    <w:lvl w:ilvl="8" w:tplc="3C0A001B" w:tentative="1">
      <w:start w:val="1"/>
      <w:numFmt w:val="lowerRoman"/>
      <w:lvlText w:val="%9."/>
      <w:lvlJc w:val="right"/>
      <w:pPr>
        <w:ind w:left="6517" w:hanging="180"/>
      </w:pPr>
    </w:lvl>
  </w:abstractNum>
  <w:abstractNum w:abstractNumId="23" w15:restartNumberingAfterBreak="0">
    <w:nsid w:val="410A520F"/>
    <w:multiLevelType w:val="hybridMultilevel"/>
    <w:tmpl w:val="080AE98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15:restartNumberingAfterBreak="0">
    <w:nsid w:val="45726346"/>
    <w:multiLevelType w:val="hybridMultilevel"/>
    <w:tmpl w:val="9AD6B390"/>
    <w:lvl w:ilvl="0" w:tplc="3A5C2452">
      <w:numFmt w:val="bullet"/>
      <w:lvlText w:val="·"/>
      <w:lvlJc w:val="left"/>
      <w:pPr>
        <w:ind w:left="436" w:hanging="368"/>
      </w:pPr>
      <w:rPr>
        <w:rFonts w:ascii="Arial" w:eastAsia="Arial" w:hAnsi="Arial" w:cs="Arial" w:hint="default"/>
        <w:w w:val="100"/>
        <w:sz w:val="16"/>
        <w:szCs w:val="16"/>
        <w:lang w:val="es-PY" w:eastAsia="es-PY" w:bidi="es-PY"/>
      </w:rPr>
    </w:lvl>
    <w:lvl w:ilvl="1" w:tplc="BBC40856">
      <w:numFmt w:val="bullet"/>
      <w:lvlText w:val="•"/>
      <w:lvlJc w:val="left"/>
      <w:pPr>
        <w:ind w:left="685" w:hanging="368"/>
      </w:pPr>
      <w:rPr>
        <w:rFonts w:hint="default"/>
        <w:lang w:val="es-PY" w:eastAsia="es-PY" w:bidi="es-PY"/>
      </w:rPr>
    </w:lvl>
    <w:lvl w:ilvl="2" w:tplc="2A9634E4">
      <w:numFmt w:val="bullet"/>
      <w:lvlText w:val="•"/>
      <w:lvlJc w:val="left"/>
      <w:pPr>
        <w:ind w:left="931" w:hanging="368"/>
      </w:pPr>
      <w:rPr>
        <w:rFonts w:hint="default"/>
        <w:lang w:val="es-PY" w:eastAsia="es-PY" w:bidi="es-PY"/>
      </w:rPr>
    </w:lvl>
    <w:lvl w:ilvl="3" w:tplc="7BF2689C">
      <w:numFmt w:val="bullet"/>
      <w:lvlText w:val="•"/>
      <w:lvlJc w:val="left"/>
      <w:pPr>
        <w:ind w:left="1176" w:hanging="368"/>
      </w:pPr>
      <w:rPr>
        <w:rFonts w:hint="default"/>
        <w:lang w:val="es-PY" w:eastAsia="es-PY" w:bidi="es-PY"/>
      </w:rPr>
    </w:lvl>
    <w:lvl w:ilvl="4" w:tplc="8CAAD6EE">
      <w:numFmt w:val="bullet"/>
      <w:lvlText w:val="•"/>
      <w:lvlJc w:val="left"/>
      <w:pPr>
        <w:ind w:left="1422" w:hanging="368"/>
      </w:pPr>
      <w:rPr>
        <w:rFonts w:hint="default"/>
        <w:lang w:val="es-PY" w:eastAsia="es-PY" w:bidi="es-PY"/>
      </w:rPr>
    </w:lvl>
    <w:lvl w:ilvl="5" w:tplc="EF4E2940">
      <w:numFmt w:val="bullet"/>
      <w:lvlText w:val="•"/>
      <w:lvlJc w:val="left"/>
      <w:pPr>
        <w:ind w:left="1667" w:hanging="368"/>
      </w:pPr>
      <w:rPr>
        <w:rFonts w:hint="default"/>
        <w:lang w:val="es-PY" w:eastAsia="es-PY" w:bidi="es-PY"/>
      </w:rPr>
    </w:lvl>
    <w:lvl w:ilvl="6" w:tplc="CA34B9CC">
      <w:numFmt w:val="bullet"/>
      <w:lvlText w:val="•"/>
      <w:lvlJc w:val="left"/>
      <w:pPr>
        <w:ind w:left="1913" w:hanging="368"/>
      </w:pPr>
      <w:rPr>
        <w:rFonts w:hint="default"/>
        <w:lang w:val="es-PY" w:eastAsia="es-PY" w:bidi="es-PY"/>
      </w:rPr>
    </w:lvl>
    <w:lvl w:ilvl="7" w:tplc="58FE6F68">
      <w:numFmt w:val="bullet"/>
      <w:lvlText w:val="•"/>
      <w:lvlJc w:val="left"/>
      <w:pPr>
        <w:ind w:left="2158" w:hanging="368"/>
      </w:pPr>
      <w:rPr>
        <w:rFonts w:hint="default"/>
        <w:lang w:val="es-PY" w:eastAsia="es-PY" w:bidi="es-PY"/>
      </w:rPr>
    </w:lvl>
    <w:lvl w:ilvl="8" w:tplc="80108B8A">
      <w:numFmt w:val="bullet"/>
      <w:lvlText w:val="•"/>
      <w:lvlJc w:val="left"/>
      <w:pPr>
        <w:ind w:left="2404" w:hanging="368"/>
      </w:pPr>
      <w:rPr>
        <w:rFonts w:hint="default"/>
        <w:lang w:val="es-PY" w:eastAsia="es-PY" w:bidi="es-PY"/>
      </w:rPr>
    </w:lvl>
  </w:abstractNum>
  <w:abstractNum w:abstractNumId="25" w15:restartNumberingAfterBreak="0">
    <w:nsid w:val="466300EC"/>
    <w:multiLevelType w:val="hybridMultilevel"/>
    <w:tmpl w:val="EE00FEFA"/>
    <w:lvl w:ilvl="0" w:tplc="020E1092">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15:restartNumberingAfterBreak="0">
    <w:nsid w:val="47053FA7"/>
    <w:multiLevelType w:val="hybridMultilevel"/>
    <w:tmpl w:val="449A5CE8"/>
    <w:lvl w:ilvl="0" w:tplc="6736F57C">
      <w:start w:val="400"/>
      <w:numFmt w:val="bullet"/>
      <w:lvlText w:val=""/>
      <w:lvlJc w:val="left"/>
      <w:pPr>
        <w:ind w:left="720" w:hanging="360"/>
      </w:pPr>
      <w:rPr>
        <w:rFonts w:ascii="Symbol" w:eastAsiaTheme="minorHAnsi" w:hAnsi="Symbo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15:restartNumberingAfterBreak="0">
    <w:nsid w:val="48286011"/>
    <w:multiLevelType w:val="hybridMultilevel"/>
    <w:tmpl w:val="55283A7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15:restartNumberingAfterBreak="0">
    <w:nsid w:val="49284E8F"/>
    <w:multiLevelType w:val="hybridMultilevel"/>
    <w:tmpl w:val="F018769A"/>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9" w15:restartNumberingAfterBreak="0">
    <w:nsid w:val="4A2834DF"/>
    <w:multiLevelType w:val="multilevel"/>
    <w:tmpl w:val="F884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EC3B60"/>
    <w:multiLevelType w:val="hybridMultilevel"/>
    <w:tmpl w:val="10E20572"/>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31" w15:restartNumberingAfterBreak="0">
    <w:nsid w:val="548E12BA"/>
    <w:multiLevelType w:val="hybridMultilevel"/>
    <w:tmpl w:val="516624B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6293B21"/>
    <w:multiLevelType w:val="hybridMultilevel"/>
    <w:tmpl w:val="516624B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5724424A"/>
    <w:multiLevelType w:val="hybridMultilevel"/>
    <w:tmpl w:val="9924AA84"/>
    <w:lvl w:ilvl="0" w:tplc="3C0A0001">
      <w:start w:val="1"/>
      <w:numFmt w:val="bullet"/>
      <w:lvlText w:val=""/>
      <w:lvlJc w:val="left"/>
      <w:pPr>
        <w:ind w:left="1428" w:hanging="360"/>
      </w:pPr>
      <w:rPr>
        <w:rFonts w:ascii="Symbol" w:hAnsi="Symbol" w:hint="default"/>
      </w:rPr>
    </w:lvl>
    <w:lvl w:ilvl="1" w:tplc="3C0A0003">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34" w15:restartNumberingAfterBreak="0">
    <w:nsid w:val="590F53C2"/>
    <w:multiLevelType w:val="hybridMultilevel"/>
    <w:tmpl w:val="2452CF72"/>
    <w:lvl w:ilvl="0" w:tplc="DFDCA6D4">
      <w:numFmt w:val="bullet"/>
      <w:lvlText w:val="·"/>
      <w:lvlJc w:val="left"/>
      <w:pPr>
        <w:ind w:left="436" w:hanging="368"/>
      </w:pPr>
      <w:rPr>
        <w:rFonts w:ascii="Arial" w:eastAsia="Arial" w:hAnsi="Arial" w:cs="Arial" w:hint="default"/>
        <w:w w:val="100"/>
        <w:sz w:val="16"/>
        <w:szCs w:val="16"/>
        <w:lang w:val="es-PY" w:eastAsia="es-PY" w:bidi="es-PY"/>
      </w:rPr>
    </w:lvl>
    <w:lvl w:ilvl="1" w:tplc="C0E0C1DA">
      <w:numFmt w:val="bullet"/>
      <w:lvlText w:val="•"/>
      <w:lvlJc w:val="left"/>
      <w:pPr>
        <w:ind w:left="685" w:hanging="368"/>
      </w:pPr>
      <w:rPr>
        <w:rFonts w:hint="default"/>
        <w:lang w:val="es-PY" w:eastAsia="es-PY" w:bidi="es-PY"/>
      </w:rPr>
    </w:lvl>
    <w:lvl w:ilvl="2" w:tplc="72B4E4D6">
      <w:numFmt w:val="bullet"/>
      <w:lvlText w:val="•"/>
      <w:lvlJc w:val="left"/>
      <w:pPr>
        <w:ind w:left="931" w:hanging="368"/>
      </w:pPr>
      <w:rPr>
        <w:rFonts w:hint="default"/>
        <w:lang w:val="es-PY" w:eastAsia="es-PY" w:bidi="es-PY"/>
      </w:rPr>
    </w:lvl>
    <w:lvl w:ilvl="3" w:tplc="82767988">
      <w:numFmt w:val="bullet"/>
      <w:lvlText w:val="•"/>
      <w:lvlJc w:val="left"/>
      <w:pPr>
        <w:ind w:left="1176" w:hanging="368"/>
      </w:pPr>
      <w:rPr>
        <w:rFonts w:hint="default"/>
        <w:lang w:val="es-PY" w:eastAsia="es-PY" w:bidi="es-PY"/>
      </w:rPr>
    </w:lvl>
    <w:lvl w:ilvl="4" w:tplc="E2FEA7B0">
      <w:numFmt w:val="bullet"/>
      <w:lvlText w:val="•"/>
      <w:lvlJc w:val="left"/>
      <w:pPr>
        <w:ind w:left="1422" w:hanging="368"/>
      </w:pPr>
      <w:rPr>
        <w:rFonts w:hint="default"/>
        <w:lang w:val="es-PY" w:eastAsia="es-PY" w:bidi="es-PY"/>
      </w:rPr>
    </w:lvl>
    <w:lvl w:ilvl="5" w:tplc="836E9494">
      <w:numFmt w:val="bullet"/>
      <w:lvlText w:val="•"/>
      <w:lvlJc w:val="left"/>
      <w:pPr>
        <w:ind w:left="1667" w:hanging="368"/>
      </w:pPr>
      <w:rPr>
        <w:rFonts w:hint="default"/>
        <w:lang w:val="es-PY" w:eastAsia="es-PY" w:bidi="es-PY"/>
      </w:rPr>
    </w:lvl>
    <w:lvl w:ilvl="6" w:tplc="5A2E10BA">
      <w:numFmt w:val="bullet"/>
      <w:lvlText w:val="•"/>
      <w:lvlJc w:val="left"/>
      <w:pPr>
        <w:ind w:left="1913" w:hanging="368"/>
      </w:pPr>
      <w:rPr>
        <w:rFonts w:hint="default"/>
        <w:lang w:val="es-PY" w:eastAsia="es-PY" w:bidi="es-PY"/>
      </w:rPr>
    </w:lvl>
    <w:lvl w:ilvl="7" w:tplc="1978930C">
      <w:numFmt w:val="bullet"/>
      <w:lvlText w:val="•"/>
      <w:lvlJc w:val="left"/>
      <w:pPr>
        <w:ind w:left="2158" w:hanging="368"/>
      </w:pPr>
      <w:rPr>
        <w:rFonts w:hint="default"/>
        <w:lang w:val="es-PY" w:eastAsia="es-PY" w:bidi="es-PY"/>
      </w:rPr>
    </w:lvl>
    <w:lvl w:ilvl="8" w:tplc="CCE6444C">
      <w:numFmt w:val="bullet"/>
      <w:lvlText w:val="•"/>
      <w:lvlJc w:val="left"/>
      <w:pPr>
        <w:ind w:left="2404" w:hanging="368"/>
      </w:pPr>
      <w:rPr>
        <w:rFonts w:hint="default"/>
        <w:lang w:val="es-PY" w:eastAsia="es-PY" w:bidi="es-PY"/>
      </w:rPr>
    </w:lvl>
  </w:abstractNum>
  <w:abstractNum w:abstractNumId="35" w15:restartNumberingAfterBreak="0">
    <w:nsid w:val="597477DF"/>
    <w:multiLevelType w:val="hybridMultilevel"/>
    <w:tmpl w:val="0BC0430C"/>
    <w:lvl w:ilvl="0" w:tplc="74BCD8FC">
      <w:numFmt w:val="bullet"/>
      <w:lvlText w:val="·"/>
      <w:lvlJc w:val="left"/>
      <w:pPr>
        <w:ind w:left="479" w:hanging="411"/>
      </w:pPr>
      <w:rPr>
        <w:rFonts w:ascii="Arial" w:eastAsia="Arial" w:hAnsi="Arial" w:cs="Arial" w:hint="default"/>
        <w:w w:val="100"/>
        <w:sz w:val="16"/>
        <w:szCs w:val="16"/>
        <w:lang w:val="es-PY" w:eastAsia="es-PY" w:bidi="es-PY"/>
      </w:rPr>
    </w:lvl>
    <w:lvl w:ilvl="1" w:tplc="B9046548">
      <w:numFmt w:val="bullet"/>
      <w:lvlText w:val="•"/>
      <w:lvlJc w:val="left"/>
      <w:pPr>
        <w:ind w:left="721" w:hanging="411"/>
      </w:pPr>
      <w:rPr>
        <w:rFonts w:hint="default"/>
        <w:lang w:val="es-PY" w:eastAsia="es-PY" w:bidi="es-PY"/>
      </w:rPr>
    </w:lvl>
    <w:lvl w:ilvl="2" w:tplc="F20E8E1E">
      <w:numFmt w:val="bullet"/>
      <w:lvlText w:val="•"/>
      <w:lvlJc w:val="left"/>
      <w:pPr>
        <w:ind w:left="963" w:hanging="411"/>
      </w:pPr>
      <w:rPr>
        <w:rFonts w:hint="default"/>
        <w:lang w:val="es-PY" w:eastAsia="es-PY" w:bidi="es-PY"/>
      </w:rPr>
    </w:lvl>
    <w:lvl w:ilvl="3" w:tplc="B818FC44">
      <w:numFmt w:val="bullet"/>
      <w:lvlText w:val="•"/>
      <w:lvlJc w:val="left"/>
      <w:pPr>
        <w:ind w:left="1204" w:hanging="411"/>
      </w:pPr>
      <w:rPr>
        <w:rFonts w:hint="default"/>
        <w:lang w:val="es-PY" w:eastAsia="es-PY" w:bidi="es-PY"/>
      </w:rPr>
    </w:lvl>
    <w:lvl w:ilvl="4" w:tplc="70C6DA64">
      <w:numFmt w:val="bullet"/>
      <w:lvlText w:val="•"/>
      <w:lvlJc w:val="left"/>
      <w:pPr>
        <w:ind w:left="1446" w:hanging="411"/>
      </w:pPr>
      <w:rPr>
        <w:rFonts w:hint="default"/>
        <w:lang w:val="es-PY" w:eastAsia="es-PY" w:bidi="es-PY"/>
      </w:rPr>
    </w:lvl>
    <w:lvl w:ilvl="5" w:tplc="DA523B60">
      <w:numFmt w:val="bullet"/>
      <w:lvlText w:val="•"/>
      <w:lvlJc w:val="left"/>
      <w:pPr>
        <w:ind w:left="1687" w:hanging="411"/>
      </w:pPr>
      <w:rPr>
        <w:rFonts w:hint="default"/>
        <w:lang w:val="es-PY" w:eastAsia="es-PY" w:bidi="es-PY"/>
      </w:rPr>
    </w:lvl>
    <w:lvl w:ilvl="6" w:tplc="4B34690E">
      <w:numFmt w:val="bullet"/>
      <w:lvlText w:val="•"/>
      <w:lvlJc w:val="left"/>
      <w:pPr>
        <w:ind w:left="1929" w:hanging="411"/>
      </w:pPr>
      <w:rPr>
        <w:rFonts w:hint="default"/>
        <w:lang w:val="es-PY" w:eastAsia="es-PY" w:bidi="es-PY"/>
      </w:rPr>
    </w:lvl>
    <w:lvl w:ilvl="7" w:tplc="9A7E8060">
      <w:numFmt w:val="bullet"/>
      <w:lvlText w:val="•"/>
      <w:lvlJc w:val="left"/>
      <w:pPr>
        <w:ind w:left="2170" w:hanging="411"/>
      </w:pPr>
      <w:rPr>
        <w:rFonts w:hint="default"/>
        <w:lang w:val="es-PY" w:eastAsia="es-PY" w:bidi="es-PY"/>
      </w:rPr>
    </w:lvl>
    <w:lvl w:ilvl="8" w:tplc="7096B684">
      <w:numFmt w:val="bullet"/>
      <w:lvlText w:val="•"/>
      <w:lvlJc w:val="left"/>
      <w:pPr>
        <w:ind w:left="2412" w:hanging="411"/>
      </w:pPr>
      <w:rPr>
        <w:rFonts w:hint="default"/>
        <w:lang w:val="es-PY" w:eastAsia="es-PY" w:bidi="es-PY"/>
      </w:rPr>
    </w:lvl>
  </w:abstractNum>
  <w:abstractNum w:abstractNumId="36" w15:restartNumberingAfterBreak="0">
    <w:nsid w:val="598058E3"/>
    <w:multiLevelType w:val="hybridMultilevel"/>
    <w:tmpl w:val="7F1005C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7" w15:restartNumberingAfterBreak="0">
    <w:nsid w:val="5BB87853"/>
    <w:multiLevelType w:val="multilevel"/>
    <w:tmpl w:val="9E3AA1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5C5442C8"/>
    <w:multiLevelType w:val="hybridMultilevel"/>
    <w:tmpl w:val="5F36F966"/>
    <w:lvl w:ilvl="0" w:tplc="3F0647C2">
      <w:numFmt w:val="decimal"/>
      <w:lvlText w:val=""/>
      <w:lvlJc w:val="left"/>
    </w:lvl>
    <w:lvl w:ilvl="1" w:tplc="0C0A0019">
      <w:numFmt w:val="decimal"/>
      <w:lvlText w:val=""/>
      <w:lvlJc w:val="left"/>
    </w:lvl>
    <w:lvl w:ilvl="2" w:tplc="0C0A001B">
      <w:numFmt w:val="decimal"/>
      <w:lvlText w:val=""/>
      <w:lvlJc w:val="left"/>
    </w:lvl>
    <w:lvl w:ilvl="3" w:tplc="0C0A000F">
      <w:numFmt w:val="decimal"/>
      <w:lvlText w:val=""/>
      <w:lvlJc w:val="left"/>
    </w:lvl>
    <w:lvl w:ilvl="4" w:tplc="0C0A0019">
      <w:numFmt w:val="decimal"/>
      <w:lvlText w:val=""/>
      <w:lvlJc w:val="left"/>
    </w:lvl>
    <w:lvl w:ilvl="5" w:tplc="0C0A001B">
      <w:numFmt w:val="decimal"/>
      <w:lvlText w:val=""/>
      <w:lvlJc w:val="left"/>
    </w:lvl>
    <w:lvl w:ilvl="6" w:tplc="0C0A000F">
      <w:numFmt w:val="decimal"/>
      <w:lvlText w:val=""/>
      <w:lvlJc w:val="left"/>
    </w:lvl>
    <w:lvl w:ilvl="7" w:tplc="0C0A0019">
      <w:numFmt w:val="decimal"/>
      <w:lvlText w:val=""/>
      <w:lvlJc w:val="left"/>
    </w:lvl>
    <w:lvl w:ilvl="8" w:tplc="0C0A001B">
      <w:numFmt w:val="decimal"/>
      <w:lvlText w:val=""/>
      <w:lvlJc w:val="left"/>
    </w:lvl>
  </w:abstractNum>
  <w:abstractNum w:abstractNumId="39" w15:restartNumberingAfterBreak="0">
    <w:nsid w:val="5EDC706F"/>
    <w:multiLevelType w:val="hybridMultilevel"/>
    <w:tmpl w:val="3C026182"/>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5F574D49"/>
    <w:multiLevelType w:val="hybridMultilevel"/>
    <w:tmpl w:val="6C3C919A"/>
    <w:lvl w:ilvl="0" w:tplc="500E8A6A">
      <w:start w:val="3"/>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197397F"/>
    <w:multiLevelType w:val="multilevel"/>
    <w:tmpl w:val="506A5244"/>
    <w:lvl w:ilvl="0">
      <w:start w:val="5"/>
      <w:numFmt w:val="decimal"/>
      <w:lvlText w:val="%1"/>
      <w:lvlJc w:val="left"/>
      <w:pPr>
        <w:tabs>
          <w:tab w:val="num" w:pos="585"/>
        </w:tabs>
        <w:ind w:left="585" w:hanging="585"/>
      </w:pPr>
      <w:rPr>
        <w:rFonts w:hint="default"/>
        <w:b/>
        <w:sz w:val="26"/>
      </w:rPr>
    </w:lvl>
    <w:lvl w:ilvl="1">
      <w:start w:val="1"/>
      <w:numFmt w:val="decimal"/>
      <w:lvlText w:val="%1.%2"/>
      <w:lvlJc w:val="left"/>
      <w:pPr>
        <w:tabs>
          <w:tab w:val="num" w:pos="585"/>
        </w:tabs>
        <w:ind w:left="585" w:hanging="585"/>
      </w:pPr>
      <w:rPr>
        <w:rFonts w:hint="default"/>
        <w:b/>
        <w:sz w:val="26"/>
      </w:rPr>
    </w:lvl>
    <w:lvl w:ilvl="2">
      <w:start w:val="1"/>
      <w:numFmt w:val="decimal"/>
      <w:lvlText w:val="%1.%2.%3"/>
      <w:lvlJc w:val="left"/>
      <w:pPr>
        <w:tabs>
          <w:tab w:val="num" w:pos="720"/>
        </w:tabs>
        <w:ind w:left="720" w:hanging="720"/>
      </w:pPr>
      <w:rPr>
        <w:rFonts w:hint="default"/>
        <w:b/>
        <w:sz w:val="26"/>
      </w:rPr>
    </w:lvl>
    <w:lvl w:ilvl="3">
      <w:start w:val="1"/>
      <w:numFmt w:val="decimal"/>
      <w:lvlText w:val="%1.%2.%3.%4"/>
      <w:lvlJc w:val="left"/>
      <w:pPr>
        <w:tabs>
          <w:tab w:val="num" w:pos="720"/>
        </w:tabs>
        <w:ind w:left="720" w:hanging="720"/>
      </w:pPr>
      <w:rPr>
        <w:rFonts w:hint="default"/>
        <w:b/>
        <w:sz w:val="26"/>
      </w:rPr>
    </w:lvl>
    <w:lvl w:ilvl="4">
      <w:start w:val="1"/>
      <w:numFmt w:val="decimal"/>
      <w:lvlText w:val="%1.%2.%3.%4.%5"/>
      <w:lvlJc w:val="left"/>
      <w:pPr>
        <w:tabs>
          <w:tab w:val="num" w:pos="1080"/>
        </w:tabs>
        <w:ind w:left="1080" w:hanging="1080"/>
      </w:pPr>
      <w:rPr>
        <w:rFonts w:hint="default"/>
        <w:b/>
        <w:sz w:val="26"/>
      </w:rPr>
    </w:lvl>
    <w:lvl w:ilvl="5">
      <w:start w:val="1"/>
      <w:numFmt w:val="decimal"/>
      <w:lvlText w:val="%1.%2.%3.%4.%5.%6"/>
      <w:lvlJc w:val="left"/>
      <w:pPr>
        <w:tabs>
          <w:tab w:val="num" w:pos="1080"/>
        </w:tabs>
        <w:ind w:left="1080" w:hanging="1080"/>
      </w:pPr>
      <w:rPr>
        <w:rFonts w:hint="default"/>
        <w:b/>
        <w:sz w:val="26"/>
      </w:rPr>
    </w:lvl>
    <w:lvl w:ilvl="6">
      <w:start w:val="1"/>
      <w:numFmt w:val="decimal"/>
      <w:lvlText w:val="%1.%2.%3.%4.%5.%6.%7"/>
      <w:lvlJc w:val="left"/>
      <w:pPr>
        <w:tabs>
          <w:tab w:val="num" w:pos="1440"/>
        </w:tabs>
        <w:ind w:left="1440" w:hanging="1440"/>
      </w:pPr>
      <w:rPr>
        <w:rFonts w:hint="default"/>
        <w:b/>
        <w:sz w:val="26"/>
      </w:rPr>
    </w:lvl>
    <w:lvl w:ilvl="7">
      <w:start w:val="1"/>
      <w:numFmt w:val="decimal"/>
      <w:lvlText w:val="%1.%2.%3.%4.%5.%6.%7.%8"/>
      <w:lvlJc w:val="left"/>
      <w:pPr>
        <w:tabs>
          <w:tab w:val="num" w:pos="1440"/>
        </w:tabs>
        <w:ind w:left="1440" w:hanging="1440"/>
      </w:pPr>
      <w:rPr>
        <w:rFonts w:hint="default"/>
        <w:b/>
        <w:sz w:val="26"/>
      </w:rPr>
    </w:lvl>
    <w:lvl w:ilvl="8">
      <w:start w:val="1"/>
      <w:numFmt w:val="decimal"/>
      <w:lvlText w:val="%1.%2.%3.%4.%5.%6.%7.%8.%9"/>
      <w:lvlJc w:val="left"/>
      <w:pPr>
        <w:tabs>
          <w:tab w:val="num" w:pos="1800"/>
        </w:tabs>
        <w:ind w:left="1800" w:hanging="1800"/>
      </w:pPr>
      <w:rPr>
        <w:rFonts w:hint="default"/>
        <w:b/>
        <w:sz w:val="26"/>
      </w:rPr>
    </w:lvl>
  </w:abstractNum>
  <w:abstractNum w:abstractNumId="42" w15:restartNumberingAfterBreak="0">
    <w:nsid w:val="67A91B80"/>
    <w:multiLevelType w:val="hybridMultilevel"/>
    <w:tmpl w:val="6B9EEE10"/>
    <w:lvl w:ilvl="0" w:tplc="3C0A0001">
      <w:start w:val="1"/>
      <w:numFmt w:val="bullet"/>
      <w:lvlText w:val=""/>
      <w:lvlJc w:val="left"/>
      <w:pPr>
        <w:ind w:left="1428" w:hanging="360"/>
      </w:pPr>
      <w:rPr>
        <w:rFonts w:ascii="Symbol" w:hAnsi="Symbol" w:hint="default"/>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43" w15:restartNumberingAfterBreak="0">
    <w:nsid w:val="69757B2F"/>
    <w:multiLevelType w:val="hybridMultilevel"/>
    <w:tmpl w:val="F52639A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4" w15:restartNumberingAfterBreak="0">
    <w:nsid w:val="6C095112"/>
    <w:multiLevelType w:val="hybridMultilevel"/>
    <w:tmpl w:val="ED928922"/>
    <w:lvl w:ilvl="0" w:tplc="2B781342">
      <w:start w:val="1"/>
      <w:numFmt w:val="bullet"/>
      <w:lvlText w:val="-"/>
      <w:lvlJc w:val="left"/>
      <w:pPr>
        <w:ind w:left="720" w:hanging="360"/>
      </w:pPr>
      <w:rPr>
        <w:rFonts w:ascii="Calibri" w:eastAsia="Times New Roman" w:hAnsi="Calibri" w:cs="Arial" w:hint="default"/>
        <w:b/>
      </w:rPr>
    </w:lvl>
    <w:lvl w:ilvl="1" w:tplc="3C0A0003">
      <w:start w:val="1"/>
      <w:numFmt w:val="bullet"/>
      <w:lvlText w:val="o"/>
      <w:lvlJc w:val="left"/>
      <w:pPr>
        <w:ind w:left="36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5" w15:restartNumberingAfterBreak="0">
    <w:nsid w:val="6EC12327"/>
    <w:multiLevelType w:val="hybridMultilevel"/>
    <w:tmpl w:val="0ED6A868"/>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15:restartNumberingAfterBreak="0">
    <w:nsid w:val="6F695A68"/>
    <w:multiLevelType w:val="hybridMultilevel"/>
    <w:tmpl w:val="7070E8C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7" w15:restartNumberingAfterBreak="0">
    <w:nsid w:val="7AAA2486"/>
    <w:multiLevelType w:val="hybridMultilevel"/>
    <w:tmpl w:val="3FA4D01A"/>
    <w:lvl w:ilvl="0" w:tplc="2682D0D4">
      <w:numFmt w:val="decimal"/>
      <w:lvlText w:val=""/>
      <w:lvlJc w:val="left"/>
    </w:lvl>
    <w:lvl w:ilvl="1" w:tplc="070CBEB0">
      <w:numFmt w:val="decimal"/>
      <w:lvlText w:val=""/>
      <w:lvlJc w:val="left"/>
    </w:lvl>
    <w:lvl w:ilvl="2" w:tplc="0C0A001B">
      <w:numFmt w:val="decimal"/>
      <w:lvlText w:val=""/>
      <w:lvlJc w:val="left"/>
    </w:lvl>
    <w:lvl w:ilvl="3" w:tplc="0C0A000F">
      <w:numFmt w:val="decimal"/>
      <w:lvlText w:val=""/>
      <w:lvlJc w:val="left"/>
    </w:lvl>
    <w:lvl w:ilvl="4" w:tplc="0C0A0019">
      <w:numFmt w:val="decimal"/>
      <w:lvlText w:val=""/>
      <w:lvlJc w:val="left"/>
    </w:lvl>
    <w:lvl w:ilvl="5" w:tplc="0C0A001B">
      <w:numFmt w:val="decimal"/>
      <w:lvlText w:val=""/>
      <w:lvlJc w:val="left"/>
    </w:lvl>
    <w:lvl w:ilvl="6" w:tplc="0C0A000F">
      <w:numFmt w:val="decimal"/>
      <w:lvlText w:val=""/>
      <w:lvlJc w:val="left"/>
    </w:lvl>
    <w:lvl w:ilvl="7" w:tplc="0C0A0019">
      <w:numFmt w:val="decimal"/>
      <w:lvlText w:val=""/>
      <w:lvlJc w:val="left"/>
    </w:lvl>
    <w:lvl w:ilvl="8" w:tplc="0C0A001B">
      <w:numFmt w:val="decimal"/>
      <w:lvlText w:val=""/>
      <w:lvlJc w:val="left"/>
    </w:lvl>
  </w:abstractNum>
  <w:abstractNum w:abstractNumId="48" w15:restartNumberingAfterBreak="0">
    <w:nsid w:val="7EF42453"/>
    <w:multiLevelType w:val="hybridMultilevel"/>
    <w:tmpl w:val="6B449C4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9" w15:restartNumberingAfterBreak="0">
    <w:nsid w:val="7F401699"/>
    <w:multiLevelType w:val="hybridMultilevel"/>
    <w:tmpl w:val="C400EDFC"/>
    <w:lvl w:ilvl="0" w:tplc="3C0A0001">
      <w:start w:val="1"/>
      <w:numFmt w:val="bullet"/>
      <w:lvlText w:val=""/>
      <w:lvlJc w:val="left"/>
      <w:pPr>
        <w:ind w:left="360" w:hanging="360"/>
      </w:pPr>
      <w:rPr>
        <w:rFonts w:ascii="Symbol" w:hAnsi="Symbol" w:hint="default"/>
      </w:rPr>
    </w:lvl>
    <w:lvl w:ilvl="1" w:tplc="3C0A0003">
      <w:start w:val="1"/>
      <w:numFmt w:val="bullet"/>
      <w:lvlText w:val="o"/>
      <w:lvlJc w:val="left"/>
      <w:pPr>
        <w:ind w:left="1080" w:hanging="360"/>
      </w:pPr>
      <w:rPr>
        <w:rFonts w:ascii="Courier New" w:hAnsi="Courier New" w:cs="Courier New" w:hint="default"/>
      </w:rPr>
    </w:lvl>
    <w:lvl w:ilvl="2" w:tplc="6778C71A">
      <w:numFmt w:val="bullet"/>
      <w:lvlText w:val="-"/>
      <w:lvlJc w:val="left"/>
      <w:pPr>
        <w:ind w:left="1800" w:hanging="360"/>
      </w:pPr>
      <w:rPr>
        <w:rFonts w:ascii="Calibri" w:eastAsiaTheme="minorHAnsi" w:hAnsi="Calibri" w:cs="Calibri"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33"/>
  </w:num>
  <w:num w:numId="7">
    <w:abstractNumId w:val="19"/>
  </w:num>
  <w:num w:numId="8">
    <w:abstractNumId w:val="44"/>
  </w:num>
  <w:num w:numId="9">
    <w:abstractNumId w:val="13"/>
  </w:num>
  <w:num w:numId="10">
    <w:abstractNumId w:val="5"/>
  </w:num>
  <w:num w:numId="11">
    <w:abstractNumId w:val="26"/>
  </w:num>
  <w:num w:numId="12">
    <w:abstractNumId w:val="2"/>
  </w:num>
  <w:num w:numId="13">
    <w:abstractNumId w:val="23"/>
  </w:num>
  <w:num w:numId="14">
    <w:abstractNumId w:val="40"/>
  </w:num>
  <w:num w:numId="15">
    <w:abstractNumId w:val="14"/>
  </w:num>
  <w:num w:numId="16">
    <w:abstractNumId w:val="18"/>
  </w:num>
  <w:num w:numId="17">
    <w:abstractNumId w:val="49"/>
  </w:num>
  <w:num w:numId="18">
    <w:abstractNumId w:val="6"/>
  </w:num>
  <w:num w:numId="19">
    <w:abstractNumId w:val="38"/>
  </w:num>
  <w:num w:numId="20">
    <w:abstractNumId w:val="47"/>
  </w:num>
  <w:num w:numId="21">
    <w:abstractNumId w:val="41"/>
  </w:num>
  <w:num w:numId="22">
    <w:abstractNumId w:val="25"/>
  </w:num>
  <w:num w:numId="23">
    <w:abstractNumId w:val="10"/>
  </w:num>
  <w:num w:numId="24">
    <w:abstractNumId w:val="21"/>
  </w:num>
  <w:num w:numId="25">
    <w:abstractNumId w:val="22"/>
  </w:num>
  <w:num w:numId="26">
    <w:abstractNumId w:val="1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31"/>
  </w:num>
  <w:num w:numId="30">
    <w:abstractNumId w:val="32"/>
  </w:num>
  <w:num w:numId="31">
    <w:abstractNumId w:val="35"/>
  </w:num>
  <w:num w:numId="32">
    <w:abstractNumId w:val="24"/>
  </w:num>
  <w:num w:numId="33">
    <w:abstractNumId w:val="34"/>
  </w:num>
  <w:num w:numId="34">
    <w:abstractNumId w:val="12"/>
  </w:num>
  <w:num w:numId="35">
    <w:abstractNumId w:val="39"/>
  </w:num>
  <w:num w:numId="36">
    <w:abstractNumId w:val="48"/>
  </w:num>
  <w:num w:numId="37">
    <w:abstractNumId w:val="16"/>
  </w:num>
  <w:num w:numId="38">
    <w:abstractNumId w:val="43"/>
  </w:num>
  <w:num w:numId="39">
    <w:abstractNumId w:val="9"/>
  </w:num>
  <w:num w:numId="40">
    <w:abstractNumId w:val="15"/>
  </w:num>
  <w:num w:numId="41">
    <w:abstractNumId w:val="27"/>
  </w:num>
  <w:num w:numId="42">
    <w:abstractNumId w:val="28"/>
  </w:num>
  <w:num w:numId="43">
    <w:abstractNumId w:val="4"/>
  </w:num>
  <w:num w:numId="44">
    <w:abstractNumId w:val="30"/>
  </w:num>
  <w:num w:numId="45">
    <w:abstractNumId w:val="45"/>
  </w:num>
  <w:num w:numId="46">
    <w:abstractNumId w:val="42"/>
  </w:num>
  <w:num w:numId="47">
    <w:abstractNumId w:val="46"/>
  </w:num>
  <w:num w:numId="48">
    <w:abstractNumId w:val="37"/>
  </w:num>
  <w:num w:numId="49">
    <w:abstractNumId w:val="7"/>
  </w:num>
  <w:num w:numId="50">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9DE"/>
    <w:rsid w:val="0002552B"/>
    <w:rsid w:val="00035873"/>
    <w:rsid w:val="00037C8C"/>
    <w:rsid w:val="00051600"/>
    <w:rsid w:val="000571C6"/>
    <w:rsid w:val="000936F7"/>
    <w:rsid w:val="000F31F3"/>
    <w:rsid w:val="000F7132"/>
    <w:rsid w:val="00101AB1"/>
    <w:rsid w:val="00113130"/>
    <w:rsid w:val="00131E39"/>
    <w:rsid w:val="00132E00"/>
    <w:rsid w:val="00156890"/>
    <w:rsid w:val="00173C97"/>
    <w:rsid w:val="001870C7"/>
    <w:rsid w:val="001E7E7C"/>
    <w:rsid w:val="001F11EA"/>
    <w:rsid w:val="001F5395"/>
    <w:rsid w:val="002006D5"/>
    <w:rsid w:val="00217BAB"/>
    <w:rsid w:val="002471C8"/>
    <w:rsid w:val="0025396A"/>
    <w:rsid w:val="002619F5"/>
    <w:rsid w:val="0027434B"/>
    <w:rsid w:val="00276963"/>
    <w:rsid w:val="0028073E"/>
    <w:rsid w:val="002A4851"/>
    <w:rsid w:val="002E5C0A"/>
    <w:rsid w:val="002E7314"/>
    <w:rsid w:val="0030569E"/>
    <w:rsid w:val="00345432"/>
    <w:rsid w:val="00362999"/>
    <w:rsid w:val="0037060F"/>
    <w:rsid w:val="00371671"/>
    <w:rsid w:val="00396D3D"/>
    <w:rsid w:val="003B0223"/>
    <w:rsid w:val="003B75C8"/>
    <w:rsid w:val="003D5EB7"/>
    <w:rsid w:val="003E0A6C"/>
    <w:rsid w:val="003E38C2"/>
    <w:rsid w:val="003F3FFF"/>
    <w:rsid w:val="00447009"/>
    <w:rsid w:val="00480CF5"/>
    <w:rsid w:val="00480EAE"/>
    <w:rsid w:val="004A3B93"/>
    <w:rsid w:val="004A6206"/>
    <w:rsid w:val="004A746A"/>
    <w:rsid w:val="004D0084"/>
    <w:rsid w:val="004F1801"/>
    <w:rsid w:val="00502686"/>
    <w:rsid w:val="00505ACD"/>
    <w:rsid w:val="005118A4"/>
    <w:rsid w:val="00541292"/>
    <w:rsid w:val="005612F6"/>
    <w:rsid w:val="00595BC6"/>
    <w:rsid w:val="005A5654"/>
    <w:rsid w:val="005E229C"/>
    <w:rsid w:val="005F0878"/>
    <w:rsid w:val="00603346"/>
    <w:rsid w:val="00625FA1"/>
    <w:rsid w:val="00630CD9"/>
    <w:rsid w:val="006329F9"/>
    <w:rsid w:val="00674775"/>
    <w:rsid w:val="00676FDD"/>
    <w:rsid w:val="006E56CF"/>
    <w:rsid w:val="007002A9"/>
    <w:rsid w:val="0070532A"/>
    <w:rsid w:val="00705669"/>
    <w:rsid w:val="00707DE3"/>
    <w:rsid w:val="007316B0"/>
    <w:rsid w:val="0074511A"/>
    <w:rsid w:val="00754774"/>
    <w:rsid w:val="00763206"/>
    <w:rsid w:val="007A626C"/>
    <w:rsid w:val="007D703C"/>
    <w:rsid w:val="007E4D5A"/>
    <w:rsid w:val="0084353A"/>
    <w:rsid w:val="00847113"/>
    <w:rsid w:val="00856327"/>
    <w:rsid w:val="00865FDC"/>
    <w:rsid w:val="0087480D"/>
    <w:rsid w:val="008848C0"/>
    <w:rsid w:val="00886FD9"/>
    <w:rsid w:val="008B5650"/>
    <w:rsid w:val="008C3808"/>
    <w:rsid w:val="00903D81"/>
    <w:rsid w:val="009103F3"/>
    <w:rsid w:val="00916AA8"/>
    <w:rsid w:val="00933F50"/>
    <w:rsid w:val="009351A4"/>
    <w:rsid w:val="00936315"/>
    <w:rsid w:val="00952A61"/>
    <w:rsid w:val="00956001"/>
    <w:rsid w:val="009653B4"/>
    <w:rsid w:val="00976317"/>
    <w:rsid w:val="009A3DE5"/>
    <w:rsid w:val="009C4AF6"/>
    <w:rsid w:val="009E29DE"/>
    <w:rsid w:val="009F0A5D"/>
    <w:rsid w:val="009F190B"/>
    <w:rsid w:val="009F3365"/>
    <w:rsid w:val="009F632C"/>
    <w:rsid w:val="00A11D3C"/>
    <w:rsid w:val="00A21097"/>
    <w:rsid w:val="00A46C46"/>
    <w:rsid w:val="00A50AB8"/>
    <w:rsid w:val="00A77BFE"/>
    <w:rsid w:val="00AA644A"/>
    <w:rsid w:val="00AB3933"/>
    <w:rsid w:val="00AD7342"/>
    <w:rsid w:val="00AF4D64"/>
    <w:rsid w:val="00B06D4C"/>
    <w:rsid w:val="00B42EA7"/>
    <w:rsid w:val="00B53107"/>
    <w:rsid w:val="00B60331"/>
    <w:rsid w:val="00B755A2"/>
    <w:rsid w:val="00B978D7"/>
    <w:rsid w:val="00BA3664"/>
    <w:rsid w:val="00BA3CD0"/>
    <w:rsid w:val="00BC697A"/>
    <w:rsid w:val="00BD2D64"/>
    <w:rsid w:val="00C26E5F"/>
    <w:rsid w:val="00C40BC3"/>
    <w:rsid w:val="00C40C94"/>
    <w:rsid w:val="00C439A0"/>
    <w:rsid w:val="00C919F1"/>
    <w:rsid w:val="00C92C6B"/>
    <w:rsid w:val="00C96468"/>
    <w:rsid w:val="00CB7CAD"/>
    <w:rsid w:val="00CC0E56"/>
    <w:rsid w:val="00CD6CFA"/>
    <w:rsid w:val="00CE6581"/>
    <w:rsid w:val="00CE7521"/>
    <w:rsid w:val="00D4016D"/>
    <w:rsid w:val="00D43B8E"/>
    <w:rsid w:val="00D52EC2"/>
    <w:rsid w:val="00D6482E"/>
    <w:rsid w:val="00DB3E08"/>
    <w:rsid w:val="00DC0E75"/>
    <w:rsid w:val="00DC3149"/>
    <w:rsid w:val="00DC7A01"/>
    <w:rsid w:val="00DD50CC"/>
    <w:rsid w:val="00DE3352"/>
    <w:rsid w:val="00E03EFA"/>
    <w:rsid w:val="00E076FE"/>
    <w:rsid w:val="00E4473D"/>
    <w:rsid w:val="00E461C9"/>
    <w:rsid w:val="00E74D77"/>
    <w:rsid w:val="00E81E08"/>
    <w:rsid w:val="00E87FE7"/>
    <w:rsid w:val="00EA3DD3"/>
    <w:rsid w:val="00EB381B"/>
    <w:rsid w:val="00EC7796"/>
    <w:rsid w:val="00EE1F4B"/>
    <w:rsid w:val="00F0781B"/>
    <w:rsid w:val="00F3570C"/>
    <w:rsid w:val="00F363D9"/>
    <w:rsid w:val="00F423E4"/>
    <w:rsid w:val="00F46CD7"/>
    <w:rsid w:val="00F543B9"/>
    <w:rsid w:val="00F72007"/>
    <w:rsid w:val="00F750E0"/>
    <w:rsid w:val="00FA5F51"/>
    <w:rsid w:val="00FB4CCD"/>
    <w:rsid w:val="00FC726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4DC945-19F7-4D8A-8CC2-81F019E05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9E29DE"/>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Ttulo5">
    <w:name w:val="heading 5"/>
    <w:basedOn w:val="Normal"/>
    <w:link w:val="Ttulo5Car"/>
    <w:uiPriority w:val="1"/>
    <w:qFormat/>
    <w:rsid w:val="009E29DE"/>
    <w:pPr>
      <w:spacing w:before="53" w:after="0" w:line="240" w:lineRule="auto"/>
      <w:ind w:left="118" w:right="3701"/>
      <w:jc w:val="center"/>
      <w:outlineLvl w:val="4"/>
    </w:pPr>
    <w:rPr>
      <w:rFonts w:ascii="Times New Roman" w:eastAsia="Times New Roman" w:hAnsi="Times New Roman" w:cs="Times New Roman"/>
      <w:color w:val="00000A"/>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SecondaryLM"/>
    <w:basedOn w:val="Normal"/>
    <w:link w:val="PrrafodelistaCar"/>
    <w:uiPriority w:val="34"/>
    <w:qFormat/>
    <w:rsid w:val="009E29DE"/>
    <w:pPr>
      <w:ind w:left="720"/>
      <w:contextualSpacing/>
    </w:pPr>
  </w:style>
  <w:style w:type="character" w:customStyle="1" w:styleId="Ttulo1Car">
    <w:name w:val="Título 1 Car"/>
    <w:basedOn w:val="Fuentedeprrafopredeter"/>
    <w:link w:val="Ttulo1"/>
    <w:uiPriority w:val="9"/>
    <w:rsid w:val="009E29DE"/>
    <w:rPr>
      <w:rFonts w:asciiTheme="majorHAnsi" w:eastAsiaTheme="majorEastAsia" w:hAnsiTheme="majorHAnsi" w:cstheme="majorBidi"/>
      <w:b/>
      <w:bCs/>
      <w:color w:val="2F5496" w:themeColor="accent1" w:themeShade="BF"/>
      <w:sz w:val="28"/>
      <w:szCs w:val="28"/>
    </w:rPr>
  </w:style>
  <w:style w:type="character" w:customStyle="1" w:styleId="Ttulo5Car">
    <w:name w:val="Título 5 Car"/>
    <w:basedOn w:val="Fuentedeprrafopredeter"/>
    <w:link w:val="Ttulo5"/>
    <w:uiPriority w:val="1"/>
    <w:rsid w:val="009E29DE"/>
    <w:rPr>
      <w:rFonts w:ascii="Times New Roman" w:eastAsia="Times New Roman" w:hAnsi="Times New Roman" w:cs="Times New Roman"/>
      <w:color w:val="00000A"/>
      <w:sz w:val="28"/>
      <w:szCs w:val="28"/>
    </w:rPr>
  </w:style>
  <w:style w:type="paragraph" w:styleId="Encabezado">
    <w:name w:val="header"/>
    <w:basedOn w:val="Normal"/>
    <w:link w:val="EncabezadoCar"/>
    <w:uiPriority w:val="99"/>
    <w:unhideWhenUsed/>
    <w:rsid w:val="009E29D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29DE"/>
  </w:style>
  <w:style w:type="paragraph" w:styleId="Piedepgina">
    <w:name w:val="footer"/>
    <w:basedOn w:val="Normal"/>
    <w:link w:val="PiedepginaCar"/>
    <w:uiPriority w:val="99"/>
    <w:unhideWhenUsed/>
    <w:rsid w:val="009E29D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29DE"/>
  </w:style>
  <w:style w:type="paragraph" w:styleId="Textodeglobo">
    <w:name w:val="Balloon Text"/>
    <w:basedOn w:val="Normal"/>
    <w:link w:val="TextodegloboCar"/>
    <w:uiPriority w:val="99"/>
    <w:semiHidden/>
    <w:unhideWhenUsed/>
    <w:rsid w:val="009E29D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29DE"/>
    <w:rPr>
      <w:rFonts w:ascii="Tahoma" w:hAnsi="Tahoma" w:cs="Tahoma"/>
      <w:sz w:val="16"/>
      <w:szCs w:val="16"/>
    </w:rPr>
  </w:style>
  <w:style w:type="paragraph" w:customStyle="1" w:styleId="SectionVIHeader">
    <w:name w:val="Section VI. Header"/>
    <w:basedOn w:val="Normal"/>
    <w:rsid w:val="009E29DE"/>
    <w:pPr>
      <w:widowControl w:val="0"/>
      <w:suppressAutoHyphens/>
      <w:spacing w:before="120" w:after="240" w:line="240" w:lineRule="auto"/>
      <w:jc w:val="center"/>
    </w:pPr>
    <w:rPr>
      <w:rFonts w:ascii="Liberation Serif" w:eastAsia="SimSun" w:hAnsi="Liberation Serif" w:cs="Mangal"/>
      <w:b/>
      <w:kern w:val="2"/>
      <w:sz w:val="36"/>
      <w:szCs w:val="20"/>
      <w:lang w:val="en-US" w:eastAsia="zh-CN" w:bidi="hi-IN"/>
    </w:rPr>
  </w:style>
  <w:style w:type="paragraph" w:customStyle="1" w:styleId="TableParagraph">
    <w:name w:val="Table Paragraph"/>
    <w:basedOn w:val="Normal"/>
    <w:uiPriority w:val="1"/>
    <w:qFormat/>
    <w:rsid w:val="009E29DE"/>
    <w:pPr>
      <w:spacing w:after="0" w:line="240" w:lineRule="auto"/>
    </w:pPr>
    <w:rPr>
      <w:rFonts w:ascii="Times New Roman" w:eastAsia="Times New Roman" w:hAnsi="Times New Roman" w:cs="Times New Roman"/>
      <w:color w:val="00000A"/>
    </w:rPr>
  </w:style>
  <w:style w:type="paragraph" w:customStyle="1" w:styleId="Prrafodelista1">
    <w:name w:val="Párrafo de lista1"/>
    <w:basedOn w:val="Normal"/>
    <w:qFormat/>
    <w:rsid w:val="009E29DE"/>
    <w:pPr>
      <w:spacing w:after="0" w:line="240" w:lineRule="auto"/>
      <w:ind w:left="708"/>
    </w:pPr>
    <w:rPr>
      <w:rFonts w:ascii="Palatino Linotype" w:eastAsia="Calibri" w:hAnsi="Palatino Linotype" w:cs="Times New Roman"/>
      <w:color w:val="00000A"/>
      <w:sz w:val="20"/>
      <w:szCs w:val="20"/>
      <w:lang w:val="en-US"/>
    </w:rPr>
  </w:style>
  <w:style w:type="character" w:styleId="Refdecomentario">
    <w:name w:val="annotation reference"/>
    <w:semiHidden/>
    <w:rsid w:val="009E29DE"/>
    <w:rPr>
      <w:sz w:val="16"/>
      <w:szCs w:val="16"/>
    </w:rPr>
  </w:style>
  <w:style w:type="table" w:styleId="Tablaconcuadrcula">
    <w:name w:val="Table Grid"/>
    <w:basedOn w:val="Tablanormal"/>
    <w:uiPriority w:val="39"/>
    <w:rsid w:val="009E2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SecondaryLM Car"/>
    <w:link w:val="Prrafodelista"/>
    <w:uiPriority w:val="34"/>
    <w:locked/>
    <w:rsid w:val="009E29DE"/>
  </w:style>
  <w:style w:type="paragraph" w:customStyle="1" w:styleId="Sub-ClauseText">
    <w:name w:val="Sub-Clause Text"/>
    <w:basedOn w:val="Normal"/>
    <w:uiPriority w:val="99"/>
    <w:rsid w:val="009E29DE"/>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4"/>
      <w:lang w:val="en-US"/>
    </w:rPr>
  </w:style>
  <w:style w:type="paragraph" w:customStyle="1" w:styleId="Default">
    <w:name w:val="Default"/>
    <w:rsid w:val="009E29DE"/>
    <w:pPr>
      <w:autoSpaceDE w:val="0"/>
      <w:autoSpaceDN w:val="0"/>
      <w:adjustRightInd w:val="0"/>
      <w:spacing w:after="0" w:line="240" w:lineRule="auto"/>
    </w:pPr>
    <w:rPr>
      <w:rFonts w:ascii="Calibri" w:hAnsi="Calibri" w:cs="Calibri"/>
      <w:color w:val="000000"/>
      <w:sz w:val="24"/>
      <w:szCs w:val="24"/>
    </w:rPr>
  </w:style>
  <w:style w:type="numbering" w:customStyle="1" w:styleId="Sinlista1">
    <w:name w:val="Sin lista1"/>
    <w:next w:val="Sinlista"/>
    <w:uiPriority w:val="99"/>
    <w:semiHidden/>
    <w:unhideWhenUsed/>
    <w:rsid w:val="009E29DE"/>
  </w:style>
  <w:style w:type="table" w:customStyle="1" w:styleId="Tablaconcuadrcula1">
    <w:name w:val="Tabla con cuadrícula1"/>
    <w:basedOn w:val="Tablanormal"/>
    <w:next w:val="Tablaconcuadrcula"/>
    <w:uiPriority w:val="39"/>
    <w:rsid w:val="009E2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856327"/>
    <w:rPr>
      <w:color w:val="0563C1"/>
      <w:u w:val="single"/>
    </w:rPr>
  </w:style>
  <w:style w:type="character" w:styleId="Hipervnculovisitado">
    <w:name w:val="FollowedHyperlink"/>
    <w:basedOn w:val="Fuentedeprrafopredeter"/>
    <w:uiPriority w:val="99"/>
    <w:semiHidden/>
    <w:unhideWhenUsed/>
    <w:rsid w:val="00856327"/>
    <w:rPr>
      <w:color w:val="954F72"/>
      <w:u w:val="single"/>
    </w:rPr>
  </w:style>
  <w:style w:type="paragraph" w:customStyle="1" w:styleId="msonormal0">
    <w:name w:val="msonormal"/>
    <w:basedOn w:val="Normal"/>
    <w:rsid w:val="00856327"/>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font0">
    <w:name w:val="font0"/>
    <w:basedOn w:val="Normal"/>
    <w:rsid w:val="00856327"/>
    <w:pPr>
      <w:spacing w:before="100" w:beforeAutospacing="1" w:after="100" w:afterAutospacing="1" w:line="240" w:lineRule="auto"/>
    </w:pPr>
    <w:rPr>
      <w:rFonts w:ascii="Calibri" w:eastAsia="Times New Roman" w:hAnsi="Calibri" w:cs="Calibri"/>
      <w:color w:val="000000"/>
      <w:lang w:eastAsia="es-PY"/>
    </w:rPr>
  </w:style>
  <w:style w:type="paragraph" w:customStyle="1" w:styleId="xl63">
    <w:name w:val="xl63"/>
    <w:basedOn w:val="Normal"/>
    <w:rsid w:val="008563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64">
    <w:name w:val="xl64"/>
    <w:basedOn w:val="Normal"/>
    <w:rsid w:val="0085632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65">
    <w:name w:val="xl65"/>
    <w:basedOn w:val="Normal"/>
    <w:rsid w:val="00856327"/>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66">
    <w:name w:val="xl66"/>
    <w:basedOn w:val="Normal"/>
    <w:rsid w:val="0085632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67">
    <w:name w:val="xl67"/>
    <w:basedOn w:val="Normal"/>
    <w:rsid w:val="0085632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68">
    <w:name w:val="xl68"/>
    <w:basedOn w:val="Normal"/>
    <w:rsid w:val="0085632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69">
    <w:name w:val="xl69"/>
    <w:basedOn w:val="Normal"/>
    <w:rsid w:val="0085632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font5">
    <w:name w:val="font5"/>
    <w:basedOn w:val="Normal"/>
    <w:rsid w:val="00CB7CAD"/>
    <w:pPr>
      <w:spacing w:before="100" w:beforeAutospacing="1" w:after="100" w:afterAutospacing="1" w:line="240" w:lineRule="auto"/>
    </w:pPr>
    <w:rPr>
      <w:rFonts w:ascii="Arial" w:eastAsia="Times New Roman" w:hAnsi="Arial" w:cs="Arial"/>
      <w:b/>
      <w:bCs/>
      <w:color w:val="000000"/>
      <w:sz w:val="16"/>
      <w:szCs w:val="16"/>
      <w:lang w:eastAsia="es-PY"/>
    </w:rPr>
  </w:style>
  <w:style w:type="paragraph" w:customStyle="1" w:styleId="xl70">
    <w:name w:val="xl70"/>
    <w:basedOn w:val="Normal"/>
    <w:rsid w:val="00CB7C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s-PY"/>
    </w:rPr>
  </w:style>
  <w:style w:type="paragraph" w:customStyle="1" w:styleId="xl71">
    <w:name w:val="xl71"/>
    <w:basedOn w:val="Normal"/>
    <w:rsid w:val="00CB7CA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w:eastAsia="Times New Roman" w:hAnsi="Arial" w:cs="Arial"/>
      <w:b/>
      <w:bCs/>
      <w:color w:val="000000"/>
      <w:sz w:val="18"/>
      <w:szCs w:val="18"/>
      <w:lang w:eastAsia="es-PY"/>
    </w:rPr>
  </w:style>
  <w:style w:type="paragraph" w:customStyle="1" w:styleId="xl72">
    <w:name w:val="xl72"/>
    <w:basedOn w:val="Normal"/>
    <w:rsid w:val="00CB7C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6"/>
      <w:szCs w:val="16"/>
      <w:lang w:eastAsia="es-PY"/>
    </w:rPr>
  </w:style>
  <w:style w:type="paragraph" w:customStyle="1" w:styleId="xl73">
    <w:name w:val="xl73"/>
    <w:basedOn w:val="Normal"/>
    <w:rsid w:val="00CB7C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color w:val="000000"/>
      <w:sz w:val="18"/>
      <w:szCs w:val="18"/>
      <w:lang w:eastAsia="es-PY"/>
    </w:rPr>
  </w:style>
  <w:style w:type="paragraph" w:customStyle="1" w:styleId="xl74">
    <w:name w:val="xl74"/>
    <w:basedOn w:val="Normal"/>
    <w:rsid w:val="00CB7C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s-PY"/>
    </w:rPr>
  </w:style>
  <w:style w:type="paragraph" w:customStyle="1" w:styleId="xl75">
    <w:name w:val="xl75"/>
    <w:basedOn w:val="Normal"/>
    <w:rsid w:val="00CB7C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es-PY"/>
    </w:rPr>
  </w:style>
  <w:style w:type="paragraph" w:customStyle="1" w:styleId="xl76">
    <w:name w:val="xl76"/>
    <w:basedOn w:val="Normal"/>
    <w:rsid w:val="00CB7C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styleId="NormalWeb">
    <w:name w:val="Normal (Web)"/>
    <w:basedOn w:val="Normal"/>
    <w:uiPriority w:val="99"/>
    <w:semiHidden/>
    <w:unhideWhenUsed/>
    <w:rsid w:val="00345432"/>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3454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49051">
      <w:bodyDiv w:val="1"/>
      <w:marLeft w:val="0"/>
      <w:marRight w:val="0"/>
      <w:marTop w:val="0"/>
      <w:marBottom w:val="0"/>
      <w:divBdr>
        <w:top w:val="none" w:sz="0" w:space="0" w:color="auto"/>
        <w:left w:val="none" w:sz="0" w:space="0" w:color="auto"/>
        <w:bottom w:val="none" w:sz="0" w:space="0" w:color="auto"/>
        <w:right w:val="none" w:sz="0" w:space="0" w:color="auto"/>
      </w:divBdr>
      <w:divsChild>
        <w:div w:id="1551721217">
          <w:marLeft w:val="0"/>
          <w:marRight w:val="0"/>
          <w:marTop w:val="0"/>
          <w:marBottom w:val="0"/>
          <w:divBdr>
            <w:top w:val="none" w:sz="0" w:space="0" w:color="auto"/>
            <w:left w:val="none" w:sz="0" w:space="0" w:color="auto"/>
            <w:bottom w:val="none" w:sz="0" w:space="0" w:color="auto"/>
            <w:right w:val="none" w:sz="0" w:space="0" w:color="auto"/>
          </w:divBdr>
        </w:div>
        <w:div w:id="893157319">
          <w:marLeft w:val="0"/>
          <w:marRight w:val="0"/>
          <w:marTop w:val="0"/>
          <w:marBottom w:val="0"/>
          <w:divBdr>
            <w:top w:val="none" w:sz="0" w:space="0" w:color="auto"/>
            <w:left w:val="none" w:sz="0" w:space="0" w:color="auto"/>
            <w:bottom w:val="none" w:sz="0" w:space="0" w:color="auto"/>
            <w:right w:val="none" w:sz="0" w:space="0" w:color="auto"/>
          </w:divBdr>
        </w:div>
        <w:div w:id="912275509">
          <w:marLeft w:val="0"/>
          <w:marRight w:val="0"/>
          <w:marTop w:val="0"/>
          <w:marBottom w:val="0"/>
          <w:divBdr>
            <w:top w:val="none" w:sz="0" w:space="0" w:color="auto"/>
            <w:left w:val="none" w:sz="0" w:space="0" w:color="auto"/>
            <w:bottom w:val="none" w:sz="0" w:space="0" w:color="auto"/>
            <w:right w:val="none" w:sz="0" w:space="0" w:color="auto"/>
          </w:divBdr>
        </w:div>
        <w:div w:id="1634560147">
          <w:marLeft w:val="0"/>
          <w:marRight w:val="0"/>
          <w:marTop w:val="0"/>
          <w:marBottom w:val="0"/>
          <w:divBdr>
            <w:top w:val="none" w:sz="0" w:space="0" w:color="auto"/>
            <w:left w:val="none" w:sz="0" w:space="0" w:color="auto"/>
            <w:bottom w:val="none" w:sz="0" w:space="0" w:color="auto"/>
            <w:right w:val="none" w:sz="0" w:space="0" w:color="auto"/>
          </w:divBdr>
        </w:div>
        <w:div w:id="53744727">
          <w:marLeft w:val="0"/>
          <w:marRight w:val="0"/>
          <w:marTop w:val="0"/>
          <w:marBottom w:val="0"/>
          <w:divBdr>
            <w:top w:val="none" w:sz="0" w:space="0" w:color="auto"/>
            <w:left w:val="none" w:sz="0" w:space="0" w:color="auto"/>
            <w:bottom w:val="none" w:sz="0" w:space="0" w:color="auto"/>
            <w:right w:val="none" w:sz="0" w:space="0" w:color="auto"/>
          </w:divBdr>
        </w:div>
        <w:div w:id="1774323293">
          <w:marLeft w:val="0"/>
          <w:marRight w:val="0"/>
          <w:marTop w:val="0"/>
          <w:marBottom w:val="0"/>
          <w:divBdr>
            <w:top w:val="none" w:sz="0" w:space="0" w:color="auto"/>
            <w:left w:val="none" w:sz="0" w:space="0" w:color="auto"/>
            <w:bottom w:val="none" w:sz="0" w:space="0" w:color="auto"/>
            <w:right w:val="none" w:sz="0" w:space="0" w:color="auto"/>
          </w:divBdr>
        </w:div>
        <w:div w:id="802235360">
          <w:marLeft w:val="0"/>
          <w:marRight w:val="0"/>
          <w:marTop w:val="0"/>
          <w:marBottom w:val="0"/>
          <w:divBdr>
            <w:top w:val="none" w:sz="0" w:space="0" w:color="auto"/>
            <w:left w:val="none" w:sz="0" w:space="0" w:color="auto"/>
            <w:bottom w:val="none" w:sz="0" w:space="0" w:color="auto"/>
            <w:right w:val="none" w:sz="0" w:space="0" w:color="auto"/>
          </w:divBdr>
        </w:div>
        <w:div w:id="1231043829">
          <w:marLeft w:val="0"/>
          <w:marRight w:val="0"/>
          <w:marTop w:val="0"/>
          <w:marBottom w:val="0"/>
          <w:divBdr>
            <w:top w:val="none" w:sz="0" w:space="0" w:color="auto"/>
            <w:left w:val="none" w:sz="0" w:space="0" w:color="auto"/>
            <w:bottom w:val="none" w:sz="0" w:space="0" w:color="auto"/>
            <w:right w:val="none" w:sz="0" w:space="0" w:color="auto"/>
          </w:divBdr>
        </w:div>
        <w:div w:id="771126117">
          <w:marLeft w:val="0"/>
          <w:marRight w:val="0"/>
          <w:marTop w:val="0"/>
          <w:marBottom w:val="0"/>
          <w:divBdr>
            <w:top w:val="none" w:sz="0" w:space="0" w:color="auto"/>
            <w:left w:val="none" w:sz="0" w:space="0" w:color="auto"/>
            <w:bottom w:val="none" w:sz="0" w:space="0" w:color="auto"/>
            <w:right w:val="none" w:sz="0" w:space="0" w:color="auto"/>
          </w:divBdr>
        </w:div>
        <w:div w:id="292754799">
          <w:marLeft w:val="0"/>
          <w:marRight w:val="0"/>
          <w:marTop w:val="0"/>
          <w:marBottom w:val="0"/>
          <w:divBdr>
            <w:top w:val="none" w:sz="0" w:space="0" w:color="auto"/>
            <w:left w:val="none" w:sz="0" w:space="0" w:color="auto"/>
            <w:bottom w:val="none" w:sz="0" w:space="0" w:color="auto"/>
            <w:right w:val="none" w:sz="0" w:space="0" w:color="auto"/>
          </w:divBdr>
        </w:div>
        <w:div w:id="1202521512">
          <w:marLeft w:val="0"/>
          <w:marRight w:val="0"/>
          <w:marTop w:val="0"/>
          <w:marBottom w:val="0"/>
          <w:divBdr>
            <w:top w:val="none" w:sz="0" w:space="0" w:color="auto"/>
            <w:left w:val="none" w:sz="0" w:space="0" w:color="auto"/>
            <w:bottom w:val="none" w:sz="0" w:space="0" w:color="auto"/>
            <w:right w:val="none" w:sz="0" w:space="0" w:color="auto"/>
          </w:divBdr>
        </w:div>
      </w:divsChild>
    </w:div>
    <w:div w:id="141046287">
      <w:bodyDiv w:val="1"/>
      <w:marLeft w:val="0"/>
      <w:marRight w:val="0"/>
      <w:marTop w:val="0"/>
      <w:marBottom w:val="0"/>
      <w:divBdr>
        <w:top w:val="none" w:sz="0" w:space="0" w:color="auto"/>
        <w:left w:val="none" w:sz="0" w:space="0" w:color="auto"/>
        <w:bottom w:val="none" w:sz="0" w:space="0" w:color="auto"/>
        <w:right w:val="none" w:sz="0" w:space="0" w:color="auto"/>
      </w:divBdr>
    </w:div>
    <w:div w:id="230700363">
      <w:bodyDiv w:val="1"/>
      <w:marLeft w:val="0"/>
      <w:marRight w:val="0"/>
      <w:marTop w:val="0"/>
      <w:marBottom w:val="0"/>
      <w:divBdr>
        <w:top w:val="none" w:sz="0" w:space="0" w:color="auto"/>
        <w:left w:val="none" w:sz="0" w:space="0" w:color="auto"/>
        <w:bottom w:val="none" w:sz="0" w:space="0" w:color="auto"/>
        <w:right w:val="none" w:sz="0" w:space="0" w:color="auto"/>
      </w:divBdr>
    </w:div>
    <w:div w:id="242840979">
      <w:bodyDiv w:val="1"/>
      <w:marLeft w:val="0"/>
      <w:marRight w:val="0"/>
      <w:marTop w:val="0"/>
      <w:marBottom w:val="0"/>
      <w:divBdr>
        <w:top w:val="none" w:sz="0" w:space="0" w:color="auto"/>
        <w:left w:val="none" w:sz="0" w:space="0" w:color="auto"/>
        <w:bottom w:val="none" w:sz="0" w:space="0" w:color="auto"/>
        <w:right w:val="none" w:sz="0" w:space="0" w:color="auto"/>
      </w:divBdr>
    </w:div>
    <w:div w:id="292103014">
      <w:bodyDiv w:val="1"/>
      <w:marLeft w:val="0"/>
      <w:marRight w:val="0"/>
      <w:marTop w:val="0"/>
      <w:marBottom w:val="0"/>
      <w:divBdr>
        <w:top w:val="none" w:sz="0" w:space="0" w:color="auto"/>
        <w:left w:val="none" w:sz="0" w:space="0" w:color="auto"/>
        <w:bottom w:val="none" w:sz="0" w:space="0" w:color="auto"/>
        <w:right w:val="none" w:sz="0" w:space="0" w:color="auto"/>
      </w:divBdr>
    </w:div>
    <w:div w:id="325280832">
      <w:bodyDiv w:val="1"/>
      <w:marLeft w:val="0"/>
      <w:marRight w:val="0"/>
      <w:marTop w:val="0"/>
      <w:marBottom w:val="0"/>
      <w:divBdr>
        <w:top w:val="none" w:sz="0" w:space="0" w:color="auto"/>
        <w:left w:val="none" w:sz="0" w:space="0" w:color="auto"/>
        <w:bottom w:val="none" w:sz="0" w:space="0" w:color="auto"/>
        <w:right w:val="none" w:sz="0" w:space="0" w:color="auto"/>
      </w:divBdr>
    </w:div>
    <w:div w:id="575089411">
      <w:bodyDiv w:val="1"/>
      <w:marLeft w:val="0"/>
      <w:marRight w:val="0"/>
      <w:marTop w:val="0"/>
      <w:marBottom w:val="0"/>
      <w:divBdr>
        <w:top w:val="none" w:sz="0" w:space="0" w:color="auto"/>
        <w:left w:val="none" w:sz="0" w:space="0" w:color="auto"/>
        <w:bottom w:val="none" w:sz="0" w:space="0" w:color="auto"/>
        <w:right w:val="none" w:sz="0" w:space="0" w:color="auto"/>
      </w:divBdr>
    </w:div>
    <w:div w:id="734814211">
      <w:bodyDiv w:val="1"/>
      <w:marLeft w:val="0"/>
      <w:marRight w:val="0"/>
      <w:marTop w:val="0"/>
      <w:marBottom w:val="0"/>
      <w:divBdr>
        <w:top w:val="none" w:sz="0" w:space="0" w:color="auto"/>
        <w:left w:val="none" w:sz="0" w:space="0" w:color="auto"/>
        <w:bottom w:val="none" w:sz="0" w:space="0" w:color="auto"/>
        <w:right w:val="none" w:sz="0" w:space="0" w:color="auto"/>
      </w:divBdr>
    </w:div>
    <w:div w:id="815800551">
      <w:bodyDiv w:val="1"/>
      <w:marLeft w:val="0"/>
      <w:marRight w:val="0"/>
      <w:marTop w:val="0"/>
      <w:marBottom w:val="0"/>
      <w:divBdr>
        <w:top w:val="none" w:sz="0" w:space="0" w:color="auto"/>
        <w:left w:val="none" w:sz="0" w:space="0" w:color="auto"/>
        <w:bottom w:val="none" w:sz="0" w:space="0" w:color="auto"/>
        <w:right w:val="none" w:sz="0" w:space="0" w:color="auto"/>
      </w:divBdr>
      <w:divsChild>
        <w:div w:id="233702650">
          <w:marLeft w:val="0"/>
          <w:marRight w:val="0"/>
          <w:marTop w:val="0"/>
          <w:marBottom w:val="0"/>
          <w:divBdr>
            <w:top w:val="none" w:sz="0" w:space="0" w:color="auto"/>
            <w:left w:val="none" w:sz="0" w:space="0" w:color="auto"/>
            <w:bottom w:val="none" w:sz="0" w:space="0" w:color="auto"/>
            <w:right w:val="none" w:sz="0" w:space="0" w:color="auto"/>
          </w:divBdr>
        </w:div>
        <w:div w:id="2071268956">
          <w:marLeft w:val="0"/>
          <w:marRight w:val="0"/>
          <w:marTop w:val="0"/>
          <w:marBottom w:val="0"/>
          <w:divBdr>
            <w:top w:val="none" w:sz="0" w:space="0" w:color="auto"/>
            <w:left w:val="none" w:sz="0" w:space="0" w:color="auto"/>
            <w:bottom w:val="none" w:sz="0" w:space="0" w:color="auto"/>
            <w:right w:val="none" w:sz="0" w:space="0" w:color="auto"/>
          </w:divBdr>
        </w:div>
        <w:div w:id="2087336690">
          <w:marLeft w:val="0"/>
          <w:marRight w:val="0"/>
          <w:marTop w:val="0"/>
          <w:marBottom w:val="0"/>
          <w:divBdr>
            <w:top w:val="none" w:sz="0" w:space="0" w:color="auto"/>
            <w:left w:val="none" w:sz="0" w:space="0" w:color="auto"/>
            <w:bottom w:val="none" w:sz="0" w:space="0" w:color="auto"/>
            <w:right w:val="none" w:sz="0" w:space="0" w:color="auto"/>
          </w:divBdr>
        </w:div>
        <w:div w:id="1780175018">
          <w:marLeft w:val="0"/>
          <w:marRight w:val="0"/>
          <w:marTop w:val="0"/>
          <w:marBottom w:val="0"/>
          <w:divBdr>
            <w:top w:val="none" w:sz="0" w:space="0" w:color="auto"/>
            <w:left w:val="none" w:sz="0" w:space="0" w:color="auto"/>
            <w:bottom w:val="none" w:sz="0" w:space="0" w:color="auto"/>
            <w:right w:val="none" w:sz="0" w:space="0" w:color="auto"/>
          </w:divBdr>
        </w:div>
        <w:div w:id="405035839">
          <w:marLeft w:val="0"/>
          <w:marRight w:val="0"/>
          <w:marTop w:val="0"/>
          <w:marBottom w:val="0"/>
          <w:divBdr>
            <w:top w:val="none" w:sz="0" w:space="0" w:color="auto"/>
            <w:left w:val="none" w:sz="0" w:space="0" w:color="auto"/>
            <w:bottom w:val="none" w:sz="0" w:space="0" w:color="auto"/>
            <w:right w:val="none" w:sz="0" w:space="0" w:color="auto"/>
          </w:divBdr>
        </w:div>
        <w:div w:id="571431345">
          <w:marLeft w:val="0"/>
          <w:marRight w:val="0"/>
          <w:marTop w:val="0"/>
          <w:marBottom w:val="0"/>
          <w:divBdr>
            <w:top w:val="none" w:sz="0" w:space="0" w:color="auto"/>
            <w:left w:val="none" w:sz="0" w:space="0" w:color="auto"/>
            <w:bottom w:val="none" w:sz="0" w:space="0" w:color="auto"/>
            <w:right w:val="none" w:sz="0" w:space="0" w:color="auto"/>
          </w:divBdr>
        </w:div>
        <w:div w:id="1953439647">
          <w:marLeft w:val="0"/>
          <w:marRight w:val="0"/>
          <w:marTop w:val="0"/>
          <w:marBottom w:val="0"/>
          <w:divBdr>
            <w:top w:val="none" w:sz="0" w:space="0" w:color="auto"/>
            <w:left w:val="none" w:sz="0" w:space="0" w:color="auto"/>
            <w:bottom w:val="none" w:sz="0" w:space="0" w:color="auto"/>
            <w:right w:val="none" w:sz="0" w:space="0" w:color="auto"/>
          </w:divBdr>
        </w:div>
        <w:div w:id="530725576">
          <w:marLeft w:val="0"/>
          <w:marRight w:val="0"/>
          <w:marTop w:val="0"/>
          <w:marBottom w:val="0"/>
          <w:divBdr>
            <w:top w:val="none" w:sz="0" w:space="0" w:color="auto"/>
            <w:left w:val="none" w:sz="0" w:space="0" w:color="auto"/>
            <w:bottom w:val="none" w:sz="0" w:space="0" w:color="auto"/>
            <w:right w:val="none" w:sz="0" w:space="0" w:color="auto"/>
          </w:divBdr>
        </w:div>
        <w:div w:id="896865207">
          <w:marLeft w:val="0"/>
          <w:marRight w:val="0"/>
          <w:marTop w:val="0"/>
          <w:marBottom w:val="0"/>
          <w:divBdr>
            <w:top w:val="none" w:sz="0" w:space="0" w:color="auto"/>
            <w:left w:val="none" w:sz="0" w:space="0" w:color="auto"/>
            <w:bottom w:val="none" w:sz="0" w:space="0" w:color="auto"/>
            <w:right w:val="none" w:sz="0" w:space="0" w:color="auto"/>
          </w:divBdr>
        </w:div>
        <w:div w:id="1872373834">
          <w:marLeft w:val="0"/>
          <w:marRight w:val="0"/>
          <w:marTop w:val="0"/>
          <w:marBottom w:val="0"/>
          <w:divBdr>
            <w:top w:val="none" w:sz="0" w:space="0" w:color="auto"/>
            <w:left w:val="none" w:sz="0" w:space="0" w:color="auto"/>
            <w:bottom w:val="none" w:sz="0" w:space="0" w:color="auto"/>
            <w:right w:val="none" w:sz="0" w:space="0" w:color="auto"/>
          </w:divBdr>
        </w:div>
        <w:div w:id="629167715">
          <w:marLeft w:val="0"/>
          <w:marRight w:val="0"/>
          <w:marTop w:val="0"/>
          <w:marBottom w:val="0"/>
          <w:divBdr>
            <w:top w:val="none" w:sz="0" w:space="0" w:color="auto"/>
            <w:left w:val="none" w:sz="0" w:space="0" w:color="auto"/>
            <w:bottom w:val="none" w:sz="0" w:space="0" w:color="auto"/>
            <w:right w:val="none" w:sz="0" w:space="0" w:color="auto"/>
          </w:divBdr>
        </w:div>
      </w:divsChild>
    </w:div>
    <w:div w:id="894924745">
      <w:bodyDiv w:val="1"/>
      <w:marLeft w:val="0"/>
      <w:marRight w:val="0"/>
      <w:marTop w:val="0"/>
      <w:marBottom w:val="0"/>
      <w:divBdr>
        <w:top w:val="none" w:sz="0" w:space="0" w:color="auto"/>
        <w:left w:val="none" w:sz="0" w:space="0" w:color="auto"/>
        <w:bottom w:val="none" w:sz="0" w:space="0" w:color="auto"/>
        <w:right w:val="none" w:sz="0" w:space="0" w:color="auto"/>
      </w:divBdr>
    </w:div>
    <w:div w:id="913318998">
      <w:bodyDiv w:val="1"/>
      <w:marLeft w:val="0"/>
      <w:marRight w:val="0"/>
      <w:marTop w:val="0"/>
      <w:marBottom w:val="0"/>
      <w:divBdr>
        <w:top w:val="none" w:sz="0" w:space="0" w:color="auto"/>
        <w:left w:val="none" w:sz="0" w:space="0" w:color="auto"/>
        <w:bottom w:val="none" w:sz="0" w:space="0" w:color="auto"/>
        <w:right w:val="none" w:sz="0" w:space="0" w:color="auto"/>
      </w:divBdr>
    </w:div>
    <w:div w:id="1030181607">
      <w:bodyDiv w:val="1"/>
      <w:marLeft w:val="0"/>
      <w:marRight w:val="0"/>
      <w:marTop w:val="0"/>
      <w:marBottom w:val="0"/>
      <w:divBdr>
        <w:top w:val="none" w:sz="0" w:space="0" w:color="auto"/>
        <w:left w:val="none" w:sz="0" w:space="0" w:color="auto"/>
        <w:bottom w:val="none" w:sz="0" w:space="0" w:color="auto"/>
        <w:right w:val="none" w:sz="0" w:space="0" w:color="auto"/>
      </w:divBdr>
    </w:div>
    <w:div w:id="1061028203">
      <w:bodyDiv w:val="1"/>
      <w:marLeft w:val="0"/>
      <w:marRight w:val="0"/>
      <w:marTop w:val="0"/>
      <w:marBottom w:val="0"/>
      <w:divBdr>
        <w:top w:val="none" w:sz="0" w:space="0" w:color="auto"/>
        <w:left w:val="none" w:sz="0" w:space="0" w:color="auto"/>
        <w:bottom w:val="none" w:sz="0" w:space="0" w:color="auto"/>
        <w:right w:val="none" w:sz="0" w:space="0" w:color="auto"/>
      </w:divBdr>
    </w:div>
    <w:div w:id="1229413508">
      <w:bodyDiv w:val="1"/>
      <w:marLeft w:val="0"/>
      <w:marRight w:val="0"/>
      <w:marTop w:val="0"/>
      <w:marBottom w:val="0"/>
      <w:divBdr>
        <w:top w:val="none" w:sz="0" w:space="0" w:color="auto"/>
        <w:left w:val="none" w:sz="0" w:space="0" w:color="auto"/>
        <w:bottom w:val="none" w:sz="0" w:space="0" w:color="auto"/>
        <w:right w:val="none" w:sz="0" w:space="0" w:color="auto"/>
      </w:divBdr>
    </w:div>
    <w:div w:id="1250772754">
      <w:bodyDiv w:val="1"/>
      <w:marLeft w:val="0"/>
      <w:marRight w:val="0"/>
      <w:marTop w:val="0"/>
      <w:marBottom w:val="0"/>
      <w:divBdr>
        <w:top w:val="none" w:sz="0" w:space="0" w:color="auto"/>
        <w:left w:val="none" w:sz="0" w:space="0" w:color="auto"/>
        <w:bottom w:val="none" w:sz="0" w:space="0" w:color="auto"/>
        <w:right w:val="none" w:sz="0" w:space="0" w:color="auto"/>
      </w:divBdr>
    </w:div>
    <w:div w:id="1255747043">
      <w:bodyDiv w:val="1"/>
      <w:marLeft w:val="0"/>
      <w:marRight w:val="0"/>
      <w:marTop w:val="0"/>
      <w:marBottom w:val="0"/>
      <w:divBdr>
        <w:top w:val="none" w:sz="0" w:space="0" w:color="auto"/>
        <w:left w:val="none" w:sz="0" w:space="0" w:color="auto"/>
        <w:bottom w:val="none" w:sz="0" w:space="0" w:color="auto"/>
        <w:right w:val="none" w:sz="0" w:space="0" w:color="auto"/>
      </w:divBdr>
    </w:div>
    <w:div w:id="1391416894">
      <w:bodyDiv w:val="1"/>
      <w:marLeft w:val="0"/>
      <w:marRight w:val="0"/>
      <w:marTop w:val="0"/>
      <w:marBottom w:val="0"/>
      <w:divBdr>
        <w:top w:val="none" w:sz="0" w:space="0" w:color="auto"/>
        <w:left w:val="none" w:sz="0" w:space="0" w:color="auto"/>
        <w:bottom w:val="none" w:sz="0" w:space="0" w:color="auto"/>
        <w:right w:val="none" w:sz="0" w:space="0" w:color="auto"/>
      </w:divBdr>
    </w:div>
    <w:div w:id="1732845071">
      <w:bodyDiv w:val="1"/>
      <w:marLeft w:val="0"/>
      <w:marRight w:val="0"/>
      <w:marTop w:val="0"/>
      <w:marBottom w:val="0"/>
      <w:divBdr>
        <w:top w:val="none" w:sz="0" w:space="0" w:color="auto"/>
        <w:left w:val="none" w:sz="0" w:space="0" w:color="auto"/>
        <w:bottom w:val="none" w:sz="0" w:space="0" w:color="auto"/>
        <w:right w:val="none" w:sz="0" w:space="0" w:color="auto"/>
      </w:divBdr>
    </w:div>
    <w:div w:id="1996296953">
      <w:bodyDiv w:val="1"/>
      <w:marLeft w:val="0"/>
      <w:marRight w:val="0"/>
      <w:marTop w:val="0"/>
      <w:marBottom w:val="0"/>
      <w:divBdr>
        <w:top w:val="none" w:sz="0" w:space="0" w:color="auto"/>
        <w:left w:val="none" w:sz="0" w:space="0" w:color="auto"/>
        <w:bottom w:val="none" w:sz="0" w:space="0" w:color="auto"/>
        <w:right w:val="none" w:sz="0" w:space="0" w:color="auto"/>
      </w:divBdr>
    </w:div>
    <w:div w:id="20783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40727-A471-4155-B38E-A20138272A4B}">
  <ds:schemaRefs>
    <ds:schemaRef ds:uri="http://schemas.openxmlformats.org/officeDocument/2006/bibliography"/>
  </ds:schemaRefs>
</ds:datastoreItem>
</file>

<file path=customXml/itemProps2.xml><?xml version="1.0" encoding="utf-8"?>
<ds:datastoreItem xmlns:ds="http://schemas.openxmlformats.org/officeDocument/2006/customXml" ds:itemID="{270D2754-F204-4920-93A0-E8FAEC4177C3}"/>
</file>

<file path=customXml/itemProps3.xml><?xml version="1.0" encoding="utf-8"?>
<ds:datastoreItem xmlns:ds="http://schemas.openxmlformats.org/officeDocument/2006/customXml" ds:itemID="{CBDEB23E-4795-4C4E-8473-E1C055DA9F33}"/>
</file>

<file path=customXml/itemProps4.xml><?xml version="1.0" encoding="utf-8"?>
<ds:datastoreItem xmlns:ds="http://schemas.openxmlformats.org/officeDocument/2006/customXml" ds:itemID="{BBBC4FBF-AEA7-4897-94B4-732027DD9278}"/>
</file>

<file path=docProps/app.xml><?xml version="1.0" encoding="utf-8"?>
<Properties xmlns="http://schemas.openxmlformats.org/officeDocument/2006/extended-properties" xmlns:vt="http://schemas.openxmlformats.org/officeDocument/2006/docPropsVTypes">
  <Template>Normal</Template>
  <TotalTime>0</TotalTime>
  <Pages>27</Pages>
  <Words>8029</Words>
  <Characters>44161</Characters>
  <Application>Microsoft Office Word</Application>
  <DocSecurity>0</DocSecurity>
  <Lines>368</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Otilia Villalba Rojas</dc:creator>
  <cp:keywords/>
  <dc:description/>
  <cp:lastModifiedBy>Johanna Ramirez</cp:lastModifiedBy>
  <cp:revision>2</cp:revision>
  <dcterms:created xsi:type="dcterms:W3CDTF">2021-09-17T13:36:00Z</dcterms:created>
  <dcterms:modified xsi:type="dcterms:W3CDTF">2021-09-17T13:36:00Z</dcterms:modified>
</cp:coreProperties>
</file>